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79ED4" w14:textId="77777777" w:rsidR="00C11872" w:rsidRPr="00E546A1" w:rsidRDefault="00C11872" w:rsidP="00C11C7B">
      <w:pPr>
        <w:spacing w:after="0" w:line="360" w:lineRule="auto"/>
        <w:jc w:val="center"/>
        <w:rPr>
          <w:rFonts w:ascii="Times New Roman" w:eastAsia="Times New Roman" w:hAnsi="Times New Roman"/>
          <w:sz w:val="28"/>
          <w:szCs w:val="28"/>
          <w:lang w:eastAsia="ru-RU"/>
        </w:rPr>
      </w:pPr>
      <w:r w:rsidRPr="00E546A1">
        <w:rPr>
          <w:rFonts w:ascii="Times New Roman" w:eastAsia="Times New Roman" w:hAnsi="Times New Roman"/>
          <w:sz w:val="28"/>
          <w:szCs w:val="28"/>
          <w:lang w:eastAsia="ru-RU"/>
        </w:rPr>
        <w:t>РОССИЙСКАЯ ФЕДЕРАЦИЯ</w:t>
      </w:r>
    </w:p>
    <w:p w14:paraId="1FA5145E" w14:textId="77777777" w:rsidR="00C11872" w:rsidRPr="00E546A1" w:rsidRDefault="00C11872" w:rsidP="00C11C7B">
      <w:pPr>
        <w:spacing w:after="0" w:line="360" w:lineRule="auto"/>
        <w:jc w:val="center"/>
        <w:rPr>
          <w:rFonts w:ascii="Times New Roman" w:eastAsia="Times New Roman" w:hAnsi="Times New Roman"/>
          <w:sz w:val="28"/>
          <w:szCs w:val="28"/>
          <w:lang w:eastAsia="ru-RU"/>
        </w:rPr>
      </w:pPr>
      <w:r w:rsidRPr="00E546A1">
        <w:rPr>
          <w:rFonts w:ascii="Times New Roman" w:eastAsia="Times New Roman" w:hAnsi="Times New Roman"/>
          <w:sz w:val="28"/>
          <w:szCs w:val="28"/>
          <w:lang w:eastAsia="ru-RU"/>
        </w:rPr>
        <w:t>г. Иркутск</w:t>
      </w:r>
    </w:p>
    <w:p w14:paraId="1B0B1C76" w14:textId="704C214E" w:rsidR="00C11872" w:rsidRPr="00E546A1" w:rsidRDefault="00C11872" w:rsidP="00C11C7B">
      <w:pPr>
        <w:spacing w:after="0" w:line="360" w:lineRule="auto"/>
        <w:jc w:val="center"/>
        <w:rPr>
          <w:rFonts w:ascii="Times New Roman" w:eastAsia="Times New Roman" w:hAnsi="Times New Roman"/>
          <w:sz w:val="28"/>
          <w:szCs w:val="28"/>
          <w:lang w:eastAsia="ru-RU"/>
        </w:rPr>
      </w:pPr>
      <w:r w:rsidRPr="00E546A1">
        <w:rPr>
          <w:rFonts w:ascii="Times New Roman" w:eastAsia="Times New Roman" w:hAnsi="Times New Roman"/>
          <w:sz w:val="28"/>
          <w:szCs w:val="28"/>
          <w:lang w:eastAsia="ru-RU"/>
        </w:rPr>
        <w:t>МУНИЦИПАЛЬНОЕ БЮДЖЕТНОЕ</w:t>
      </w:r>
    </w:p>
    <w:p w14:paraId="144FAB31" w14:textId="33A6A60C" w:rsidR="00C11872" w:rsidRPr="00E546A1" w:rsidRDefault="00C11872" w:rsidP="00C11C7B">
      <w:pPr>
        <w:pBdr>
          <w:bottom w:val="single" w:sz="12" w:space="1" w:color="auto"/>
        </w:pBdr>
        <w:spacing w:after="0" w:line="360" w:lineRule="auto"/>
        <w:jc w:val="center"/>
        <w:rPr>
          <w:rFonts w:ascii="Times New Roman" w:eastAsia="Times New Roman" w:hAnsi="Times New Roman"/>
          <w:sz w:val="28"/>
          <w:szCs w:val="28"/>
          <w:lang w:eastAsia="ru-RU"/>
        </w:rPr>
      </w:pPr>
      <w:r w:rsidRPr="00E546A1">
        <w:rPr>
          <w:rFonts w:ascii="Times New Roman" w:eastAsia="Times New Roman" w:hAnsi="Times New Roman"/>
          <w:sz w:val="28"/>
          <w:szCs w:val="28"/>
          <w:lang w:eastAsia="ru-RU"/>
        </w:rPr>
        <w:t>ОБЩЕОБРАЗОВАТЕЛЬНОЕ УЧРЕЖДЕНИЕ ГОРОДА ИРКУТСКА СРЕДНЯЯ ОБЩЕОБРАЗОВАТЕЛЬНАЯ ШКОЛА №5</w:t>
      </w:r>
    </w:p>
    <w:p w14:paraId="4F6745D9" w14:textId="77777777" w:rsidR="00C11872" w:rsidRPr="00E546A1" w:rsidRDefault="00C11872" w:rsidP="00C11C7B">
      <w:pPr>
        <w:spacing w:after="0" w:line="360" w:lineRule="auto"/>
        <w:jc w:val="center"/>
        <w:rPr>
          <w:rFonts w:ascii="Times New Roman" w:eastAsia="Times New Roman" w:hAnsi="Times New Roman"/>
          <w:sz w:val="28"/>
          <w:szCs w:val="28"/>
          <w:lang w:eastAsia="ru-RU"/>
        </w:rPr>
      </w:pPr>
      <w:r w:rsidRPr="00E546A1">
        <w:rPr>
          <w:rFonts w:ascii="Times New Roman" w:eastAsia="Times New Roman" w:hAnsi="Times New Roman"/>
          <w:sz w:val="28"/>
          <w:szCs w:val="28"/>
          <w:lang w:eastAsia="ru-RU"/>
        </w:rPr>
        <w:t xml:space="preserve">ИНН 3812008055, КПП 381201001, </w:t>
      </w:r>
      <w:smartTag w:uri="urn:schemas-microsoft-com:office:smarttags" w:element="metricconverter">
        <w:smartTagPr>
          <w:attr w:name="ProductID" w:val="664043, г"/>
        </w:smartTagPr>
        <w:r w:rsidRPr="00E546A1">
          <w:rPr>
            <w:rFonts w:ascii="Times New Roman" w:eastAsia="Times New Roman" w:hAnsi="Times New Roman"/>
            <w:sz w:val="28"/>
            <w:szCs w:val="28"/>
            <w:lang w:eastAsia="ru-RU"/>
          </w:rPr>
          <w:t>664043, г</w:t>
        </w:r>
      </w:smartTag>
      <w:r w:rsidRPr="00E546A1">
        <w:rPr>
          <w:rFonts w:ascii="Times New Roman" w:eastAsia="Times New Roman" w:hAnsi="Times New Roman"/>
          <w:sz w:val="28"/>
          <w:szCs w:val="28"/>
          <w:lang w:eastAsia="ru-RU"/>
        </w:rPr>
        <w:t>. Иркутска, б-р Рябикова, 47 а, тел. 303140</w:t>
      </w:r>
    </w:p>
    <w:p w14:paraId="47EF87DF" w14:textId="77777777" w:rsidR="00C11872" w:rsidRPr="00E546A1" w:rsidRDefault="00483683" w:rsidP="00C11C7B">
      <w:pPr>
        <w:spacing w:after="0" w:line="360" w:lineRule="auto"/>
        <w:jc w:val="center"/>
        <w:rPr>
          <w:rFonts w:ascii="Times New Roman" w:hAnsi="Times New Roman"/>
          <w:sz w:val="28"/>
          <w:szCs w:val="28"/>
        </w:rPr>
      </w:pPr>
      <w:hyperlink r:id="rId6" w:history="1">
        <w:r w:rsidR="00C11872" w:rsidRPr="00E546A1">
          <w:rPr>
            <w:rFonts w:ascii="Times New Roman" w:hAnsi="Times New Roman"/>
            <w:color w:val="1E60B2"/>
            <w:sz w:val="28"/>
            <w:szCs w:val="28"/>
            <w:u w:val="single"/>
            <w:bdr w:val="none" w:sz="0" w:space="0" w:color="auto" w:frame="1"/>
          </w:rPr>
          <w:t>school5irk@mail.ru</w:t>
        </w:r>
      </w:hyperlink>
    </w:p>
    <w:p w14:paraId="2F6F561F" w14:textId="77777777" w:rsidR="00C11872" w:rsidRPr="00E546A1" w:rsidRDefault="00C11872" w:rsidP="00C11C7B">
      <w:pPr>
        <w:tabs>
          <w:tab w:val="left" w:pos="709"/>
        </w:tabs>
        <w:spacing w:after="0" w:line="360" w:lineRule="auto"/>
        <w:ind w:left="142" w:firstLine="709"/>
        <w:contextualSpacing/>
        <w:jc w:val="both"/>
        <w:rPr>
          <w:rFonts w:ascii="Times New Roman" w:eastAsia="Times New Roman" w:hAnsi="Times New Roman"/>
          <w:color w:val="000000"/>
          <w:sz w:val="28"/>
          <w:szCs w:val="28"/>
          <w:lang w:eastAsia="ru-RU"/>
        </w:rPr>
      </w:pPr>
    </w:p>
    <w:p w14:paraId="4B0BDCE1" w14:textId="42423220" w:rsidR="00063036" w:rsidRPr="00E546A1" w:rsidRDefault="00C11872" w:rsidP="00C11C7B">
      <w:pPr>
        <w:widowControl w:val="0"/>
        <w:tabs>
          <w:tab w:val="left" w:pos="709"/>
        </w:tabs>
        <w:autoSpaceDE w:val="0"/>
        <w:autoSpaceDN w:val="0"/>
        <w:spacing w:after="0" w:line="360" w:lineRule="auto"/>
        <w:ind w:left="142" w:firstLine="709"/>
        <w:contextualSpacing/>
        <w:jc w:val="both"/>
        <w:rPr>
          <w:rFonts w:ascii="Times New Roman" w:eastAsia="Times New Roman" w:hAnsi="Times New Roman"/>
          <w:b/>
          <w:w w:val="0"/>
          <w:kern w:val="2"/>
          <w:sz w:val="28"/>
          <w:szCs w:val="28"/>
          <w:shd w:val="clear" w:color="000000" w:fill="FFFFFF"/>
          <w:lang w:eastAsia="ko-KR"/>
        </w:rPr>
      </w:pPr>
      <w:r w:rsidRPr="00E546A1">
        <w:rPr>
          <w:rFonts w:ascii="Times New Roman" w:eastAsia="Times New Roman" w:hAnsi="Times New Roman"/>
          <w:b/>
          <w:w w:val="0"/>
          <w:kern w:val="2"/>
          <w:sz w:val="28"/>
          <w:szCs w:val="28"/>
          <w:shd w:val="clear" w:color="000000" w:fill="FFFFFF"/>
          <w:lang w:eastAsia="ko-KR"/>
        </w:rPr>
        <w:t>ПРОГРАММА ВОСПИТАНИЯ МБОУ Г. ИРКУТСКА СОШ №5</w:t>
      </w:r>
    </w:p>
    <w:p w14:paraId="0A493309" w14:textId="77777777" w:rsidR="00E546A1" w:rsidRDefault="00E546A1" w:rsidP="00C11C7B">
      <w:pPr>
        <w:spacing w:after="0" w:line="360" w:lineRule="auto"/>
        <w:ind w:firstLine="709"/>
        <w:jc w:val="both"/>
        <w:rPr>
          <w:rFonts w:ascii="Times New Roman" w:hAnsi="Times New Roman"/>
          <w:b/>
          <w:sz w:val="28"/>
          <w:szCs w:val="28"/>
        </w:rPr>
      </w:pPr>
    </w:p>
    <w:p w14:paraId="2DF2B1AB" w14:textId="77777777" w:rsidR="00E546A1" w:rsidRDefault="00E546A1" w:rsidP="00C11C7B">
      <w:pPr>
        <w:spacing w:after="0" w:line="360" w:lineRule="auto"/>
        <w:ind w:firstLine="709"/>
        <w:jc w:val="both"/>
        <w:rPr>
          <w:rFonts w:ascii="Times New Roman" w:hAnsi="Times New Roman"/>
          <w:b/>
          <w:sz w:val="28"/>
          <w:szCs w:val="28"/>
        </w:rPr>
      </w:pPr>
    </w:p>
    <w:p w14:paraId="79174E2E" w14:textId="77777777" w:rsidR="00E546A1" w:rsidRDefault="00E546A1" w:rsidP="00C11C7B">
      <w:pPr>
        <w:spacing w:after="0" w:line="360" w:lineRule="auto"/>
        <w:ind w:firstLine="709"/>
        <w:jc w:val="both"/>
        <w:rPr>
          <w:rFonts w:ascii="Times New Roman" w:hAnsi="Times New Roman"/>
          <w:b/>
          <w:sz w:val="28"/>
          <w:szCs w:val="28"/>
        </w:rPr>
      </w:pPr>
    </w:p>
    <w:p w14:paraId="5E0A416D" w14:textId="77777777" w:rsidR="00E546A1" w:rsidRDefault="00E546A1" w:rsidP="00C11C7B">
      <w:pPr>
        <w:spacing w:after="0" w:line="360" w:lineRule="auto"/>
        <w:ind w:firstLine="709"/>
        <w:jc w:val="both"/>
        <w:rPr>
          <w:rFonts w:ascii="Times New Roman" w:hAnsi="Times New Roman"/>
          <w:b/>
          <w:sz w:val="28"/>
          <w:szCs w:val="28"/>
        </w:rPr>
      </w:pPr>
    </w:p>
    <w:p w14:paraId="34BDE831" w14:textId="77777777" w:rsidR="00E546A1" w:rsidRDefault="00E546A1" w:rsidP="00C11C7B">
      <w:pPr>
        <w:spacing w:after="0" w:line="360" w:lineRule="auto"/>
        <w:ind w:firstLine="709"/>
        <w:jc w:val="both"/>
        <w:rPr>
          <w:rFonts w:ascii="Times New Roman" w:hAnsi="Times New Roman"/>
          <w:b/>
          <w:sz w:val="28"/>
          <w:szCs w:val="28"/>
        </w:rPr>
      </w:pPr>
    </w:p>
    <w:p w14:paraId="2410922D" w14:textId="77777777" w:rsidR="00E546A1" w:rsidRDefault="00E546A1" w:rsidP="00C11C7B">
      <w:pPr>
        <w:spacing w:after="0" w:line="360" w:lineRule="auto"/>
        <w:ind w:firstLine="709"/>
        <w:jc w:val="both"/>
        <w:rPr>
          <w:rFonts w:ascii="Times New Roman" w:hAnsi="Times New Roman"/>
          <w:b/>
          <w:sz w:val="28"/>
          <w:szCs w:val="28"/>
        </w:rPr>
      </w:pPr>
    </w:p>
    <w:p w14:paraId="53C5A629" w14:textId="77777777" w:rsidR="00E546A1" w:rsidRDefault="00E546A1" w:rsidP="00C11C7B">
      <w:pPr>
        <w:spacing w:after="0" w:line="360" w:lineRule="auto"/>
        <w:ind w:firstLine="709"/>
        <w:jc w:val="both"/>
        <w:rPr>
          <w:rFonts w:ascii="Times New Roman" w:hAnsi="Times New Roman"/>
          <w:b/>
          <w:sz w:val="28"/>
          <w:szCs w:val="28"/>
        </w:rPr>
      </w:pPr>
    </w:p>
    <w:p w14:paraId="516BF858" w14:textId="77777777" w:rsidR="00E546A1" w:rsidRDefault="00E546A1" w:rsidP="00C11C7B">
      <w:pPr>
        <w:spacing w:after="0" w:line="360" w:lineRule="auto"/>
        <w:ind w:firstLine="709"/>
        <w:jc w:val="both"/>
        <w:rPr>
          <w:rFonts w:ascii="Times New Roman" w:hAnsi="Times New Roman"/>
          <w:b/>
          <w:sz w:val="28"/>
          <w:szCs w:val="28"/>
        </w:rPr>
      </w:pPr>
    </w:p>
    <w:p w14:paraId="7D2B0FFD" w14:textId="77777777" w:rsidR="00E546A1" w:rsidRDefault="00E546A1" w:rsidP="00C11C7B">
      <w:pPr>
        <w:spacing w:after="0" w:line="360" w:lineRule="auto"/>
        <w:ind w:firstLine="709"/>
        <w:jc w:val="both"/>
        <w:rPr>
          <w:rFonts w:ascii="Times New Roman" w:hAnsi="Times New Roman"/>
          <w:b/>
          <w:sz w:val="28"/>
          <w:szCs w:val="28"/>
        </w:rPr>
      </w:pPr>
    </w:p>
    <w:p w14:paraId="4BD502CD" w14:textId="77777777" w:rsidR="00E546A1" w:rsidRDefault="00E546A1" w:rsidP="00C11C7B">
      <w:pPr>
        <w:spacing w:after="0" w:line="360" w:lineRule="auto"/>
        <w:ind w:firstLine="709"/>
        <w:jc w:val="both"/>
        <w:rPr>
          <w:rFonts w:ascii="Times New Roman" w:hAnsi="Times New Roman"/>
          <w:b/>
          <w:sz w:val="28"/>
          <w:szCs w:val="28"/>
        </w:rPr>
      </w:pPr>
    </w:p>
    <w:p w14:paraId="3CAD6699" w14:textId="77777777" w:rsidR="00E546A1" w:rsidRDefault="00E546A1" w:rsidP="00C11C7B">
      <w:pPr>
        <w:spacing w:after="0" w:line="360" w:lineRule="auto"/>
        <w:ind w:firstLine="709"/>
        <w:jc w:val="both"/>
        <w:rPr>
          <w:rFonts w:ascii="Times New Roman" w:hAnsi="Times New Roman"/>
          <w:b/>
          <w:sz w:val="28"/>
          <w:szCs w:val="28"/>
        </w:rPr>
      </w:pPr>
    </w:p>
    <w:p w14:paraId="06843FA8" w14:textId="689742AD" w:rsidR="00E546A1" w:rsidRDefault="00E546A1" w:rsidP="00C11C7B">
      <w:pPr>
        <w:spacing w:after="0" w:line="360" w:lineRule="auto"/>
        <w:ind w:firstLine="709"/>
        <w:jc w:val="both"/>
        <w:rPr>
          <w:rFonts w:ascii="Times New Roman" w:hAnsi="Times New Roman"/>
          <w:b/>
          <w:sz w:val="28"/>
          <w:szCs w:val="28"/>
        </w:rPr>
      </w:pPr>
    </w:p>
    <w:p w14:paraId="0DE5DB5D" w14:textId="461D4392" w:rsidR="00895327" w:rsidRDefault="00895327" w:rsidP="00C11C7B">
      <w:pPr>
        <w:spacing w:after="0" w:line="360" w:lineRule="auto"/>
        <w:ind w:firstLine="709"/>
        <w:jc w:val="both"/>
        <w:rPr>
          <w:rFonts w:ascii="Times New Roman" w:hAnsi="Times New Roman"/>
          <w:b/>
          <w:sz w:val="28"/>
          <w:szCs w:val="28"/>
        </w:rPr>
      </w:pPr>
    </w:p>
    <w:p w14:paraId="6BB60823" w14:textId="41630739" w:rsidR="00895327" w:rsidRDefault="00895327" w:rsidP="00C11C7B">
      <w:pPr>
        <w:spacing w:after="0" w:line="360" w:lineRule="auto"/>
        <w:ind w:firstLine="709"/>
        <w:jc w:val="both"/>
        <w:rPr>
          <w:rFonts w:ascii="Times New Roman" w:hAnsi="Times New Roman"/>
          <w:b/>
          <w:sz w:val="28"/>
          <w:szCs w:val="28"/>
        </w:rPr>
      </w:pPr>
    </w:p>
    <w:p w14:paraId="0F18EDC0" w14:textId="4A65A2A2" w:rsidR="00895327" w:rsidRDefault="00895327" w:rsidP="00C11C7B">
      <w:pPr>
        <w:spacing w:after="0" w:line="360" w:lineRule="auto"/>
        <w:ind w:firstLine="709"/>
        <w:jc w:val="both"/>
        <w:rPr>
          <w:rFonts w:ascii="Times New Roman" w:hAnsi="Times New Roman"/>
          <w:b/>
          <w:sz w:val="28"/>
          <w:szCs w:val="28"/>
        </w:rPr>
      </w:pPr>
    </w:p>
    <w:p w14:paraId="381D106C" w14:textId="77777777" w:rsidR="00895327" w:rsidRDefault="00895327" w:rsidP="00C11C7B">
      <w:pPr>
        <w:spacing w:after="0" w:line="360" w:lineRule="auto"/>
        <w:ind w:firstLine="709"/>
        <w:jc w:val="both"/>
        <w:rPr>
          <w:rFonts w:ascii="Times New Roman" w:hAnsi="Times New Roman"/>
          <w:b/>
          <w:sz w:val="28"/>
          <w:szCs w:val="28"/>
        </w:rPr>
      </w:pPr>
    </w:p>
    <w:p w14:paraId="56BAB812" w14:textId="77777777" w:rsidR="00E546A1" w:rsidRDefault="00E546A1" w:rsidP="00C11C7B">
      <w:pPr>
        <w:spacing w:after="0" w:line="360" w:lineRule="auto"/>
        <w:ind w:firstLine="709"/>
        <w:jc w:val="both"/>
        <w:rPr>
          <w:rFonts w:ascii="Times New Roman" w:hAnsi="Times New Roman"/>
          <w:b/>
          <w:sz w:val="28"/>
          <w:szCs w:val="28"/>
        </w:rPr>
      </w:pPr>
    </w:p>
    <w:p w14:paraId="7D45BD81" w14:textId="77777777" w:rsidR="00E546A1" w:rsidRDefault="00E546A1" w:rsidP="00C11C7B">
      <w:pPr>
        <w:spacing w:after="0" w:line="360" w:lineRule="auto"/>
        <w:ind w:firstLine="709"/>
        <w:jc w:val="both"/>
        <w:rPr>
          <w:rFonts w:ascii="Times New Roman" w:hAnsi="Times New Roman"/>
          <w:b/>
          <w:sz w:val="28"/>
          <w:szCs w:val="28"/>
        </w:rPr>
      </w:pPr>
    </w:p>
    <w:p w14:paraId="1D71A707" w14:textId="77777777" w:rsidR="00E546A1" w:rsidRDefault="00E546A1" w:rsidP="00C11C7B">
      <w:pPr>
        <w:spacing w:after="0" w:line="360" w:lineRule="auto"/>
        <w:ind w:firstLine="709"/>
        <w:jc w:val="both"/>
        <w:rPr>
          <w:rFonts w:ascii="Times New Roman" w:hAnsi="Times New Roman"/>
          <w:b/>
          <w:sz w:val="28"/>
          <w:szCs w:val="28"/>
        </w:rPr>
      </w:pPr>
    </w:p>
    <w:p w14:paraId="1D633ED4" w14:textId="7A54B578" w:rsidR="00E546A1" w:rsidRDefault="000A6CF0" w:rsidP="000A6CF0">
      <w:pPr>
        <w:spacing w:after="0" w:line="360" w:lineRule="auto"/>
        <w:ind w:firstLine="709"/>
        <w:jc w:val="center"/>
        <w:rPr>
          <w:rFonts w:ascii="Times New Roman" w:hAnsi="Times New Roman"/>
          <w:b/>
          <w:sz w:val="28"/>
          <w:szCs w:val="28"/>
        </w:rPr>
      </w:pPr>
      <w:r>
        <w:rPr>
          <w:rFonts w:ascii="Times New Roman" w:hAnsi="Times New Roman"/>
          <w:b/>
          <w:sz w:val="28"/>
          <w:szCs w:val="28"/>
        </w:rPr>
        <w:t>Иркутск 2021г.</w:t>
      </w:r>
    </w:p>
    <w:p w14:paraId="7AAAB96F" w14:textId="5BD89D1E" w:rsidR="00C11872" w:rsidRPr="00E546A1" w:rsidRDefault="00C11872" w:rsidP="00C11C7B">
      <w:pPr>
        <w:spacing w:after="0" w:line="360" w:lineRule="auto"/>
        <w:ind w:firstLine="709"/>
        <w:jc w:val="center"/>
        <w:rPr>
          <w:rFonts w:ascii="Times New Roman" w:hAnsi="Times New Roman"/>
          <w:sz w:val="28"/>
          <w:szCs w:val="28"/>
        </w:rPr>
      </w:pPr>
      <w:r w:rsidRPr="00E546A1">
        <w:rPr>
          <w:rFonts w:ascii="Times New Roman" w:hAnsi="Times New Roman"/>
          <w:b/>
          <w:sz w:val="28"/>
          <w:szCs w:val="28"/>
        </w:rPr>
        <w:lastRenderedPageBreak/>
        <w:t>ПОЯСНИТЕЛЬНАЯ ЗАПИСКА</w:t>
      </w:r>
    </w:p>
    <w:p w14:paraId="395B0CC7" w14:textId="36EBE4A9" w:rsidR="00C11872" w:rsidRPr="00E546A1" w:rsidRDefault="00C11872" w:rsidP="00C11C7B">
      <w:pPr>
        <w:spacing w:after="0" w:line="360" w:lineRule="auto"/>
        <w:ind w:firstLine="709"/>
        <w:jc w:val="both"/>
        <w:rPr>
          <w:rFonts w:ascii="Times New Roman" w:hAnsi="Times New Roman"/>
          <w:sz w:val="28"/>
          <w:szCs w:val="28"/>
        </w:rPr>
      </w:pPr>
      <w:r w:rsidRPr="00E546A1">
        <w:rPr>
          <w:rFonts w:ascii="Times New Roman" w:hAnsi="Times New Roman"/>
          <w:sz w:val="28"/>
          <w:szCs w:val="28"/>
        </w:rPr>
        <w:t xml:space="preserve">Программа воспитания МБОУ г. Иркутска СОШ №5 разработана в соответствии с методическими рекомендациями «Примерная программа воспитания», утверждённой 02.06.2020г. на заседании Федерального учебнометодического объединения по общему образованию, с Федеральными государственными образовательными стандартами (далее - ФГОС) общего образования.  </w:t>
      </w:r>
    </w:p>
    <w:p w14:paraId="02D4D025" w14:textId="0FC35CD3" w:rsidR="00C11872" w:rsidRPr="00E546A1" w:rsidRDefault="00C11872" w:rsidP="00C11C7B">
      <w:pPr>
        <w:spacing w:after="0" w:line="360" w:lineRule="auto"/>
        <w:ind w:firstLine="709"/>
        <w:jc w:val="both"/>
        <w:rPr>
          <w:rFonts w:ascii="Times New Roman" w:hAnsi="Times New Roman"/>
          <w:sz w:val="28"/>
          <w:szCs w:val="28"/>
        </w:rPr>
      </w:pPr>
      <w:r w:rsidRPr="00E546A1">
        <w:rPr>
          <w:rFonts w:ascii="Times New Roman" w:hAnsi="Times New Roman"/>
          <w:sz w:val="28"/>
          <w:szCs w:val="28"/>
        </w:rPr>
        <w:t xml:space="preserve">Данная программа направлена на решение проблем гармоничного вхождения обучающихся в социальный мир и налаживания ответственных взаимоотношений с окружающими их людьми, приобщение обучающихся к российским традиционным духовным ценностям, правилам и нормам поведения в российском обществе.         Воспитательная Программа является обязательной частью основных образовательных программ МБОУ г. Иркутска СОШ №5 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  </w:t>
      </w:r>
    </w:p>
    <w:p w14:paraId="3941C208" w14:textId="309C32B3" w:rsidR="00C11872" w:rsidRPr="00E546A1" w:rsidRDefault="00C11872" w:rsidP="00C11C7B">
      <w:pPr>
        <w:spacing w:after="0" w:line="360" w:lineRule="auto"/>
        <w:ind w:firstLine="709"/>
        <w:jc w:val="both"/>
        <w:rPr>
          <w:rFonts w:ascii="Times New Roman" w:hAnsi="Times New Roman"/>
          <w:sz w:val="28"/>
          <w:szCs w:val="28"/>
        </w:rPr>
      </w:pPr>
      <w:r w:rsidRPr="00E546A1">
        <w:rPr>
          <w:rFonts w:ascii="Times New Roman" w:hAnsi="Times New Roman"/>
          <w:sz w:val="28"/>
          <w:szCs w:val="28"/>
        </w:rPr>
        <w:t xml:space="preserve">Вместе с тем, программа призвана обеспечить достижение обучающимися личностных результатов, определённых ФГОС: формировать у них основы российской идентичности; готовность к саморазвитию; мотивацию к познанию и обучению; ценностные установки и социально значимые качества личности; активное участие в социально значимой деятельности школы.  </w:t>
      </w:r>
    </w:p>
    <w:p w14:paraId="2ABD754A" w14:textId="5003D486" w:rsidR="00C11872" w:rsidRPr="00E546A1" w:rsidRDefault="00C11872" w:rsidP="00C11C7B">
      <w:pPr>
        <w:spacing w:after="0" w:line="360" w:lineRule="auto"/>
        <w:ind w:firstLine="709"/>
        <w:jc w:val="both"/>
        <w:rPr>
          <w:rFonts w:ascii="Times New Roman" w:hAnsi="Times New Roman"/>
          <w:sz w:val="28"/>
          <w:szCs w:val="28"/>
        </w:rPr>
      </w:pPr>
      <w:r w:rsidRPr="00E546A1">
        <w:rPr>
          <w:rFonts w:ascii="Times New Roman" w:hAnsi="Times New Roman"/>
          <w:sz w:val="28"/>
          <w:szCs w:val="28"/>
        </w:rPr>
        <w:t xml:space="preserve">В центре данной программы в соответствии с ФГОС общего образования находится личностное развитие обучающихся, формирование у них системных знаний о различных аспектах развития России и мира. Одним из результатов программы станет приобщение обучающихся к российским традиционным духовным ценностям, правилам и нормам поведения в российском обществе.   </w:t>
      </w:r>
    </w:p>
    <w:p w14:paraId="41497432" w14:textId="49098EDC" w:rsidR="00C11872" w:rsidRPr="00E546A1" w:rsidRDefault="00C11872" w:rsidP="00C11C7B">
      <w:pPr>
        <w:spacing w:after="0" w:line="360" w:lineRule="auto"/>
        <w:ind w:firstLine="709"/>
        <w:jc w:val="both"/>
        <w:rPr>
          <w:rFonts w:ascii="Times New Roman" w:hAnsi="Times New Roman"/>
          <w:sz w:val="28"/>
          <w:szCs w:val="28"/>
        </w:rPr>
      </w:pPr>
      <w:r w:rsidRPr="00E546A1">
        <w:rPr>
          <w:rFonts w:ascii="Times New Roman" w:hAnsi="Times New Roman"/>
          <w:sz w:val="28"/>
          <w:szCs w:val="28"/>
        </w:rPr>
        <w:lastRenderedPageBreak/>
        <w:t>Программа воспитания М</w:t>
      </w:r>
      <w:r w:rsidR="002A02E2" w:rsidRPr="00E546A1">
        <w:rPr>
          <w:rFonts w:ascii="Times New Roman" w:hAnsi="Times New Roman"/>
          <w:sz w:val="28"/>
          <w:szCs w:val="28"/>
        </w:rPr>
        <w:t>БОУ г. Иркутска СОШ №5</w:t>
      </w:r>
      <w:r w:rsidRPr="00E546A1">
        <w:rPr>
          <w:rFonts w:ascii="Times New Roman" w:hAnsi="Times New Roman"/>
          <w:sz w:val="28"/>
          <w:szCs w:val="28"/>
        </w:rPr>
        <w:t xml:space="preserve"> разработана в 202</w:t>
      </w:r>
      <w:r w:rsidR="002A02E2" w:rsidRPr="00E546A1">
        <w:rPr>
          <w:rFonts w:ascii="Times New Roman" w:hAnsi="Times New Roman"/>
          <w:sz w:val="28"/>
          <w:szCs w:val="28"/>
        </w:rPr>
        <w:t>1</w:t>
      </w:r>
      <w:r w:rsidRPr="00E546A1">
        <w:rPr>
          <w:rFonts w:ascii="Times New Roman" w:hAnsi="Times New Roman"/>
          <w:sz w:val="28"/>
          <w:szCs w:val="28"/>
        </w:rPr>
        <w:t xml:space="preserve"> году с целью систематизации и модернизации компонентов воспитательной системы учреждения, является мобильной, корректируемой и изменяемой.   </w:t>
      </w:r>
    </w:p>
    <w:p w14:paraId="21257F87" w14:textId="77777777" w:rsidR="00063036" w:rsidRPr="00E546A1" w:rsidRDefault="00063036" w:rsidP="00C11C7B">
      <w:pPr>
        <w:widowControl w:val="0"/>
        <w:tabs>
          <w:tab w:val="left" w:pos="709"/>
        </w:tabs>
        <w:autoSpaceDE w:val="0"/>
        <w:autoSpaceDN w:val="0"/>
        <w:spacing w:after="0" w:line="360" w:lineRule="auto"/>
        <w:ind w:left="142" w:firstLine="709"/>
        <w:contextualSpacing/>
        <w:jc w:val="center"/>
        <w:rPr>
          <w:rFonts w:ascii="Times New Roman" w:eastAsia="Times New Roman" w:hAnsi="Times New Roman"/>
          <w:b/>
          <w:w w:val="0"/>
          <w:kern w:val="2"/>
          <w:sz w:val="28"/>
          <w:szCs w:val="28"/>
          <w:shd w:val="clear" w:color="000000" w:fill="FFFFFF"/>
          <w:lang w:eastAsia="ko-KR"/>
        </w:rPr>
      </w:pPr>
      <w:r w:rsidRPr="00E546A1">
        <w:rPr>
          <w:rFonts w:ascii="Times New Roman" w:eastAsia="Times New Roman" w:hAnsi="Times New Roman"/>
          <w:b/>
          <w:w w:val="0"/>
          <w:kern w:val="2"/>
          <w:sz w:val="28"/>
          <w:szCs w:val="28"/>
          <w:shd w:val="clear" w:color="000000" w:fill="FFFFFF"/>
          <w:lang w:eastAsia="ko-KR"/>
        </w:rPr>
        <w:t>1. ОСОБЕННОСТИ ОРГАНИЗУЕМОГО В МБОУ Г. ИРКУТСКА СОШ №5 ВОСПИТАТЕЛЬНОГО ПРОЦЕССА</w:t>
      </w:r>
    </w:p>
    <w:p w14:paraId="369A2513"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Программа воспитания и социализации обучающихся построена на основе базовых ценностей Концепции духовно-нравственного развития и воспитания личности гражданина России, в соответствии с особенностями социокультурного, исторического развития региона (Иркутской области), направлена на достижение обучающимися личностных результатов освоения образовательной программы, также на удовлетворение потребностей индивидуальных социальных инициатив обучающихся, самопознание, самосовершенствование, профессиональное самоопределение школьников. Особенностью программы является ее интеграция с основными направлениями деятельности общественно-государственной детско-юношеской организации "Российское движение школьников" и принципами реализации Школы социального опыта.</w:t>
      </w:r>
    </w:p>
    <w:p w14:paraId="528D2B3C"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Программа воспитания реализуется на трех уровнях образования:</w:t>
      </w:r>
    </w:p>
    <w:p w14:paraId="0CC074C4"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 начальное общее образование (нормативный срок обучения - 4 года);</w:t>
      </w:r>
    </w:p>
    <w:p w14:paraId="4E4C401F"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 основное общее образование (нормативный срок обучения - 5 лет);</w:t>
      </w:r>
    </w:p>
    <w:p w14:paraId="5E44B296"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 среднее общее образование ​(нормативный срок обучения - 2 года).</w:t>
      </w:r>
    </w:p>
    <w:p w14:paraId="0C840FB8"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 xml:space="preserve">При построении воспитательной системы МБОУ г. Иркутска СОШ №5 мы исходим из того, что естественной потребностью ребенка является потребность в успехе, под которым мы понимаем осознаваемое этим ребенком общественное признание собственных достижений. Таким образом Воспитательная система должна способствовать </w:t>
      </w:r>
      <w:r w:rsidRPr="00E546A1">
        <w:rPr>
          <w:rFonts w:ascii="Times New Roman" w:hAnsi="Times New Roman"/>
          <w:bCs/>
          <w:sz w:val="28"/>
          <w:szCs w:val="28"/>
        </w:rPr>
        <w:t>формированию личности в культуре самообучающейся школы</w:t>
      </w:r>
      <w:r w:rsidRPr="00E546A1">
        <w:rPr>
          <w:rFonts w:ascii="Times New Roman" w:hAnsi="Times New Roman"/>
          <w:sz w:val="28"/>
          <w:szCs w:val="28"/>
        </w:rPr>
        <w:t>, в которой ребенок будет ощущать себя активным участником и творцом школьной действительности, стремящийся найти свое призвание и достичь высшей степени мастерства в свободно избранной им сфере деятельности.</w:t>
      </w:r>
    </w:p>
    <w:p w14:paraId="415BB68C"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lastRenderedPageBreak/>
        <w:t xml:space="preserve">МБОУ города Иркутска СОШ№5 располагается на окраине Свердловского района города Иркутска. Несмотря на отдаленность образовательного учреждения, сохраняется тенденция увеличения  контингента обучающихся. Так, к примеру, в 2020-2021 учебном году, вместо 700 обучающихся в школе обучаются более 1300 школьников. Причинами увеличения численности обучающихся является наличие действующих крупных предприятий и  строительство жилых комплексов в микрорайоне, а также отсутствие школы в ближайшем жилом </w:t>
      </w:r>
      <w:proofErr w:type="spellStart"/>
      <w:r w:rsidRPr="00E546A1">
        <w:rPr>
          <w:rFonts w:ascii="Times New Roman" w:hAnsi="Times New Roman"/>
          <w:sz w:val="28"/>
          <w:szCs w:val="28"/>
        </w:rPr>
        <w:t>компдексе</w:t>
      </w:r>
      <w:proofErr w:type="spellEnd"/>
      <w:r w:rsidRPr="00E546A1">
        <w:rPr>
          <w:rFonts w:ascii="Times New Roman" w:hAnsi="Times New Roman"/>
          <w:sz w:val="28"/>
          <w:szCs w:val="28"/>
        </w:rPr>
        <w:t xml:space="preserve"> Иркутского района.  </w:t>
      </w:r>
      <w:r w:rsidRPr="00E546A1">
        <w:rPr>
          <w:rFonts w:ascii="Times New Roman" w:hAnsi="Times New Roman"/>
          <w:color w:val="000000"/>
          <w:sz w:val="28"/>
          <w:szCs w:val="28"/>
        </w:rPr>
        <w:t xml:space="preserve">Школа окружена градообразующими предприятиями такими, как Ново-Иркутская ТЭЦ, двумя заводами (Иркутский </w:t>
      </w:r>
      <w:proofErr w:type="spellStart"/>
      <w:r w:rsidRPr="00E546A1">
        <w:rPr>
          <w:rFonts w:ascii="Times New Roman" w:hAnsi="Times New Roman"/>
          <w:color w:val="000000"/>
          <w:sz w:val="28"/>
          <w:szCs w:val="28"/>
        </w:rPr>
        <w:t>Масложиркомбинат</w:t>
      </w:r>
      <w:proofErr w:type="spellEnd"/>
      <w:r w:rsidRPr="00E546A1">
        <w:rPr>
          <w:rFonts w:ascii="Times New Roman" w:hAnsi="Times New Roman"/>
          <w:color w:val="000000"/>
          <w:sz w:val="28"/>
          <w:szCs w:val="28"/>
        </w:rPr>
        <w:t xml:space="preserve"> ГП «</w:t>
      </w:r>
      <w:proofErr w:type="spellStart"/>
      <w:r w:rsidRPr="00E546A1">
        <w:rPr>
          <w:rFonts w:ascii="Times New Roman" w:hAnsi="Times New Roman"/>
          <w:color w:val="000000"/>
          <w:sz w:val="28"/>
          <w:szCs w:val="28"/>
        </w:rPr>
        <w:t>Янта</w:t>
      </w:r>
      <w:proofErr w:type="spellEnd"/>
      <w:r w:rsidRPr="00E546A1">
        <w:rPr>
          <w:rFonts w:ascii="Times New Roman" w:hAnsi="Times New Roman"/>
          <w:color w:val="000000"/>
          <w:sz w:val="28"/>
          <w:szCs w:val="28"/>
        </w:rPr>
        <w:t xml:space="preserve">», Пивной завод </w:t>
      </w:r>
      <w:proofErr w:type="spellStart"/>
      <w:r w:rsidRPr="00E546A1">
        <w:rPr>
          <w:rFonts w:ascii="Times New Roman" w:hAnsi="Times New Roman"/>
          <w:color w:val="000000"/>
          <w:sz w:val="28"/>
          <w:szCs w:val="28"/>
        </w:rPr>
        <w:t>Хейникен</w:t>
      </w:r>
      <w:proofErr w:type="spellEnd"/>
      <w:r w:rsidRPr="00E546A1">
        <w:rPr>
          <w:rFonts w:ascii="Times New Roman" w:hAnsi="Times New Roman"/>
          <w:color w:val="000000"/>
          <w:sz w:val="28"/>
          <w:szCs w:val="28"/>
        </w:rPr>
        <w:t xml:space="preserve">). Территориально близко действует ФКУ ИК-6 УФСИН России по Иркутской области. </w:t>
      </w:r>
      <w:r w:rsidRPr="00E546A1">
        <w:rPr>
          <w:rFonts w:ascii="Times New Roman" w:hAnsi="Times New Roman"/>
          <w:sz w:val="28"/>
          <w:szCs w:val="28"/>
        </w:rPr>
        <w:t xml:space="preserve">В связи с большой численностью контингента процесс обучения на всех этапах организован в две смены, что вызывает ряд трудностей при реализации программы воспитания. </w:t>
      </w:r>
    </w:p>
    <w:p w14:paraId="7676F53E" w14:textId="77777777" w:rsidR="00063036" w:rsidRPr="00E546A1" w:rsidRDefault="00063036" w:rsidP="00C11C7B">
      <w:pPr>
        <w:tabs>
          <w:tab w:val="left" w:pos="709"/>
        </w:tabs>
        <w:spacing w:after="0" w:line="360" w:lineRule="auto"/>
        <w:ind w:left="142" w:firstLine="709"/>
        <w:contextualSpacing/>
        <w:jc w:val="both"/>
        <w:rPr>
          <w:rFonts w:ascii="Times New Roman" w:eastAsia="Times New Roman" w:hAnsi="Times New Roman"/>
          <w:color w:val="000000"/>
          <w:sz w:val="28"/>
          <w:szCs w:val="28"/>
          <w:lang w:eastAsia="ru-RU"/>
        </w:rPr>
      </w:pPr>
      <w:r w:rsidRPr="00E546A1">
        <w:rPr>
          <w:rFonts w:ascii="Times New Roman" w:eastAsia="Times New Roman" w:hAnsi="Times New Roman"/>
          <w:color w:val="000000"/>
          <w:sz w:val="28"/>
          <w:szCs w:val="28"/>
          <w:lang w:eastAsia="ru-RU"/>
        </w:rPr>
        <w:t>В МБОУ СОШ№5 процесс воспитания осуществляется всеми субъектами образовательных отношений, который строится на межведомственном взаимодействии педагогов, педагогов дополнительного образования, социально-психологической службы, службы медиации и родителей.</w:t>
      </w:r>
    </w:p>
    <w:p w14:paraId="4CAB4A4D" w14:textId="77777777" w:rsidR="00063036" w:rsidRPr="00E546A1" w:rsidRDefault="00063036" w:rsidP="00C11C7B">
      <w:pPr>
        <w:tabs>
          <w:tab w:val="left" w:pos="709"/>
        </w:tabs>
        <w:spacing w:after="0" w:line="360" w:lineRule="auto"/>
        <w:ind w:left="142" w:firstLine="709"/>
        <w:contextualSpacing/>
        <w:jc w:val="both"/>
        <w:rPr>
          <w:rFonts w:ascii="Times New Roman" w:eastAsia="Times New Roman" w:hAnsi="Times New Roman"/>
          <w:color w:val="000000"/>
          <w:sz w:val="28"/>
          <w:szCs w:val="28"/>
          <w:lang w:eastAsia="ru-RU"/>
        </w:rPr>
      </w:pPr>
      <w:r w:rsidRPr="00E546A1">
        <w:rPr>
          <w:rFonts w:ascii="Times New Roman" w:eastAsia="Times New Roman" w:hAnsi="Times New Roman"/>
          <w:color w:val="000000"/>
          <w:sz w:val="28"/>
          <w:szCs w:val="28"/>
          <w:lang w:eastAsia="ru-RU"/>
        </w:rPr>
        <w:t>В МБОУ г. Иркутска СОШ №5 спектр взаимодействия субъектов воспитательной работы достаточно широк так как, контингент обучающихся разнообразен. В образовательной организации обучаются: дети, проживающие в полной семье, многодетной, дети из социально-незащищенных категорий к которым относятся семьи, где дети или родители инвалиды, имеющие статус ОВЗ, неполные семьи, опекаемые и др. Таким образом, воспитательная работа строится с учетом индивидуальных особенностей детей.</w:t>
      </w:r>
    </w:p>
    <w:p w14:paraId="624E52B3" w14:textId="77777777" w:rsidR="00063036" w:rsidRPr="00E546A1" w:rsidRDefault="00063036" w:rsidP="00C11C7B">
      <w:pPr>
        <w:tabs>
          <w:tab w:val="left" w:pos="709"/>
        </w:tabs>
        <w:spacing w:after="0" w:line="360" w:lineRule="auto"/>
        <w:ind w:left="142" w:firstLine="709"/>
        <w:contextualSpacing/>
        <w:jc w:val="both"/>
        <w:rPr>
          <w:rFonts w:ascii="Times New Roman" w:eastAsia="Times New Roman" w:hAnsi="Times New Roman"/>
          <w:color w:val="000000"/>
          <w:sz w:val="28"/>
          <w:szCs w:val="28"/>
          <w:lang w:eastAsia="ru-RU"/>
        </w:rPr>
      </w:pPr>
      <w:r w:rsidRPr="00E546A1">
        <w:rPr>
          <w:rFonts w:ascii="Times New Roman" w:hAnsi="Times New Roman"/>
          <w:color w:val="000000"/>
          <w:sz w:val="28"/>
          <w:szCs w:val="28"/>
        </w:rPr>
        <w:t xml:space="preserve">В образовательной организации процесс воспитания осуществляется всеми субъектами образовательных отношений, которое строится на межведомственном взаимодействии педагогов, педагогов дополнительного </w:t>
      </w:r>
      <w:r w:rsidRPr="00E546A1">
        <w:rPr>
          <w:rFonts w:ascii="Times New Roman" w:hAnsi="Times New Roman"/>
          <w:color w:val="000000"/>
          <w:sz w:val="28"/>
          <w:szCs w:val="28"/>
        </w:rPr>
        <w:lastRenderedPageBreak/>
        <w:t>образования, социально-психологической службы, службы медиации и родителей.</w:t>
      </w:r>
    </w:p>
    <w:p w14:paraId="71C777FD"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 xml:space="preserve">Школа взаимодействует с учреждениями дополнительного образования и культуры (библиотеки Свердловского района, ТЮЗ, Иркутская государственная филармония, современный театр «Пилигрим»,  МБУДО </w:t>
      </w:r>
      <w:proofErr w:type="spellStart"/>
      <w:r w:rsidRPr="00E546A1">
        <w:rPr>
          <w:rFonts w:ascii="Times New Roman" w:hAnsi="Times New Roman"/>
          <w:sz w:val="28"/>
          <w:szCs w:val="28"/>
        </w:rPr>
        <w:t>гИркутска</w:t>
      </w:r>
      <w:proofErr w:type="spellEnd"/>
      <w:r w:rsidRPr="00E546A1">
        <w:rPr>
          <w:rFonts w:ascii="Times New Roman" w:hAnsi="Times New Roman"/>
          <w:sz w:val="28"/>
          <w:szCs w:val="28"/>
        </w:rPr>
        <w:t xml:space="preserve"> ДДТ№1, МБУДО </w:t>
      </w:r>
      <w:proofErr w:type="spellStart"/>
      <w:r w:rsidRPr="00E546A1">
        <w:rPr>
          <w:rFonts w:ascii="Times New Roman" w:hAnsi="Times New Roman"/>
          <w:sz w:val="28"/>
          <w:szCs w:val="28"/>
        </w:rPr>
        <w:t>гИркутска</w:t>
      </w:r>
      <w:proofErr w:type="spellEnd"/>
      <w:r w:rsidRPr="00E546A1">
        <w:rPr>
          <w:rFonts w:ascii="Times New Roman" w:hAnsi="Times New Roman"/>
          <w:sz w:val="28"/>
          <w:szCs w:val="28"/>
        </w:rPr>
        <w:t xml:space="preserve"> ДДТ №2, МАОУ ДО </w:t>
      </w:r>
      <w:proofErr w:type="spellStart"/>
      <w:r w:rsidRPr="00E546A1">
        <w:rPr>
          <w:rFonts w:ascii="Times New Roman" w:hAnsi="Times New Roman"/>
          <w:sz w:val="28"/>
          <w:szCs w:val="28"/>
        </w:rPr>
        <w:t>гИркутска</w:t>
      </w:r>
      <w:proofErr w:type="spellEnd"/>
      <w:r w:rsidRPr="00E546A1">
        <w:rPr>
          <w:rFonts w:ascii="Times New Roman" w:hAnsi="Times New Roman"/>
          <w:sz w:val="28"/>
          <w:szCs w:val="28"/>
        </w:rPr>
        <w:t xml:space="preserve"> ДДЮТ «Юность»). На базе школы для подростков ежегодно проводит свои лекционные занятия Центр профилактики и гигиены. У школы налажено взаимодействие с ФГБОУ ВО ИРНИТУ, на базе которого проводятся занятия для выпускников. Психолого-педагогическая служба строит свою работу при поддержке особо значимых организаций:</w:t>
      </w:r>
    </w:p>
    <w:p w14:paraId="0C531262"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1. Областное государственное казенное учреждение " Молодежный кадровый центр" (ОГКУ "МКЦ"). Проведения занятий по профориентации на параллели 9-х классов</w:t>
      </w:r>
    </w:p>
    <w:p w14:paraId="69F4FB9C"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2. Общественная организация Иркутской области "Противодействие социально-негативным явлениям";</w:t>
      </w:r>
    </w:p>
    <w:p w14:paraId="766590D8"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3. Некоммерческая организация-фонд Иркутской области "Национальные образовательные программы" (тоже самое - имеются справки о проведенных занятиях в нашей ОО).</w:t>
      </w:r>
    </w:p>
    <w:p w14:paraId="3172B45E"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На протяжении многих лет особое внимание уделяется военно-патриотическому воспитанию. Большая работа проводится совместно с Районным отделением ДОСААФ России, районным военным комиссариатом. Благодаря такому тесному сотрудничеству в нашей школе открыт кабинет по основам безопасности жизнедеятельности, на базе которого создаётся материально–техническая база для подготовки и проведения военно-патриотических мероприятий и военных сборов.</w:t>
      </w:r>
    </w:p>
    <w:p w14:paraId="187E4468"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 xml:space="preserve">Ученический коллектив школы включает в себя разнонаправленных личностей,: спортсмены, художники, преуспевающие в учебе, </w:t>
      </w:r>
      <w:proofErr w:type="spellStart"/>
      <w:r w:rsidRPr="00E546A1">
        <w:rPr>
          <w:rFonts w:ascii="Times New Roman" w:hAnsi="Times New Roman"/>
          <w:sz w:val="28"/>
          <w:szCs w:val="28"/>
        </w:rPr>
        <w:t>участникинаучно</w:t>
      </w:r>
      <w:proofErr w:type="spellEnd"/>
      <w:r w:rsidRPr="00E546A1">
        <w:rPr>
          <w:rFonts w:ascii="Times New Roman" w:hAnsi="Times New Roman"/>
          <w:sz w:val="28"/>
          <w:szCs w:val="28"/>
        </w:rPr>
        <w:t xml:space="preserve">-практических конференций, члены танцевальных коллективов и вокальных студий Опыт нашей работы показывает, что </w:t>
      </w:r>
      <w:r w:rsidRPr="00E546A1">
        <w:rPr>
          <w:rFonts w:ascii="Times New Roman" w:hAnsi="Times New Roman"/>
          <w:sz w:val="28"/>
          <w:szCs w:val="28"/>
        </w:rPr>
        <w:lastRenderedPageBreak/>
        <w:t>отмеченные достижения в одной области способствуют комфортному существованию этого ученика в школьной среде, побуждают его к развитию в остальных направлениях образовательного процесса. Поэтому, мы постоянно используем такие формы деятельности, где любой ученик школы мог проявить себя с лучшей стороны. Эта сторона нашей работы включает в себя проектирование новых ситуаций достижения, и разработку возможных сфер проявления личности школьника в образовательной среде школы.  Основная воспитательная работа реализуется через взаимодействие классного руководителя со своим классным коллективом. Особенностью нашей школы является сохранение института классного руководства на всех этапах обучения.</w:t>
      </w:r>
    </w:p>
    <w:p w14:paraId="3F12FD7B"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Основными направлениями работы педагогов дополнительного образования являются развитие у обучающихся мотивации к познанию и творчеству; интеллектуальное  духовное развитие личности ребенка; приобщение учащихся к общечеловеческим ценностям; создание условий для социального, культурного и профессионального самоопределения. формирование  и закрепление  традиций  школы.</w:t>
      </w:r>
    </w:p>
    <w:p w14:paraId="56933E42" w14:textId="77777777" w:rsidR="00063036" w:rsidRPr="00E546A1" w:rsidRDefault="00063036" w:rsidP="00C11C7B">
      <w:pPr>
        <w:widowControl w:val="0"/>
        <w:tabs>
          <w:tab w:val="left" w:pos="709"/>
        </w:tabs>
        <w:autoSpaceDE w:val="0"/>
        <w:autoSpaceDN w:val="0"/>
        <w:spacing w:after="0" w:line="360" w:lineRule="auto"/>
        <w:ind w:left="142" w:firstLine="709"/>
        <w:contextualSpacing/>
        <w:jc w:val="center"/>
        <w:rPr>
          <w:rFonts w:ascii="Times New Roman" w:eastAsia="Times New Roman" w:hAnsi="Times New Roman"/>
          <w:b/>
          <w:bCs/>
          <w:iCs/>
          <w:w w:val="0"/>
          <w:kern w:val="2"/>
          <w:sz w:val="28"/>
          <w:szCs w:val="28"/>
          <w:lang w:eastAsia="ko-KR"/>
        </w:rPr>
      </w:pPr>
      <w:r w:rsidRPr="00E546A1">
        <w:rPr>
          <w:rFonts w:ascii="Times New Roman" w:eastAsia="Times New Roman" w:hAnsi="Times New Roman"/>
          <w:b/>
          <w:bCs/>
          <w:iCs/>
          <w:w w:val="0"/>
          <w:kern w:val="2"/>
          <w:sz w:val="28"/>
          <w:szCs w:val="28"/>
          <w:lang w:eastAsia="ko-KR"/>
        </w:rPr>
        <w:t>Процесс воспитания в МБОУ г. Иркутска СОШ №5 формируется из следующих модулей:</w:t>
      </w:r>
    </w:p>
    <w:p w14:paraId="69C85D5D" w14:textId="77777777" w:rsidR="00063036" w:rsidRPr="00E546A1" w:rsidRDefault="00063036" w:rsidP="00C11C7B">
      <w:pPr>
        <w:widowControl w:val="0"/>
        <w:numPr>
          <w:ilvl w:val="0"/>
          <w:numId w:val="1"/>
        </w:numPr>
        <w:tabs>
          <w:tab w:val="left" w:pos="709"/>
        </w:tabs>
        <w:autoSpaceDE w:val="0"/>
        <w:autoSpaceDN w:val="0"/>
        <w:spacing w:after="0" w:line="360" w:lineRule="auto"/>
        <w:ind w:left="142" w:firstLine="709"/>
        <w:jc w:val="both"/>
        <w:rPr>
          <w:rFonts w:ascii="Times New Roman" w:eastAsia="Times New Roman" w:hAnsi="Times New Roman"/>
          <w:i/>
          <w:iCs/>
          <w:w w:val="0"/>
          <w:kern w:val="2"/>
          <w:sz w:val="28"/>
          <w:szCs w:val="28"/>
          <w:lang w:eastAsia="ko-KR"/>
        </w:rPr>
      </w:pPr>
      <w:r w:rsidRPr="00E546A1">
        <w:rPr>
          <w:rFonts w:ascii="Times New Roman" w:hAnsi="Times New Roman"/>
          <w:i/>
          <w:iCs/>
          <w:color w:val="000000"/>
          <w:sz w:val="28"/>
          <w:szCs w:val="28"/>
        </w:rPr>
        <w:t>Уклад школьной жизни как условие реализации ФГОС.</w:t>
      </w:r>
    </w:p>
    <w:p w14:paraId="46B2AE7F"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За последние годы в школе сформировался ряд традиционных мероприятий, которые способствуют развитию, как классного коллектива, так и личности обучающегося.</w:t>
      </w:r>
    </w:p>
    <w:p w14:paraId="4FDD25B0" w14:textId="77777777" w:rsidR="00063036" w:rsidRPr="00E546A1" w:rsidRDefault="00063036" w:rsidP="00C11C7B">
      <w:pPr>
        <w:numPr>
          <w:ilvl w:val="0"/>
          <w:numId w:val="1"/>
        </w:numPr>
        <w:tabs>
          <w:tab w:val="left" w:pos="709"/>
        </w:tabs>
        <w:spacing w:after="0" w:line="360" w:lineRule="auto"/>
        <w:ind w:left="142" w:firstLine="709"/>
        <w:contextualSpacing/>
        <w:jc w:val="both"/>
        <w:rPr>
          <w:i/>
          <w:iCs/>
          <w:color w:val="000000"/>
          <w:sz w:val="28"/>
          <w:szCs w:val="28"/>
        </w:rPr>
      </w:pPr>
      <w:r w:rsidRPr="00E546A1">
        <w:rPr>
          <w:i/>
          <w:iCs/>
          <w:color w:val="000000"/>
          <w:sz w:val="28"/>
          <w:szCs w:val="28"/>
        </w:rPr>
        <w:t>Реализация воспитательного компонента ФГОС через внеурочную деятельность</w:t>
      </w:r>
    </w:p>
    <w:p w14:paraId="71FBABD3" w14:textId="77777777" w:rsidR="00063036" w:rsidRPr="00E546A1" w:rsidRDefault="00063036" w:rsidP="00C11C7B">
      <w:pPr>
        <w:tabs>
          <w:tab w:val="left" w:pos="709"/>
        </w:tabs>
        <w:spacing w:after="0" w:line="360" w:lineRule="auto"/>
        <w:ind w:left="142" w:firstLine="709"/>
        <w:contextualSpacing/>
        <w:jc w:val="both"/>
        <w:rPr>
          <w:color w:val="000000"/>
          <w:sz w:val="28"/>
          <w:szCs w:val="28"/>
        </w:rPr>
      </w:pPr>
      <w:r w:rsidRPr="00E546A1">
        <w:rPr>
          <w:color w:val="000000"/>
          <w:sz w:val="28"/>
          <w:szCs w:val="28"/>
        </w:rPr>
        <w:t>Внеурочная деятельность ОО организована с учетом способностей и возможностей обучающихся, направлена на формирование личности, способной к профессиональному самоопределению и саморазвитию.</w:t>
      </w:r>
    </w:p>
    <w:p w14:paraId="5EFBA427" w14:textId="77777777" w:rsidR="00063036" w:rsidRPr="00E546A1" w:rsidRDefault="00063036" w:rsidP="00C11C7B">
      <w:pPr>
        <w:numPr>
          <w:ilvl w:val="0"/>
          <w:numId w:val="1"/>
        </w:numPr>
        <w:tabs>
          <w:tab w:val="left" w:pos="709"/>
        </w:tabs>
        <w:spacing w:after="0" w:line="360" w:lineRule="auto"/>
        <w:ind w:left="142" w:firstLine="709"/>
        <w:contextualSpacing/>
        <w:jc w:val="both"/>
        <w:rPr>
          <w:i/>
          <w:iCs/>
          <w:color w:val="000000"/>
          <w:sz w:val="28"/>
          <w:szCs w:val="28"/>
        </w:rPr>
      </w:pPr>
      <w:r w:rsidRPr="00E546A1">
        <w:rPr>
          <w:i/>
          <w:iCs/>
          <w:color w:val="000000"/>
          <w:sz w:val="28"/>
          <w:szCs w:val="28"/>
        </w:rPr>
        <w:t>Работа с семьей: обновление содержания деятельности.</w:t>
      </w:r>
    </w:p>
    <w:p w14:paraId="76D55896" w14:textId="77777777" w:rsidR="00063036" w:rsidRPr="00E546A1" w:rsidRDefault="00063036" w:rsidP="00C11C7B">
      <w:pPr>
        <w:tabs>
          <w:tab w:val="left" w:pos="709"/>
        </w:tabs>
        <w:spacing w:after="0" w:line="360" w:lineRule="auto"/>
        <w:ind w:left="142" w:firstLine="709"/>
        <w:contextualSpacing/>
        <w:jc w:val="both"/>
        <w:rPr>
          <w:color w:val="000000"/>
          <w:sz w:val="28"/>
          <w:szCs w:val="28"/>
        </w:rPr>
      </w:pPr>
      <w:r w:rsidRPr="00E546A1">
        <w:rPr>
          <w:color w:val="000000"/>
          <w:sz w:val="28"/>
          <w:szCs w:val="28"/>
        </w:rPr>
        <w:lastRenderedPageBreak/>
        <w:t>Формирование личности зарождается в семье. Плодотворное взаимодействие семьи и школы создаст благоприятную среду для формирования успешной личности через саморазвития и самообразования.</w:t>
      </w:r>
    </w:p>
    <w:p w14:paraId="71B46C53" w14:textId="77777777" w:rsidR="00063036" w:rsidRPr="00E546A1" w:rsidRDefault="00063036" w:rsidP="00C11C7B">
      <w:pPr>
        <w:numPr>
          <w:ilvl w:val="0"/>
          <w:numId w:val="1"/>
        </w:numPr>
        <w:tabs>
          <w:tab w:val="left" w:pos="709"/>
        </w:tabs>
        <w:spacing w:after="0" w:line="360" w:lineRule="auto"/>
        <w:ind w:left="142" w:firstLine="709"/>
        <w:contextualSpacing/>
        <w:jc w:val="both"/>
        <w:rPr>
          <w:i/>
          <w:iCs/>
          <w:color w:val="000000"/>
          <w:sz w:val="28"/>
          <w:szCs w:val="28"/>
        </w:rPr>
      </w:pPr>
      <w:r w:rsidRPr="00E546A1">
        <w:rPr>
          <w:i/>
          <w:iCs/>
          <w:color w:val="000000"/>
          <w:sz w:val="28"/>
          <w:szCs w:val="28"/>
        </w:rPr>
        <w:t>Управление, содержание и технологии воспитания в образовательной организации в условиях реализации ФГОС</w:t>
      </w:r>
    </w:p>
    <w:p w14:paraId="31AC937B" w14:textId="77777777" w:rsidR="00063036" w:rsidRPr="00E546A1" w:rsidRDefault="00063036" w:rsidP="00C11C7B">
      <w:pPr>
        <w:tabs>
          <w:tab w:val="left" w:pos="709"/>
        </w:tabs>
        <w:spacing w:after="0" w:line="360" w:lineRule="auto"/>
        <w:ind w:left="142" w:firstLine="709"/>
        <w:contextualSpacing/>
        <w:jc w:val="both"/>
        <w:rPr>
          <w:sz w:val="28"/>
          <w:szCs w:val="28"/>
        </w:rPr>
      </w:pPr>
      <w:r w:rsidRPr="00E546A1">
        <w:rPr>
          <w:sz w:val="28"/>
          <w:szCs w:val="28"/>
        </w:rPr>
        <w:t xml:space="preserve">Технология активного коллективного обучения педагогов, учащихся и их родителей новым образовательным технологиям. Технология коллективной работы региональных школ, направленная на развитие и распространение полученного опыта. </w:t>
      </w:r>
    </w:p>
    <w:p w14:paraId="44A29BBE" w14:textId="77777777" w:rsidR="00063036" w:rsidRPr="00E546A1" w:rsidRDefault="00063036" w:rsidP="00C11C7B">
      <w:pPr>
        <w:numPr>
          <w:ilvl w:val="0"/>
          <w:numId w:val="1"/>
        </w:numPr>
        <w:tabs>
          <w:tab w:val="left" w:pos="709"/>
        </w:tabs>
        <w:spacing w:after="0" w:line="360" w:lineRule="auto"/>
        <w:ind w:left="142" w:firstLine="709"/>
        <w:contextualSpacing/>
        <w:jc w:val="both"/>
        <w:rPr>
          <w:i/>
          <w:iCs/>
          <w:color w:val="000000"/>
          <w:sz w:val="28"/>
          <w:szCs w:val="28"/>
        </w:rPr>
      </w:pPr>
      <w:r w:rsidRPr="00E546A1">
        <w:rPr>
          <w:i/>
          <w:iCs/>
          <w:color w:val="000000"/>
          <w:sz w:val="28"/>
          <w:szCs w:val="28"/>
        </w:rPr>
        <w:t>Актуальные вопросы организации и сопровождения ученического самоуправления в образовательной организации.</w:t>
      </w:r>
    </w:p>
    <w:p w14:paraId="2D3D9B7F"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 xml:space="preserve">Разработана система органов школьного самоуправления, работа которого осуществляется через сектора: </w:t>
      </w:r>
    </w:p>
    <w:p w14:paraId="2F8317F3" w14:textId="77777777" w:rsidR="00063036" w:rsidRPr="00E546A1" w:rsidRDefault="00063036" w:rsidP="00C11C7B">
      <w:pPr>
        <w:numPr>
          <w:ilvl w:val="0"/>
          <w:numId w:val="2"/>
        </w:numPr>
        <w:tabs>
          <w:tab w:val="left" w:pos="709"/>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военно-патриотический;</w:t>
      </w:r>
    </w:p>
    <w:p w14:paraId="533AA3B0" w14:textId="77777777" w:rsidR="00063036" w:rsidRPr="00E546A1" w:rsidRDefault="00063036" w:rsidP="00C11C7B">
      <w:pPr>
        <w:numPr>
          <w:ilvl w:val="0"/>
          <w:numId w:val="2"/>
        </w:numPr>
        <w:tabs>
          <w:tab w:val="left" w:pos="709"/>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гражданской активности;</w:t>
      </w:r>
    </w:p>
    <w:p w14:paraId="0BA66BAF" w14:textId="77777777" w:rsidR="00063036" w:rsidRPr="00E546A1" w:rsidRDefault="00063036" w:rsidP="00C11C7B">
      <w:pPr>
        <w:numPr>
          <w:ilvl w:val="0"/>
          <w:numId w:val="2"/>
        </w:numPr>
        <w:tabs>
          <w:tab w:val="left" w:pos="709"/>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личностного развития;</w:t>
      </w:r>
    </w:p>
    <w:p w14:paraId="0A7DDCC3" w14:textId="77777777" w:rsidR="00063036" w:rsidRPr="00E546A1" w:rsidRDefault="00063036" w:rsidP="00C11C7B">
      <w:pPr>
        <w:numPr>
          <w:ilvl w:val="0"/>
          <w:numId w:val="2"/>
        </w:numPr>
        <w:tabs>
          <w:tab w:val="left" w:pos="709"/>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информационно-медийный.</w:t>
      </w:r>
    </w:p>
    <w:p w14:paraId="198AE38F" w14:textId="77777777" w:rsidR="00063036" w:rsidRPr="00E546A1" w:rsidRDefault="00063036" w:rsidP="00C11C7B">
      <w:pPr>
        <w:tabs>
          <w:tab w:val="left" w:pos="709"/>
        </w:tabs>
        <w:spacing w:after="0" w:line="360" w:lineRule="auto"/>
        <w:ind w:left="142" w:firstLine="709"/>
        <w:contextualSpacing/>
        <w:jc w:val="both"/>
        <w:rPr>
          <w:rFonts w:ascii="Times New Roman" w:hAnsi="Times New Roman"/>
          <w:sz w:val="28"/>
          <w:szCs w:val="28"/>
        </w:rPr>
      </w:pPr>
      <w:r w:rsidRPr="00E546A1">
        <w:rPr>
          <w:rFonts w:ascii="Times New Roman" w:hAnsi="Times New Roman"/>
          <w:sz w:val="28"/>
          <w:szCs w:val="28"/>
        </w:rPr>
        <w:t xml:space="preserve">Координирует работу школьного самоуправления президент школы. </w:t>
      </w:r>
    </w:p>
    <w:p w14:paraId="004899B4" w14:textId="77777777" w:rsidR="00063036" w:rsidRPr="00E546A1" w:rsidRDefault="00063036" w:rsidP="00C11C7B">
      <w:pPr>
        <w:widowControl w:val="0"/>
        <w:numPr>
          <w:ilvl w:val="0"/>
          <w:numId w:val="1"/>
        </w:numPr>
        <w:tabs>
          <w:tab w:val="left" w:pos="709"/>
        </w:tabs>
        <w:autoSpaceDE w:val="0"/>
        <w:autoSpaceDN w:val="0"/>
        <w:spacing w:after="0" w:line="360" w:lineRule="auto"/>
        <w:ind w:left="142" w:firstLine="709"/>
        <w:jc w:val="both"/>
        <w:rPr>
          <w:rFonts w:ascii="Times New Roman" w:eastAsia="Times New Roman" w:hAnsi="Times New Roman"/>
          <w:kern w:val="2"/>
          <w:sz w:val="28"/>
          <w:szCs w:val="28"/>
          <w:lang w:eastAsia="ru-RU"/>
        </w:rPr>
      </w:pPr>
      <w:r w:rsidRPr="00E546A1">
        <w:rPr>
          <w:rFonts w:ascii="Times New Roman" w:eastAsia="Times New Roman" w:hAnsi="Times New Roman"/>
          <w:i/>
          <w:iCs/>
          <w:kern w:val="2"/>
          <w:sz w:val="28"/>
          <w:szCs w:val="28"/>
          <w:lang w:eastAsia="ru-RU"/>
        </w:rPr>
        <w:t>Институт классного руководства.</w:t>
      </w:r>
      <w:r w:rsidRPr="00E546A1">
        <w:rPr>
          <w:rFonts w:ascii="Times New Roman" w:eastAsia="Times New Roman" w:hAnsi="Times New Roman"/>
          <w:kern w:val="2"/>
          <w:sz w:val="28"/>
          <w:szCs w:val="28"/>
          <w:lang w:eastAsia="ru-RU"/>
        </w:rPr>
        <w:t xml:space="preserve"> </w:t>
      </w:r>
    </w:p>
    <w:p w14:paraId="7C3D3D11" w14:textId="77777777" w:rsidR="00063036" w:rsidRPr="00E546A1" w:rsidRDefault="00063036" w:rsidP="00C11C7B">
      <w:pPr>
        <w:widowControl w:val="0"/>
        <w:tabs>
          <w:tab w:val="left" w:pos="709"/>
        </w:tabs>
        <w:autoSpaceDE w:val="0"/>
        <w:autoSpaceDN w:val="0"/>
        <w:spacing w:after="0" w:line="360" w:lineRule="auto"/>
        <w:ind w:left="142" w:firstLine="709"/>
        <w:contextualSpacing/>
        <w:jc w:val="both"/>
        <w:rPr>
          <w:rFonts w:ascii="Times New Roman" w:eastAsia="Times New Roman" w:hAnsi="Times New Roman"/>
          <w:kern w:val="2"/>
          <w:sz w:val="28"/>
          <w:szCs w:val="28"/>
          <w:lang w:eastAsia="ru-RU"/>
        </w:rPr>
      </w:pPr>
      <w:r w:rsidRPr="00E546A1">
        <w:rPr>
          <w:rFonts w:ascii="Times New Roman" w:eastAsia="Times New Roman" w:hAnsi="Times New Roman"/>
          <w:kern w:val="2"/>
          <w:sz w:val="28"/>
          <w:szCs w:val="28"/>
          <w:lang w:eastAsia="ru-RU"/>
        </w:rPr>
        <w:t>Ключевой фигурой воспитания в школе является классный руководитель, реализующий по отношению к детям защитную, личностно   развивающую, организационную, посредническую (в разрешении конфликтов) функции.</w:t>
      </w:r>
    </w:p>
    <w:p w14:paraId="545CBB99" w14:textId="77777777" w:rsidR="00063036" w:rsidRPr="00E546A1" w:rsidRDefault="00063036" w:rsidP="00C11C7B">
      <w:pPr>
        <w:widowControl w:val="0"/>
        <w:numPr>
          <w:ilvl w:val="0"/>
          <w:numId w:val="1"/>
        </w:numPr>
        <w:tabs>
          <w:tab w:val="left" w:pos="709"/>
        </w:tabs>
        <w:autoSpaceDE w:val="0"/>
        <w:autoSpaceDN w:val="0"/>
        <w:spacing w:after="0" w:line="360" w:lineRule="auto"/>
        <w:ind w:left="142" w:firstLine="709"/>
        <w:jc w:val="both"/>
        <w:rPr>
          <w:rFonts w:ascii="Times New Roman" w:eastAsia="Times New Roman" w:hAnsi="Times New Roman"/>
          <w:kern w:val="2"/>
          <w:sz w:val="28"/>
          <w:szCs w:val="28"/>
          <w:lang w:eastAsia="ru-RU"/>
        </w:rPr>
      </w:pPr>
      <w:r w:rsidRPr="00E546A1">
        <w:rPr>
          <w:rFonts w:ascii="Times New Roman" w:eastAsia="Times New Roman" w:hAnsi="Times New Roman"/>
          <w:i/>
          <w:iCs/>
          <w:kern w:val="2"/>
          <w:sz w:val="28"/>
          <w:szCs w:val="28"/>
          <w:lang w:eastAsia="ru-RU"/>
        </w:rPr>
        <w:t>Социальное партнёрство.</w:t>
      </w:r>
      <w:r w:rsidRPr="00E546A1">
        <w:rPr>
          <w:rFonts w:ascii="Times New Roman" w:eastAsia="Times New Roman" w:hAnsi="Times New Roman"/>
          <w:kern w:val="2"/>
          <w:sz w:val="28"/>
          <w:szCs w:val="28"/>
          <w:lang w:eastAsia="ru-RU"/>
        </w:rPr>
        <w:t xml:space="preserve"> </w:t>
      </w:r>
    </w:p>
    <w:p w14:paraId="0495BF91" w14:textId="77777777" w:rsidR="00063036" w:rsidRPr="00E546A1" w:rsidRDefault="00063036" w:rsidP="00C11C7B">
      <w:pPr>
        <w:widowControl w:val="0"/>
        <w:tabs>
          <w:tab w:val="left" w:pos="709"/>
        </w:tabs>
        <w:autoSpaceDE w:val="0"/>
        <w:autoSpaceDN w:val="0"/>
        <w:spacing w:after="0" w:line="360" w:lineRule="auto"/>
        <w:ind w:left="142" w:firstLine="709"/>
        <w:contextualSpacing/>
        <w:jc w:val="both"/>
        <w:rPr>
          <w:rFonts w:ascii="Times New Roman" w:eastAsia="Times New Roman" w:hAnsi="Times New Roman"/>
          <w:kern w:val="2"/>
          <w:sz w:val="28"/>
          <w:szCs w:val="28"/>
          <w:lang w:eastAsia="ru-RU"/>
        </w:rPr>
      </w:pPr>
      <w:r w:rsidRPr="00E546A1">
        <w:rPr>
          <w:rFonts w:ascii="Times New Roman" w:eastAsia="Times New Roman" w:hAnsi="Times New Roman"/>
          <w:kern w:val="2"/>
          <w:sz w:val="28"/>
          <w:szCs w:val="28"/>
          <w:lang w:eastAsia="ru-RU"/>
        </w:rPr>
        <w:t>Взаимодействие ОО с организациями города, направленная на развитие и формирование проф. навыков и социализацию школьника.</w:t>
      </w:r>
    </w:p>
    <w:p w14:paraId="43848D5C" w14:textId="4E0BC478" w:rsidR="00C75BC5" w:rsidRPr="00E546A1" w:rsidRDefault="00C75BC5" w:rsidP="007A1A19">
      <w:pPr>
        <w:widowControl w:val="0"/>
        <w:numPr>
          <w:ilvl w:val="0"/>
          <w:numId w:val="13"/>
        </w:numPr>
        <w:tabs>
          <w:tab w:val="left" w:pos="709"/>
          <w:tab w:val="left" w:pos="4004"/>
        </w:tabs>
        <w:autoSpaceDE w:val="0"/>
        <w:autoSpaceDN w:val="0"/>
        <w:spacing w:after="0" w:line="360" w:lineRule="auto"/>
        <w:jc w:val="both"/>
        <w:rPr>
          <w:rFonts w:ascii="Times New Roman" w:hAnsi="Times New Roman"/>
          <w:b/>
          <w:sz w:val="28"/>
          <w:szCs w:val="28"/>
        </w:rPr>
      </w:pPr>
      <w:r w:rsidRPr="00E546A1">
        <w:rPr>
          <w:rFonts w:ascii="Times New Roman" w:hAnsi="Times New Roman"/>
          <w:b/>
          <w:sz w:val="28"/>
          <w:szCs w:val="28"/>
        </w:rPr>
        <w:t>ЦЕЛЬ И ЗАДАЧИ</w:t>
      </w:r>
      <w:r w:rsidR="00895327">
        <w:rPr>
          <w:rFonts w:ascii="Times New Roman" w:hAnsi="Times New Roman"/>
          <w:b/>
          <w:sz w:val="28"/>
          <w:szCs w:val="28"/>
        </w:rPr>
        <w:t xml:space="preserve"> </w:t>
      </w:r>
      <w:r w:rsidRPr="00E546A1">
        <w:rPr>
          <w:rFonts w:ascii="Times New Roman" w:hAnsi="Times New Roman"/>
          <w:b/>
          <w:sz w:val="28"/>
          <w:szCs w:val="28"/>
        </w:rPr>
        <w:t>ВОСПИТАНИЯ</w:t>
      </w:r>
    </w:p>
    <w:p w14:paraId="7A33073C" w14:textId="77777777" w:rsidR="00C75BC5" w:rsidRPr="00E546A1" w:rsidRDefault="00C75BC5" w:rsidP="00C11C7B">
      <w:pPr>
        <w:pStyle w:val="a3"/>
        <w:tabs>
          <w:tab w:val="left" w:pos="709"/>
        </w:tabs>
        <w:spacing w:line="360" w:lineRule="auto"/>
        <w:ind w:left="142" w:right="222" w:firstLine="709"/>
        <w:rPr>
          <w:sz w:val="28"/>
          <w:szCs w:val="28"/>
        </w:rPr>
      </w:pPr>
      <w:r w:rsidRPr="00E546A1">
        <w:rPr>
          <w:sz w:val="28"/>
          <w:szCs w:val="28"/>
        </w:rPr>
        <w:t xml:space="preserve">Современный национальный идеал личности, воспитанной в новой российской общеобразовательной школе, – это высоконравственный, </w:t>
      </w:r>
      <w:r w:rsidRPr="00E546A1">
        <w:rPr>
          <w:sz w:val="28"/>
          <w:szCs w:val="28"/>
        </w:rPr>
        <w:lastRenderedPageBreak/>
        <w:t>творческий, компетентный гражданин России, принимающий судьбу Отечества как свою личную, осознающей ответственность за настоящее и будущее своей страны, укорененный в духовных и культурных традициях российского народа.</w:t>
      </w:r>
    </w:p>
    <w:p w14:paraId="12A96FD4" w14:textId="26EC0669" w:rsidR="00C75BC5" w:rsidRPr="00E546A1" w:rsidRDefault="00C75BC5" w:rsidP="00C11C7B">
      <w:pPr>
        <w:pStyle w:val="2"/>
        <w:tabs>
          <w:tab w:val="left" w:pos="709"/>
        </w:tabs>
        <w:spacing w:line="360" w:lineRule="auto"/>
        <w:ind w:left="142" w:right="222" w:firstLine="709"/>
        <w:rPr>
          <w:sz w:val="28"/>
          <w:szCs w:val="28"/>
        </w:rPr>
      </w:pPr>
      <w:r w:rsidRPr="00E546A1">
        <w:rPr>
          <w:b w:val="0"/>
          <w:i w:val="0"/>
          <w:sz w:val="28"/>
          <w:szCs w:val="28"/>
        </w:rPr>
        <w:t xml:space="preserve">Исходя из этого, общей </w:t>
      </w:r>
      <w:r w:rsidRPr="00E546A1">
        <w:rPr>
          <w:sz w:val="28"/>
          <w:szCs w:val="28"/>
        </w:rPr>
        <w:t xml:space="preserve">целью воспитания </w:t>
      </w:r>
      <w:r w:rsidRPr="00E546A1">
        <w:rPr>
          <w:b w:val="0"/>
          <w:i w:val="0"/>
          <w:sz w:val="28"/>
          <w:szCs w:val="28"/>
        </w:rPr>
        <w:t xml:space="preserve">в </w:t>
      </w:r>
      <w:r w:rsidRPr="00E546A1">
        <w:rPr>
          <w:sz w:val="28"/>
          <w:szCs w:val="28"/>
        </w:rPr>
        <w:t>МБОУ</w:t>
      </w:r>
      <w:r w:rsidR="002A02E2" w:rsidRPr="00E546A1">
        <w:rPr>
          <w:sz w:val="28"/>
          <w:szCs w:val="28"/>
        </w:rPr>
        <w:t xml:space="preserve"> г. Иркутска</w:t>
      </w:r>
      <w:r w:rsidRPr="00E546A1">
        <w:rPr>
          <w:sz w:val="28"/>
          <w:szCs w:val="28"/>
        </w:rPr>
        <w:t xml:space="preserve"> СОШ №</w:t>
      </w:r>
      <w:r w:rsidR="002A02E2" w:rsidRPr="00E546A1">
        <w:rPr>
          <w:sz w:val="28"/>
          <w:szCs w:val="28"/>
        </w:rPr>
        <w:t xml:space="preserve">5 </w:t>
      </w:r>
      <w:r w:rsidRPr="00E546A1">
        <w:rPr>
          <w:sz w:val="28"/>
          <w:szCs w:val="28"/>
        </w:rPr>
        <w:t xml:space="preserve"> </w:t>
      </w:r>
      <w:r w:rsidRPr="00E546A1">
        <w:rPr>
          <w:b w:val="0"/>
          <w:i w:val="0"/>
          <w:sz w:val="28"/>
          <w:szCs w:val="28"/>
        </w:rPr>
        <w:t xml:space="preserve">является </w:t>
      </w:r>
      <w:r w:rsidRPr="00E546A1">
        <w:rPr>
          <w:sz w:val="28"/>
          <w:szCs w:val="28"/>
        </w:rPr>
        <w:t>формирование у обучающихся духовно-нравственных ценностей, способности к осуществлению ответственного выбора собственной индивидуальной образовательной траектории, способности к успешной социализации в обществе.</w:t>
      </w:r>
    </w:p>
    <w:p w14:paraId="0933C234" w14:textId="77777777" w:rsidR="00C75BC5" w:rsidRPr="00E546A1" w:rsidRDefault="00C75BC5" w:rsidP="00C11C7B">
      <w:pPr>
        <w:pStyle w:val="a3"/>
        <w:tabs>
          <w:tab w:val="left" w:pos="709"/>
        </w:tabs>
        <w:spacing w:line="360" w:lineRule="auto"/>
        <w:ind w:left="142" w:right="222" w:firstLine="709"/>
        <w:rPr>
          <w:sz w:val="28"/>
          <w:szCs w:val="28"/>
        </w:rPr>
      </w:pPr>
      <w:r w:rsidRPr="00E546A1">
        <w:rPr>
          <w:sz w:val="28"/>
          <w:szCs w:val="28"/>
        </w:rPr>
        <w:t>Данная цель ориентирует педагогов, в первую очередь, на обеспечение позитивной динамики развития личности ребенка, а не только на обеспечение соответствия его личности единому стандарту. Сотрудничество, партнерские отношения педагога и обучающегося, сочетание усилий педагога по развитию личности ребенка и усилий самого ребенка по своему саморазвитию - являются важным фактором успеха в достижении поставленной цели в связи с этим важно.</w:t>
      </w:r>
    </w:p>
    <w:p w14:paraId="21AE027C" w14:textId="77777777" w:rsidR="00C75BC5" w:rsidRPr="00E546A1" w:rsidRDefault="00C75BC5" w:rsidP="00C11C7B">
      <w:pPr>
        <w:pStyle w:val="a3"/>
        <w:tabs>
          <w:tab w:val="left" w:pos="709"/>
        </w:tabs>
        <w:spacing w:line="360" w:lineRule="auto"/>
        <w:ind w:left="142" w:right="224" w:firstLine="709"/>
        <w:rPr>
          <w:i/>
          <w:sz w:val="28"/>
          <w:szCs w:val="28"/>
        </w:rPr>
      </w:pPr>
      <w:r w:rsidRPr="00E546A1">
        <w:rPr>
          <w:sz w:val="28"/>
          <w:szCs w:val="28"/>
        </w:rPr>
        <w:t xml:space="preserve">Достижению поставленной цели воспитания обучающихся будет способствовать решение следующих основных </w:t>
      </w:r>
      <w:r w:rsidRPr="00E546A1">
        <w:rPr>
          <w:b/>
          <w:i/>
          <w:sz w:val="28"/>
          <w:szCs w:val="28"/>
        </w:rPr>
        <w:t>задач</w:t>
      </w:r>
      <w:r w:rsidRPr="00E546A1">
        <w:rPr>
          <w:i/>
          <w:sz w:val="28"/>
          <w:szCs w:val="28"/>
        </w:rPr>
        <w:t>:</w:t>
      </w:r>
    </w:p>
    <w:p w14:paraId="2BA20E5D" w14:textId="4E677663"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поддерживать традиции образовательной организации и инициативы по созданию новых в рамках уклада школьной жизни, реализовывать воспитательные возможности общешкольных ключевых дел,</w:t>
      </w:r>
    </w:p>
    <w:p w14:paraId="0ADBB188" w14:textId="2450840E" w:rsidR="00E546A1" w:rsidRPr="00E546A1" w:rsidRDefault="00E546A1" w:rsidP="007A1A19">
      <w:pPr>
        <w:widowControl w:val="0"/>
        <w:numPr>
          <w:ilvl w:val="0"/>
          <w:numId w:val="4"/>
        </w:numPr>
        <w:tabs>
          <w:tab w:val="left" w:pos="709"/>
          <w:tab w:val="left" w:pos="1054"/>
        </w:tabs>
        <w:autoSpaceDE w:val="0"/>
        <w:autoSpaceDN w:val="0"/>
        <w:spacing w:after="0" w:line="360" w:lineRule="auto"/>
        <w:ind w:left="142" w:right="222" w:firstLine="709"/>
        <w:jc w:val="both"/>
        <w:rPr>
          <w:rFonts w:ascii="Times New Roman" w:hAnsi="Times New Roman"/>
          <w:sz w:val="28"/>
          <w:szCs w:val="28"/>
        </w:rPr>
      </w:pPr>
      <w:r w:rsidRPr="00E546A1">
        <w:rPr>
          <w:rFonts w:ascii="Times New Roman" w:hAnsi="Times New Roman"/>
          <w:sz w:val="28"/>
          <w:szCs w:val="28"/>
        </w:rPr>
        <w:t>реализовывать потенциал классного руководства в воспитании обучающихся, поддерживать активное участие классных сообществ в жизни школы, укрепление коллективных ценностей школьного сообщества;</w:t>
      </w:r>
    </w:p>
    <w:p w14:paraId="72358928" w14:textId="7FB90CFB" w:rsidR="00E546A1" w:rsidRPr="00E546A1" w:rsidRDefault="00E546A1" w:rsidP="007A1A19">
      <w:pPr>
        <w:widowControl w:val="0"/>
        <w:numPr>
          <w:ilvl w:val="0"/>
          <w:numId w:val="4"/>
        </w:numPr>
        <w:tabs>
          <w:tab w:val="left" w:pos="709"/>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14:paraId="030DCBEC" w14:textId="004EB95B"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2" w:firstLine="709"/>
        <w:jc w:val="both"/>
        <w:rPr>
          <w:rFonts w:ascii="Times New Roman" w:hAnsi="Times New Roman"/>
          <w:sz w:val="28"/>
          <w:szCs w:val="28"/>
        </w:rPr>
      </w:pPr>
      <w:r w:rsidRPr="00E546A1">
        <w:rPr>
          <w:rFonts w:ascii="Times New Roman" w:hAnsi="Times New Roman"/>
          <w:sz w:val="28"/>
          <w:szCs w:val="28"/>
        </w:rPr>
        <w:lastRenderedPageBreak/>
        <w:t>реализовывать воспитательный потенциал и возможности школьного урока, поддерживать использование интерактивных форм занятий с обучающимися на уроках;</w:t>
      </w:r>
    </w:p>
    <w:p w14:paraId="4354D0CF" w14:textId="5918A68A"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инициировать и поддерживать ученическое самоуправление – как на уровне школы, так и на уровне классных сообществ; их коллективное планирование, организацию, проведение и анализ самостоятельно проведенных дел и мероприятий;</w:t>
      </w:r>
    </w:p>
    <w:p w14:paraId="27DB7842" w14:textId="5C57E77C" w:rsidR="00C75BC5" w:rsidRPr="00E546A1" w:rsidRDefault="00E546A1" w:rsidP="007A1A19">
      <w:pPr>
        <w:widowControl w:val="0"/>
        <w:numPr>
          <w:ilvl w:val="0"/>
          <w:numId w:val="4"/>
        </w:numPr>
        <w:tabs>
          <w:tab w:val="left" w:pos="709"/>
          <w:tab w:val="left" w:pos="1054"/>
        </w:tabs>
        <w:autoSpaceDE w:val="0"/>
        <w:autoSpaceDN w:val="0"/>
        <w:spacing w:after="0" w:line="360" w:lineRule="auto"/>
        <w:ind w:left="142" w:right="228" w:firstLine="709"/>
        <w:jc w:val="both"/>
        <w:rPr>
          <w:rFonts w:ascii="Times New Roman" w:hAnsi="Times New Roman"/>
          <w:sz w:val="28"/>
          <w:szCs w:val="28"/>
        </w:rPr>
      </w:pPr>
      <w:r w:rsidRPr="00E546A1">
        <w:rPr>
          <w:rFonts w:ascii="Times New Roman" w:hAnsi="Times New Roman"/>
          <w:sz w:val="28"/>
          <w:szCs w:val="28"/>
        </w:rPr>
        <w:t xml:space="preserve"> </w:t>
      </w:r>
      <w:r w:rsidR="00C75BC5" w:rsidRPr="00E546A1">
        <w:rPr>
          <w:rFonts w:ascii="Times New Roman" w:hAnsi="Times New Roman"/>
          <w:sz w:val="28"/>
          <w:szCs w:val="28"/>
        </w:rPr>
        <w:t>инициировать и поддерживать деятельность детских общественных организаций (РДШ);</w:t>
      </w:r>
    </w:p>
    <w:p w14:paraId="1CD65E10" w14:textId="1631C342" w:rsidR="00E546A1" w:rsidRPr="00E546A1" w:rsidRDefault="00E546A1" w:rsidP="007A1A19">
      <w:pPr>
        <w:widowControl w:val="0"/>
        <w:numPr>
          <w:ilvl w:val="0"/>
          <w:numId w:val="4"/>
        </w:numPr>
        <w:tabs>
          <w:tab w:val="left" w:pos="709"/>
          <w:tab w:val="left" w:pos="105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организовывать для школьников экскурсии, экспедиции, походы и реализовывать их воспитательный потенциал;</w:t>
      </w:r>
    </w:p>
    <w:p w14:paraId="1636A335" w14:textId="77777777" w:rsidR="00E546A1" w:rsidRPr="00E546A1" w:rsidRDefault="00C75BC5" w:rsidP="007A1A19">
      <w:pPr>
        <w:widowControl w:val="0"/>
        <w:numPr>
          <w:ilvl w:val="0"/>
          <w:numId w:val="4"/>
        </w:numPr>
        <w:tabs>
          <w:tab w:val="left" w:pos="709"/>
          <w:tab w:val="left" w:pos="105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организовывать профориентационную работу с обучающимися;</w:t>
      </w:r>
    </w:p>
    <w:p w14:paraId="1B7AD99B" w14:textId="67B7EE1C" w:rsidR="00E546A1" w:rsidRPr="00E546A1" w:rsidRDefault="00E546A1" w:rsidP="007A1A19">
      <w:pPr>
        <w:widowControl w:val="0"/>
        <w:numPr>
          <w:ilvl w:val="0"/>
          <w:numId w:val="4"/>
        </w:numPr>
        <w:tabs>
          <w:tab w:val="left" w:pos="709"/>
          <w:tab w:val="left" w:pos="105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 xml:space="preserve">организовать работу школьных бумажных и электронных медиа, реализовывать их воспитательный потенциал;   </w:t>
      </w:r>
    </w:p>
    <w:p w14:paraId="27DD850A" w14:textId="67B315CA" w:rsidR="00C75BC5" w:rsidRPr="00E546A1" w:rsidRDefault="00E546A1" w:rsidP="007A1A19">
      <w:pPr>
        <w:widowControl w:val="0"/>
        <w:numPr>
          <w:ilvl w:val="0"/>
          <w:numId w:val="4"/>
        </w:numPr>
        <w:tabs>
          <w:tab w:val="left" w:pos="709"/>
          <w:tab w:val="left" w:pos="1054"/>
        </w:tabs>
        <w:autoSpaceDE w:val="0"/>
        <w:autoSpaceDN w:val="0"/>
        <w:spacing w:after="0" w:line="360" w:lineRule="auto"/>
        <w:ind w:left="142" w:right="223" w:firstLine="709"/>
        <w:jc w:val="both"/>
        <w:rPr>
          <w:rFonts w:ascii="Times New Roman" w:hAnsi="Times New Roman"/>
          <w:sz w:val="28"/>
          <w:szCs w:val="28"/>
        </w:rPr>
      </w:pPr>
      <w:r w:rsidRPr="00E546A1">
        <w:rPr>
          <w:rFonts w:ascii="Times New Roman" w:hAnsi="Times New Roman"/>
          <w:sz w:val="28"/>
          <w:szCs w:val="28"/>
        </w:rPr>
        <w:t xml:space="preserve"> </w:t>
      </w:r>
      <w:r w:rsidR="00C75BC5" w:rsidRPr="00E546A1">
        <w:rPr>
          <w:rFonts w:ascii="Times New Roman" w:hAnsi="Times New Roman"/>
          <w:sz w:val="28"/>
          <w:szCs w:val="28"/>
        </w:rPr>
        <w:t>организовать работу с семьями обучающихся, их родителями или законными представителями, направленную на совместное решение проблем личностного развития обучающихся.</w:t>
      </w:r>
    </w:p>
    <w:p w14:paraId="78458F7F" w14:textId="77777777" w:rsidR="00C75BC5" w:rsidRPr="00E546A1" w:rsidRDefault="00C75BC5" w:rsidP="00C11C7B">
      <w:pPr>
        <w:pStyle w:val="a3"/>
        <w:tabs>
          <w:tab w:val="left" w:pos="709"/>
        </w:tabs>
        <w:spacing w:line="360" w:lineRule="auto"/>
        <w:ind w:left="142" w:right="222" w:firstLine="709"/>
        <w:rPr>
          <w:sz w:val="28"/>
          <w:szCs w:val="28"/>
        </w:rPr>
      </w:pPr>
      <w:r w:rsidRPr="00E546A1">
        <w:rPr>
          <w:sz w:val="28"/>
          <w:szCs w:val="28"/>
        </w:rPr>
        <w:t xml:space="preserve">Конкретизация общей цели воспитания применительно к возрастным особенностям школьников позволяет выделить в ней следующие </w:t>
      </w:r>
      <w:r w:rsidRPr="00E546A1">
        <w:rPr>
          <w:b/>
          <w:i/>
          <w:sz w:val="28"/>
          <w:szCs w:val="28"/>
        </w:rPr>
        <w:t>целевые приоритеты</w:t>
      </w:r>
      <w:r w:rsidRPr="00E546A1">
        <w:rPr>
          <w:sz w:val="28"/>
          <w:szCs w:val="28"/>
        </w:rPr>
        <w:t>, соответствующие трем уровням общего образования. Это то, чему предстоит уделять первостепенное, но не единственное внимание:</w:t>
      </w:r>
    </w:p>
    <w:p w14:paraId="1F9EE430" w14:textId="77777777" w:rsidR="00C75BC5" w:rsidRPr="00E546A1" w:rsidRDefault="00C75BC5" w:rsidP="007A1A19">
      <w:pPr>
        <w:widowControl w:val="0"/>
        <w:numPr>
          <w:ilvl w:val="0"/>
          <w:numId w:val="3"/>
        </w:numPr>
        <w:tabs>
          <w:tab w:val="left" w:pos="709"/>
          <w:tab w:val="left" w:pos="1714"/>
        </w:tabs>
        <w:autoSpaceDE w:val="0"/>
        <w:autoSpaceDN w:val="0"/>
        <w:spacing w:after="0" w:line="360" w:lineRule="auto"/>
        <w:ind w:left="142" w:right="224" w:firstLine="709"/>
        <w:jc w:val="both"/>
        <w:rPr>
          <w:rFonts w:ascii="Times New Roman" w:hAnsi="Times New Roman"/>
          <w:i/>
          <w:sz w:val="28"/>
          <w:szCs w:val="28"/>
        </w:rPr>
      </w:pPr>
      <w:r w:rsidRPr="00E546A1">
        <w:rPr>
          <w:rFonts w:ascii="Times New Roman" w:hAnsi="Times New Roman"/>
          <w:sz w:val="28"/>
          <w:szCs w:val="28"/>
        </w:rPr>
        <w:t>В воспитании детей младшего школьного возраста (</w:t>
      </w:r>
      <w:r w:rsidRPr="00E546A1">
        <w:rPr>
          <w:rFonts w:ascii="Times New Roman" w:hAnsi="Times New Roman"/>
          <w:b/>
          <w:i/>
          <w:sz w:val="28"/>
          <w:szCs w:val="28"/>
        </w:rPr>
        <w:t>уровень начального общего образования</w:t>
      </w:r>
      <w:r w:rsidRPr="00E546A1">
        <w:rPr>
          <w:rFonts w:ascii="Times New Roman" w:hAnsi="Times New Roman"/>
          <w:sz w:val="28"/>
          <w:szCs w:val="28"/>
        </w:rPr>
        <w:t xml:space="preserve">) таким целевым приоритетом является </w:t>
      </w:r>
      <w:r w:rsidRPr="00E546A1">
        <w:rPr>
          <w:rFonts w:ascii="Times New Roman" w:hAnsi="Times New Roman"/>
          <w:i/>
          <w:sz w:val="28"/>
          <w:szCs w:val="28"/>
        </w:rPr>
        <w:t>создание благоприятных условий для:</w:t>
      </w:r>
    </w:p>
    <w:p w14:paraId="2DA4D264"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3" w:firstLine="709"/>
        <w:jc w:val="both"/>
        <w:rPr>
          <w:rFonts w:ascii="Times New Roman" w:hAnsi="Times New Roman"/>
          <w:sz w:val="28"/>
          <w:szCs w:val="28"/>
        </w:rPr>
      </w:pPr>
      <w:r w:rsidRPr="00E546A1">
        <w:rPr>
          <w:rFonts w:ascii="Times New Roman" w:hAnsi="Times New Roman"/>
          <w:sz w:val="28"/>
          <w:szCs w:val="28"/>
        </w:rPr>
        <w:t>усвоения младшими школьниками социально значимых знаний – знаний основных</w:t>
      </w:r>
      <w:r w:rsidRPr="00E546A1">
        <w:rPr>
          <w:rFonts w:ascii="Times New Roman" w:hAnsi="Times New Roman"/>
          <w:color w:val="000009"/>
          <w:sz w:val="28"/>
          <w:szCs w:val="28"/>
        </w:rPr>
        <w:t xml:space="preserve"> норм и традиций того общества, в котором они живут,</w:t>
      </w:r>
    </w:p>
    <w:p w14:paraId="27280EB6"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 xml:space="preserve">самоутверждения их в своем новом социальном статусе - статусе школьника, то есть научиться соответствовать предъявляемым к носителям </w:t>
      </w:r>
      <w:r w:rsidRPr="00E546A1">
        <w:rPr>
          <w:rFonts w:ascii="Times New Roman" w:hAnsi="Times New Roman"/>
          <w:sz w:val="28"/>
          <w:szCs w:val="28"/>
        </w:rPr>
        <w:lastRenderedPageBreak/>
        <w:t>данного статуса нормам и принятым традициям поведения школьника</w:t>
      </w:r>
    </w:p>
    <w:p w14:paraId="46C9216D"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0" w:firstLine="709"/>
        <w:jc w:val="both"/>
        <w:rPr>
          <w:rFonts w:ascii="Times New Roman" w:hAnsi="Times New Roman"/>
          <w:sz w:val="28"/>
          <w:szCs w:val="28"/>
        </w:rPr>
      </w:pPr>
      <w:r w:rsidRPr="00E546A1">
        <w:rPr>
          <w:rFonts w:ascii="Times New Roman" w:hAnsi="Times New Roman"/>
          <w:sz w:val="28"/>
          <w:szCs w:val="28"/>
        </w:rPr>
        <w:t>развития умений и навыков социально значимых отношений школьников младших классов и накопления ими опыта осуществления социально значимых дел в дальнейшем.</w:t>
      </w:r>
    </w:p>
    <w:p w14:paraId="2D142D1D" w14:textId="77777777" w:rsidR="00C75BC5" w:rsidRPr="00E546A1" w:rsidRDefault="00C75BC5" w:rsidP="00C11C7B">
      <w:pPr>
        <w:pStyle w:val="a3"/>
        <w:tabs>
          <w:tab w:val="left" w:pos="709"/>
        </w:tabs>
        <w:spacing w:line="360" w:lineRule="auto"/>
        <w:ind w:left="142" w:right="223" w:firstLine="709"/>
        <w:rPr>
          <w:sz w:val="28"/>
          <w:szCs w:val="28"/>
        </w:rPr>
      </w:pPr>
    </w:p>
    <w:p w14:paraId="7A137531" w14:textId="77777777" w:rsidR="00C75BC5" w:rsidRPr="00E546A1" w:rsidRDefault="00C75BC5" w:rsidP="00C11C7B">
      <w:pPr>
        <w:pStyle w:val="a3"/>
        <w:tabs>
          <w:tab w:val="left" w:pos="709"/>
        </w:tabs>
        <w:spacing w:line="360" w:lineRule="auto"/>
        <w:ind w:left="142" w:right="223" w:firstLine="709"/>
        <w:rPr>
          <w:sz w:val="28"/>
          <w:szCs w:val="28"/>
        </w:rPr>
      </w:pPr>
      <w:r w:rsidRPr="00E546A1">
        <w:rPr>
          <w:sz w:val="28"/>
          <w:szCs w:val="28"/>
        </w:rPr>
        <w:t>К наиболее важным знаниям, умениям и навыкам для этого уровня, относятся следующие:</w:t>
      </w:r>
    </w:p>
    <w:p w14:paraId="5783D9D4"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ребенка домашнюю работу, помогать старшим;</w:t>
      </w:r>
    </w:p>
    <w:p w14:paraId="78486BC2"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быть трудолюбивым, следуя принципу «делу — время, потехе — час» как в учебных занятиях, так и в домашних делах, доводить начатое дело до конца;</w:t>
      </w:r>
    </w:p>
    <w:p w14:paraId="0D5AF833"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знать и любить свою Родину – свой родной дом, двор, улицу, поселок, свою страну;</w:t>
      </w:r>
    </w:p>
    <w:p w14:paraId="75F086C7"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 xml:space="preserve">беречь и охранять природу (ухаживать за комнатными растениями в классе или </w:t>
      </w:r>
      <w:r w:rsidRPr="00E546A1">
        <w:rPr>
          <w:rFonts w:ascii="Times New Roman" w:hAnsi="Times New Roman"/>
          <w:spacing w:val="3"/>
          <w:sz w:val="28"/>
          <w:szCs w:val="28"/>
        </w:rPr>
        <w:t>до</w:t>
      </w:r>
      <w:r w:rsidRPr="00E546A1">
        <w:rPr>
          <w:rFonts w:ascii="Times New Roman" w:hAnsi="Times New Roman"/>
          <w:sz w:val="28"/>
          <w:szCs w:val="28"/>
        </w:rPr>
        <w:t>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w:t>
      </w:r>
    </w:p>
    <w:p w14:paraId="276F80B9"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2" w:firstLine="709"/>
        <w:jc w:val="both"/>
        <w:rPr>
          <w:rFonts w:ascii="Times New Roman" w:hAnsi="Times New Roman"/>
          <w:sz w:val="28"/>
          <w:szCs w:val="28"/>
        </w:rPr>
      </w:pPr>
      <w:r w:rsidRPr="00E546A1">
        <w:rPr>
          <w:rFonts w:ascii="Times New Roman" w:hAnsi="Times New Roman"/>
          <w:sz w:val="28"/>
          <w:szCs w:val="28"/>
        </w:rPr>
        <w:t>проявлять миролюбие — не затевать конфликтов и стремиться решать спорные вопросы, не прибегая к силе;</w:t>
      </w:r>
    </w:p>
    <w:p w14:paraId="7BA9F991"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стремиться узнавать что-то новое, проявлять любознательность, ценить знания;</w:t>
      </w:r>
    </w:p>
    <w:p w14:paraId="42D83101"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быть вежливым и опрятным, скромным и приветливым;</w:t>
      </w:r>
    </w:p>
    <w:p w14:paraId="7ADCBA9E"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соблюдать правила личной гигиены, режим дня, вести здоровый образ жизни;</w:t>
      </w:r>
    </w:p>
    <w:p w14:paraId="00F035A4"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19" w:firstLine="709"/>
        <w:jc w:val="both"/>
        <w:rPr>
          <w:rFonts w:ascii="Times New Roman" w:hAnsi="Times New Roman"/>
          <w:sz w:val="28"/>
          <w:szCs w:val="28"/>
        </w:rPr>
      </w:pPr>
      <w:r w:rsidRPr="00E546A1">
        <w:rPr>
          <w:rFonts w:ascii="Times New Roman" w:hAnsi="Times New Roman"/>
          <w:sz w:val="28"/>
          <w:szCs w:val="28"/>
        </w:rPr>
        <w:t xml:space="preserve">уметь сопереживать, проявлять сострадание к попавшим в беду; стремиться устанавливать хорошие отношения с другими людьми; уметь </w:t>
      </w:r>
      <w:r w:rsidRPr="00E546A1">
        <w:rPr>
          <w:rFonts w:ascii="Times New Roman" w:hAnsi="Times New Roman"/>
          <w:sz w:val="28"/>
          <w:szCs w:val="28"/>
        </w:rPr>
        <w:lastRenderedPageBreak/>
        <w:t>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14:paraId="1A4679F8" w14:textId="77777777" w:rsidR="00C75BC5" w:rsidRPr="00E546A1" w:rsidRDefault="00C75BC5" w:rsidP="007A1A19">
      <w:pPr>
        <w:widowControl w:val="0"/>
        <w:numPr>
          <w:ilvl w:val="0"/>
          <w:numId w:val="4"/>
        </w:numPr>
        <w:tabs>
          <w:tab w:val="left" w:pos="709"/>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w:t>
      </w:r>
    </w:p>
    <w:p w14:paraId="1CC1EB13" w14:textId="77777777" w:rsidR="00C75BC5" w:rsidRPr="00E546A1" w:rsidRDefault="00C75BC5" w:rsidP="007A1A19">
      <w:pPr>
        <w:widowControl w:val="0"/>
        <w:numPr>
          <w:ilvl w:val="0"/>
          <w:numId w:val="3"/>
        </w:numPr>
        <w:tabs>
          <w:tab w:val="left" w:pos="709"/>
          <w:tab w:val="left" w:pos="1685"/>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В воспитании детей подросткового возраста (</w:t>
      </w:r>
      <w:r w:rsidRPr="00E546A1">
        <w:rPr>
          <w:rFonts w:ascii="Times New Roman" w:hAnsi="Times New Roman"/>
          <w:b/>
          <w:i/>
          <w:sz w:val="28"/>
          <w:szCs w:val="28"/>
        </w:rPr>
        <w:t>уровень основного общего образования</w:t>
      </w:r>
      <w:r w:rsidRPr="00E546A1">
        <w:rPr>
          <w:rFonts w:ascii="Times New Roman" w:hAnsi="Times New Roman"/>
          <w:sz w:val="28"/>
          <w:szCs w:val="28"/>
        </w:rPr>
        <w:t>) таким приоритетом является создание благоприятных условий для:</w:t>
      </w:r>
    </w:p>
    <w:p w14:paraId="5663FDEC" w14:textId="77777777" w:rsidR="00C75BC5" w:rsidRPr="00E546A1" w:rsidRDefault="00C75BC5" w:rsidP="007A1A19">
      <w:pPr>
        <w:widowControl w:val="0"/>
        <w:numPr>
          <w:ilvl w:val="0"/>
          <w:numId w:val="4"/>
        </w:numPr>
        <w:tabs>
          <w:tab w:val="left" w:pos="709"/>
          <w:tab w:val="left" w:pos="1053"/>
          <w:tab w:val="left" w:pos="1054"/>
          <w:tab w:val="left" w:pos="2777"/>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становления</w:t>
      </w:r>
      <w:r w:rsidRPr="00E546A1">
        <w:rPr>
          <w:rFonts w:ascii="Times New Roman" w:hAnsi="Times New Roman"/>
          <w:sz w:val="28"/>
          <w:szCs w:val="28"/>
        </w:rPr>
        <w:tab/>
        <w:t xml:space="preserve">собственной жизненной позиции подростка, его собственных </w:t>
      </w:r>
      <w:r w:rsidRPr="00E546A1">
        <w:rPr>
          <w:rFonts w:ascii="Times New Roman" w:hAnsi="Times New Roman"/>
          <w:spacing w:val="2"/>
          <w:sz w:val="28"/>
          <w:szCs w:val="28"/>
        </w:rPr>
        <w:t>цен</w:t>
      </w:r>
      <w:r w:rsidRPr="00E546A1">
        <w:rPr>
          <w:rFonts w:ascii="Times New Roman" w:hAnsi="Times New Roman"/>
          <w:sz w:val="28"/>
          <w:szCs w:val="28"/>
        </w:rPr>
        <w:t>ностных ориентаций;</w:t>
      </w:r>
    </w:p>
    <w:p w14:paraId="551129E7" w14:textId="77777777" w:rsidR="00C75BC5" w:rsidRPr="00E546A1" w:rsidRDefault="00C75BC5" w:rsidP="007A1A19">
      <w:pPr>
        <w:widowControl w:val="0"/>
        <w:numPr>
          <w:ilvl w:val="0"/>
          <w:numId w:val="4"/>
        </w:numPr>
        <w:tabs>
          <w:tab w:val="left" w:pos="709"/>
          <w:tab w:val="left" w:pos="1053"/>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утверждения себя как личность в системе отношений, свойственных взрослому миру;</w:t>
      </w:r>
    </w:p>
    <w:p w14:paraId="0E8158F0" w14:textId="77777777" w:rsidR="00C75BC5" w:rsidRPr="00E546A1" w:rsidRDefault="00C75BC5" w:rsidP="007A1A19">
      <w:pPr>
        <w:widowControl w:val="0"/>
        <w:numPr>
          <w:ilvl w:val="0"/>
          <w:numId w:val="4"/>
        </w:numPr>
        <w:tabs>
          <w:tab w:val="left" w:pos="709"/>
          <w:tab w:val="left" w:pos="1053"/>
          <w:tab w:val="left" w:pos="105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развития социально значимых отношений школьников, и, прежде всего, ценностных отношений:</w:t>
      </w:r>
    </w:p>
    <w:p w14:paraId="133DB6BF"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к семье как главной опоре в жизни человека и источнику его счастья;</w:t>
      </w:r>
    </w:p>
    <w:p w14:paraId="419882C5"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2" w:firstLine="709"/>
        <w:jc w:val="both"/>
        <w:rPr>
          <w:rFonts w:ascii="Times New Roman" w:hAnsi="Times New Roman"/>
          <w:sz w:val="28"/>
          <w:szCs w:val="28"/>
        </w:rPr>
      </w:pPr>
      <w:r w:rsidRPr="00E546A1">
        <w:rPr>
          <w:rFonts w:ascii="Times New Roman" w:hAnsi="Times New Roman"/>
          <w:sz w:val="28"/>
          <w:szCs w:val="28"/>
        </w:rPr>
        <w:t xml:space="preserve">к труду как основному способу достижения жизненного благополучия </w:t>
      </w:r>
      <w:r w:rsidRPr="00E546A1">
        <w:rPr>
          <w:rFonts w:ascii="Times New Roman" w:hAnsi="Times New Roman"/>
          <w:spacing w:val="2"/>
          <w:sz w:val="28"/>
          <w:szCs w:val="28"/>
        </w:rPr>
        <w:t>че</w:t>
      </w:r>
      <w:r w:rsidRPr="00E546A1">
        <w:rPr>
          <w:rFonts w:ascii="Times New Roman" w:hAnsi="Times New Roman"/>
          <w:sz w:val="28"/>
          <w:szCs w:val="28"/>
        </w:rPr>
        <w:t>ловека, залогу его успешного профессионального самоопределения и ощущения уверенности в завтрашнем дне;</w:t>
      </w:r>
    </w:p>
    <w:p w14:paraId="12DDA10D"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6" w:firstLine="709"/>
        <w:jc w:val="both"/>
        <w:rPr>
          <w:rFonts w:ascii="Times New Roman" w:hAnsi="Times New Roman"/>
          <w:sz w:val="28"/>
          <w:szCs w:val="28"/>
        </w:rPr>
      </w:pPr>
      <w:r w:rsidRPr="00E546A1">
        <w:rPr>
          <w:rFonts w:ascii="Times New Roman" w:hAnsi="Times New Roman"/>
          <w:sz w:val="28"/>
          <w:szCs w:val="28"/>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14:paraId="5B782F43"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2" w:firstLine="709"/>
        <w:jc w:val="both"/>
        <w:rPr>
          <w:rFonts w:ascii="Times New Roman" w:hAnsi="Times New Roman"/>
          <w:sz w:val="28"/>
          <w:szCs w:val="28"/>
        </w:rPr>
      </w:pPr>
      <w:r w:rsidRPr="00E546A1">
        <w:rPr>
          <w:rFonts w:ascii="Times New Roman" w:hAnsi="Times New Roman"/>
          <w:sz w:val="28"/>
          <w:szCs w:val="28"/>
        </w:rPr>
        <w:t>к природе как источнику жизни на Земле, основе самого ее существования, нуждающейся в защите и постоянном внимании со стороны человека;</w:t>
      </w:r>
    </w:p>
    <w:p w14:paraId="2CB9F861"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 xml:space="preserve">к миру как главному принципу человеческого общежития, условию крепкой дружбы, налаживания отношений с коллегами по работе </w:t>
      </w:r>
      <w:r w:rsidRPr="00E546A1">
        <w:rPr>
          <w:rFonts w:ascii="Times New Roman" w:hAnsi="Times New Roman"/>
          <w:sz w:val="28"/>
          <w:szCs w:val="28"/>
        </w:rPr>
        <w:lastRenderedPageBreak/>
        <w:t>в будущем и создания благоприятного микроклимата в своей собственной семье;</w:t>
      </w:r>
    </w:p>
    <w:p w14:paraId="757A6F50"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31" w:firstLine="709"/>
        <w:jc w:val="both"/>
        <w:rPr>
          <w:rFonts w:ascii="Times New Roman" w:hAnsi="Times New Roman"/>
          <w:sz w:val="28"/>
          <w:szCs w:val="28"/>
        </w:rPr>
      </w:pPr>
      <w:r w:rsidRPr="00E546A1">
        <w:rPr>
          <w:rFonts w:ascii="Times New Roman" w:hAnsi="Times New Roman"/>
          <w:sz w:val="28"/>
          <w:szCs w:val="28"/>
        </w:rPr>
        <w:t>к знаниям как интеллектуальному ресурсу, обеспечивающему будущее человека, как результату кропотливого, но увлекательного учебного труда;</w:t>
      </w:r>
    </w:p>
    <w:p w14:paraId="750D343D"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2" w:firstLine="709"/>
        <w:jc w:val="both"/>
        <w:rPr>
          <w:rFonts w:ascii="Times New Roman" w:hAnsi="Times New Roman"/>
          <w:sz w:val="28"/>
          <w:szCs w:val="28"/>
        </w:rPr>
      </w:pPr>
      <w:r w:rsidRPr="00E546A1">
        <w:rPr>
          <w:rFonts w:ascii="Times New Roman" w:hAnsi="Times New Roman"/>
          <w:sz w:val="28"/>
          <w:szCs w:val="28"/>
        </w:rPr>
        <w:t xml:space="preserve">к культуре как духовному богатству общества и важному условию ощущения человеком полноты проживаемой жизни, которое дают ему чтение, музыка, </w:t>
      </w:r>
      <w:r w:rsidRPr="00E546A1">
        <w:rPr>
          <w:rFonts w:ascii="Times New Roman" w:hAnsi="Times New Roman"/>
          <w:spacing w:val="4"/>
          <w:sz w:val="28"/>
          <w:szCs w:val="28"/>
        </w:rPr>
        <w:t>ис</w:t>
      </w:r>
      <w:r w:rsidRPr="00E546A1">
        <w:rPr>
          <w:rFonts w:ascii="Times New Roman" w:hAnsi="Times New Roman"/>
          <w:sz w:val="28"/>
          <w:szCs w:val="28"/>
        </w:rPr>
        <w:t>кусство, театр, творческое самовыражение;</w:t>
      </w:r>
    </w:p>
    <w:p w14:paraId="169A02D2"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32" w:firstLine="709"/>
        <w:jc w:val="both"/>
        <w:rPr>
          <w:rFonts w:ascii="Times New Roman" w:hAnsi="Times New Roman"/>
          <w:sz w:val="28"/>
          <w:szCs w:val="28"/>
        </w:rPr>
      </w:pPr>
      <w:r w:rsidRPr="00E546A1">
        <w:rPr>
          <w:rFonts w:ascii="Times New Roman" w:hAnsi="Times New Roman"/>
          <w:sz w:val="28"/>
          <w:szCs w:val="28"/>
        </w:rPr>
        <w:t>к здоровью как залогу долгой и активной жизни человека, его хорошего настроения и оптимистичного взгляда на мир;</w:t>
      </w:r>
    </w:p>
    <w:p w14:paraId="2D6AF31A"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3" w:firstLine="709"/>
        <w:jc w:val="both"/>
        <w:rPr>
          <w:rFonts w:ascii="Times New Roman" w:hAnsi="Times New Roman"/>
          <w:sz w:val="28"/>
          <w:szCs w:val="28"/>
        </w:rPr>
      </w:pPr>
      <w:r w:rsidRPr="00E546A1">
        <w:rPr>
          <w:rFonts w:ascii="Times New Roman" w:hAnsi="Times New Roman"/>
          <w:sz w:val="28"/>
          <w:szCs w:val="28"/>
        </w:rPr>
        <w:t xml:space="preserve">к окружающим людям как безусловной и абсолютной ценности, как </w:t>
      </w:r>
      <w:r w:rsidRPr="00E546A1">
        <w:rPr>
          <w:rFonts w:ascii="Times New Roman" w:hAnsi="Times New Roman"/>
          <w:spacing w:val="2"/>
          <w:sz w:val="28"/>
          <w:szCs w:val="28"/>
        </w:rPr>
        <w:t>рав</w:t>
      </w:r>
      <w:r w:rsidRPr="00E546A1">
        <w:rPr>
          <w:rFonts w:ascii="Times New Roman" w:hAnsi="Times New Roman"/>
          <w:sz w:val="28"/>
          <w:szCs w:val="28"/>
        </w:rPr>
        <w:t>ноправным социальным партнерам, с которыми необходимо выстраивать доброжелательные и взаимно поддерживающие отношения, дающие человеку радость общения и позволяющие избегать чувства одиночества;</w:t>
      </w:r>
    </w:p>
    <w:p w14:paraId="7AFD0ADA"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 xml:space="preserve">к самим себе как хозяевам своей судьбы, самоопределяющимся и </w:t>
      </w:r>
      <w:proofErr w:type="spellStart"/>
      <w:r w:rsidRPr="00E546A1">
        <w:rPr>
          <w:rFonts w:ascii="Times New Roman" w:hAnsi="Times New Roman"/>
          <w:sz w:val="28"/>
          <w:szCs w:val="28"/>
        </w:rPr>
        <w:t>самореализующимся</w:t>
      </w:r>
      <w:proofErr w:type="spellEnd"/>
      <w:r w:rsidRPr="00E546A1">
        <w:rPr>
          <w:rFonts w:ascii="Times New Roman" w:hAnsi="Times New Roman"/>
          <w:sz w:val="28"/>
          <w:szCs w:val="28"/>
        </w:rPr>
        <w:t xml:space="preserve"> личностям, отвечающим за свое собственное будущее.</w:t>
      </w:r>
    </w:p>
    <w:p w14:paraId="5896484D" w14:textId="77777777" w:rsidR="00C75BC5" w:rsidRPr="00E546A1" w:rsidRDefault="00C75BC5" w:rsidP="007A1A19">
      <w:pPr>
        <w:widowControl w:val="0"/>
        <w:numPr>
          <w:ilvl w:val="0"/>
          <w:numId w:val="3"/>
        </w:numPr>
        <w:tabs>
          <w:tab w:val="left" w:pos="709"/>
          <w:tab w:val="left" w:pos="1704"/>
        </w:tabs>
        <w:autoSpaceDE w:val="0"/>
        <w:autoSpaceDN w:val="0"/>
        <w:spacing w:after="0" w:line="360" w:lineRule="auto"/>
        <w:ind w:left="142" w:right="224" w:firstLine="709"/>
        <w:jc w:val="both"/>
        <w:rPr>
          <w:rFonts w:ascii="Times New Roman" w:hAnsi="Times New Roman"/>
          <w:sz w:val="28"/>
          <w:szCs w:val="28"/>
        </w:rPr>
      </w:pPr>
      <w:r w:rsidRPr="00E546A1">
        <w:rPr>
          <w:rFonts w:ascii="Times New Roman" w:hAnsi="Times New Roman"/>
          <w:sz w:val="28"/>
          <w:szCs w:val="28"/>
        </w:rPr>
        <w:t>В воспитании детей юношеского возраста (</w:t>
      </w:r>
      <w:r w:rsidRPr="00E546A1">
        <w:rPr>
          <w:rFonts w:ascii="Times New Roman" w:hAnsi="Times New Roman"/>
          <w:b/>
          <w:i/>
          <w:sz w:val="28"/>
          <w:szCs w:val="28"/>
        </w:rPr>
        <w:t>уровень среднего общего образования</w:t>
      </w:r>
      <w:r w:rsidRPr="00E546A1">
        <w:rPr>
          <w:rFonts w:ascii="Times New Roman" w:hAnsi="Times New Roman"/>
          <w:sz w:val="28"/>
          <w:szCs w:val="28"/>
        </w:rPr>
        <w:t>) таким приоритетом является создание благоприятных условий для:</w:t>
      </w:r>
    </w:p>
    <w:p w14:paraId="18609C99" w14:textId="77777777" w:rsidR="00C75BC5" w:rsidRPr="00E546A1" w:rsidRDefault="00C75BC5" w:rsidP="00C11C7B">
      <w:pPr>
        <w:pStyle w:val="a3"/>
        <w:tabs>
          <w:tab w:val="left" w:pos="709"/>
        </w:tabs>
        <w:spacing w:line="360" w:lineRule="auto"/>
        <w:ind w:left="142" w:right="224" w:firstLine="709"/>
        <w:rPr>
          <w:sz w:val="28"/>
          <w:szCs w:val="28"/>
        </w:rPr>
      </w:pPr>
      <w:r w:rsidRPr="00E546A1">
        <w:rPr>
          <w:sz w:val="28"/>
          <w:szCs w:val="28"/>
        </w:rPr>
        <w:t>- приобретения школьниками опыта осуществления социально значимых дел, жизненного самоопределения, выбора дальнейшего жизненного пути посредствам реальный практический опыт, который они могут приобрести, в том числе и в школе, в то числе:</w:t>
      </w:r>
    </w:p>
    <w:p w14:paraId="4D645F44"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опыт дел, направленных на заботу о своей семье, родных и близких;</w:t>
      </w:r>
    </w:p>
    <w:p w14:paraId="1EA78AB2"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6" w:firstLine="709"/>
        <w:jc w:val="both"/>
        <w:rPr>
          <w:rFonts w:ascii="Times New Roman" w:hAnsi="Times New Roman"/>
          <w:sz w:val="28"/>
          <w:szCs w:val="28"/>
        </w:rPr>
      </w:pPr>
      <w:r w:rsidRPr="00E546A1">
        <w:rPr>
          <w:rFonts w:ascii="Times New Roman" w:hAnsi="Times New Roman"/>
          <w:sz w:val="28"/>
          <w:szCs w:val="28"/>
        </w:rPr>
        <w:t>трудовой опыт при реализации проектов, направленных на улучшение школьной жизни;</w:t>
      </w:r>
    </w:p>
    <w:p w14:paraId="1C80A416"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3" w:firstLine="709"/>
        <w:jc w:val="both"/>
        <w:rPr>
          <w:rFonts w:ascii="Times New Roman" w:hAnsi="Times New Roman"/>
          <w:sz w:val="28"/>
          <w:szCs w:val="28"/>
        </w:rPr>
      </w:pPr>
      <w:r w:rsidRPr="00E546A1">
        <w:rPr>
          <w:rFonts w:ascii="Times New Roman" w:hAnsi="Times New Roman"/>
          <w:sz w:val="28"/>
          <w:szCs w:val="28"/>
        </w:rPr>
        <w:lastRenderedPageBreak/>
        <w:t>опыт управления образовательной организацией, планирования, принятия решений и достижения личных и коллективных целей в рамках ключевых компетенций самоуправления;</w:t>
      </w:r>
    </w:p>
    <w:p w14:paraId="0E23962B"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5" w:firstLine="709"/>
        <w:jc w:val="both"/>
        <w:rPr>
          <w:rFonts w:ascii="Times New Roman" w:hAnsi="Times New Roman"/>
          <w:sz w:val="28"/>
          <w:szCs w:val="28"/>
        </w:rPr>
      </w:pPr>
      <w:r w:rsidRPr="00E546A1">
        <w:rPr>
          <w:rFonts w:ascii="Times New Roman" w:hAnsi="Times New Roman"/>
          <w:sz w:val="28"/>
          <w:szCs w:val="28"/>
        </w:rPr>
        <w:t>опыт дел, направленных на пользу своей школе, своему родному городу, стране в целом, опыт деятельного выражения собственной гражданской позиции;</w:t>
      </w:r>
    </w:p>
    <w:p w14:paraId="0644AF9D"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опыт природоохранных дел;</w:t>
      </w:r>
    </w:p>
    <w:p w14:paraId="1411D229"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опыт разрешения возникающих конфликтных ситуаций;</w:t>
      </w:r>
    </w:p>
    <w:p w14:paraId="0AB8243F"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33" w:firstLine="709"/>
        <w:jc w:val="both"/>
        <w:rPr>
          <w:rFonts w:ascii="Times New Roman" w:hAnsi="Times New Roman"/>
          <w:sz w:val="28"/>
          <w:szCs w:val="28"/>
        </w:rPr>
      </w:pPr>
      <w:r w:rsidRPr="00E546A1">
        <w:rPr>
          <w:rFonts w:ascii="Times New Roman" w:hAnsi="Times New Roman"/>
          <w:sz w:val="28"/>
          <w:szCs w:val="28"/>
        </w:rPr>
        <w:t>опыт самостоятельного приобретения новых знаний, проведения научных исследований, опыт проектной деятельности;</w:t>
      </w:r>
    </w:p>
    <w:p w14:paraId="555344F3"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33" w:firstLine="709"/>
        <w:jc w:val="both"/>
        <w:rPr>
          <w:rFonts w:ascii="Times New Roman" w:hAnsi="Times New Roman"/>
          <w:sz w:val="28"/>
          <w:szCs w:val="28"/>
        </w:rPr>
      </w:pPr>
      <w:r w:rsidRPr="00E546A1">
        <w:rPr>
          <w:rFonts w:ascii="Times New Roman" w:hAnsi="Times New Roman"/>
          <w:sz w:val="28"/>
          <w:szCs w:val="28"/>
        </w:rPr>
        <w:t>опыт создания собственных произведений культуры, опыт творческого самовыражения;</w:t>
      </w:r>
    </w:p>
    <w:p w14:paraId="768903BA"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опыт ведения здорового образа жизни и заботы о здоровье других людей;</w:t>
      </w:r>
    </w:p>
    <w:p w14:paraId="0160F487"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30" w:firstLine="709"/>
        <w:jc w:val="both"/>
        <w:rPr>
          <w:rFonts w:ascii="Times New Roman" w:hAnsi="Times New Roman"/>
          <w:sz w:val="28"/>
          <w:szCs w:val="28"/>
        </w:rPr>
      </w:pPr>
      <w:r w:rsidRPr="00E546A1">
        <w:rPr>
          <w:rFonts w:ascii="Times New Roman" w:hAnsi="Times New Roman"/>
          <w:sz w:val="28"/>
          <w:szCs w:val="28"/>
        </w:rPr>
        <w:t>опыт оказания помощи окружающим, заботы о малышах или пожилых людях, волонтерский опыт;</w:t>
      </w:r>
    </w:p>
    <w:p w14:paraId="7F919F8D" w14:textId="77777777" w:rsidR="00C75BC5" w:rsidRPr="00E546A1" w:rsidRDefault="00C75BC5" w:rsidP="007A1A19">
      <w:pPr>
        <w:widowControl w:val="0"/>
        <w:numPr>
          <w:ilvl w:val="1"/>
          <w:numId w:val="4"/>
        </w:numPr>
        <w:tabs>
          <w:tab w:val="left" w:pos="709"/>
          <w:tab w:val="left" w:pos="2134"/>
        </w:tabs>
        <w:autoSpaceDE w:val="0"/>
        <w:autoSpaceDN w:val="0"/>
        <w:spacing w:after="0" w:line="360" w:lineRule="auto"/>
        <w:ind w:left="142" w:right="226" w:firstLine="709"/>
        <w:jc w:val="both"/>
        <w:rPr>
          <w:rFonts w:ascii="Times New Roman" w:hAnsi="Times New Roman"/>
          <w:sz w:val="28"/>
          <w:szCs w:val="28"/>
        </w:rPr>
      </w:pPr>
      <w:r w:rsidRPr="00E546A1">
        <w:rPr>
          <w:rFonts w:ascii="Times New Roman" w:hAnsi="Times New Roman"/>
          <w:sz w:val="28"/>
          <w:szCs w:val="28"/>
        </w:rPr>
        <w:t>опыт самопознания и самоанализа, опыт социально приемлемого самовыражения и самореализации.</w:t>
      </w:r>
    </w:p>
    <w:p w14:paraId="10A2F37D" w14:textId="77777777" w:rsidR="00C75BC5" w:rsidRPr="005C7834" w:rsidRDefault="00C75BC5" w:rsidP="00C11C7B">
      <w:pPr>
        <w:pStyle w:val="a3"/>
        <w:tabs>
          <w:tab w:val="left" w:pos="709"/>
        </w:tabs>
        <w:spacing w:line="360" w:lineRule="auto"/>
        <w:ind w:left="142" w:right="222" w:firstLine="709"/>
        <w:rPr>
          <w:rFonts w:ascii="Times New Roman" w:hAnsi="Times New Roman"/>
          <w:sz w:val="28"/>
          <w:szCs w:val="28"/>
        </w:rPr>
      </w:pPr>
      <w:r w:rsidRPr="005C7834">
        <w:rPr>
          <w:rFonts w:ascii="Times New Roman" w:hAnsi="Times New Roman"/>
          <w:sz w:val="28"/>
          <w:szCs w:val="28"/>
        </w:rPr>
        <w:t>Работа педагогов по реализации данной программы, направленная на достижение поставленной цели, позволит обучающему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его людей.</w:t>
      </w:r>
    </w:p>
    <w:p w14:paraId="5663CCD0" w14:textId="77777777" w:rsidR="00C75BC5" w:rsidRPr="005C7834" w:rsidRDefault="00C75BC5" w:rsidP="00C11C7B">
      <w:pPr>
        <w:pStyle w:val="a3"/>
        <w:tabs>
          <w:tab w:val="left" w:pos="709"/>
        </w:tabs>
        <w:spacing w:line="360" w:lineRule="auto"/>
        <w:ind w:left="142" w:right="224" w:firstLine="709"/>
        <w:rPr>
          <w:rFonts w:ascii="Times New Roman" w:hAnsi="Times New Roman"/>
          <w:sz w:val="28"/>
          <w:szCs w:val="28"/>
        </w:rPr>
      </w:pPr>
      <w:r w:rsidRPr="005C7834">
        <w:rPr>
          <w:rFonts w:ascii="Times New Roman" w:hAnsi="Times New Roman"/>
          <w:sz w:val="28"/>
          <w:szCs w:val="28"/>
        </w:rPr>
        <w:t xml:space="preserve">Планомерная реализация поставленных задач позволит организовать в школе интересную и событийно насыщенную жизнь детей и педагогов, </w:t>
      </w:r>
      <w:r w:rsidRPr="005C7834">
        <w:rPr>
          <w:rFonts w:ascii="Times New Roman" w:hAnsi="Times New Roman"/>
          <w:sz w:val="28"/>
          <w:szCs w:val="28"/>
        </w:rPr>
        <w:lastRenderedPageBreak/>
        <w:t>что станет эффективным способом профилактики антисоциального поведения школьников.</w:t>
      </w:r>
    </w:p>
    <w:p w14:paraId="280B90F0" w14:textId="1AFC20BB" w:rsidR="00C75BC5" w:rsidRPr="005C7834" w:rsidRDefault="00C75BC5" w:rsidP="007A1A19">
      <w:pPr>
        <w:pStyle w:val="1"/>
        <w:numPr>
          <w:ilvl w:val="0"/>
          <w:numId w:val="13"/>
        </w:numPr>
        <w:tabs>
          <w:tab w:val="left" w:pos="709"/>
        </w:tabs>
        <w:spacing w:line="360" w:lineRule="auto"/>
        <w:rPr>
          <w:sz w:val="28"/>
          <w:szCs w:val="28"/>
        </w:rPr>
      </w:pPr>
      <w:r w:rsidRPr="005C7834">
        <w:rPr>
          <w:sz w:val="28"/>
          <w:szCs w:val="28"/>
        </w:rPr>
        <w:t>ВИДЫ, ФОРМЫ И СОДЕРЖАНИЕ ДЕЯТЕЛЬНОСТИ</w:t>
      </w:r>
    </w:p>
    <w:p w14:paraId="2117CA8D" w14:textId="512335D9" w:rsidR="00C75BC5" w:rsidRPr="005C7834" w:rsidRDefault="00C75BC5" w:rsidP="00C11C7B">
      <w:pPr>
        <w:pStyle w:val="a3"/>
        <w:tabs>
          <w:tab w:val="left" w:pos="709"/>
        </w:tabs>
        <w:spacing w:line="360" w:lineRule="auto"/>
        <w:ind w:left="142" w:right="224" w:firstLine="709"/>
        <w:rPr>
          <w:rFonts w:ascii="Times New Roman" w:hAnsi="Times New Roman"/>
          <w:sz w:val="28"/>
          <w:szCs w:val="28"/>
        </w:rPr>
      </w:pPr>
      <w:r w:rsidRPr="005C7834">
        <w:rPr>
          <w:rFonts w:ascii="Times New Roman" w:hAnsi="Times New Roman"/>
          <w:sz w:val="28"/>
          <w:szCs w:val="28"/>
        </w:rPr>
        <w:t>Реализация цели и задач данной программы воспитания</w:t>
      </w:r>
      <w:r w:rsidR="005C7834">
        <w:rPr>
          <w:rFonts w:ascii="Times New Roman" w:hAnsi="Times New Roman"/>
          <w:sz w:val="28"/>
          <w:szCs w:val="28"/>
        </w:rPr>
        <w:t xml:space="preserve"> </w:t>
      </w:r>
      <w:r w:rsidRPr="005C7834">
        <w:rPr>
          <w:rFonts w:ascii="Times New Roman" w:hAnsi="Times New Roman"/>
          <w:sz w:val="28"/>
          <w:szCs w:val="28"/>
        </w:rPr>
        <w:t>осуществляется в рамках следующих направлений - модулях воспитательной работы школы.</w:t>
      </w:r>
    </w:p>
    <w:p w14:paraId="519B9723" w14:textId="3592F965" w:rsidR="00063036" w:rsidRPr="00E546A1" w:rsidRDefault="00063036" w:rsidP="00447172">
      <w:pPr>
        <w:pStyle w:val="2"/>
        <w:spacing w:line="360" w:lineRule="auto"/>
        <w:ind w:left="0" w:right="351" w:firstLine="851"/>
        <w:jc w:val="center"/>
        <w:rPr>
          <w:i w:val="0"/>
          <w:iCs/>
          <w:sz w:val="28"/>
          <w:szCs w:val="28"/>
        </w:rPr>
      </w:pPr>
      <w:r w:rsidRPr="00E546A1">
        <w:rPr>
          <w:i w:val="0"/>
          <w:iCs/>
          <w:sz w:val="28"/>
          <w:szCs w:val="28"/>
        </w:rPr>
        <w:t>3.1. Модуль «Ключевые общешкольные дела»</w:t>
      </w:r>
    </w:p>
    <w:p w14:paraId="5901FD85" w14:textId="77777777" w:rsidR="00063036" w:rsidRPr="00E546A1" w:rsidRDefault="00063036" w:rsidP="00C11C7B">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Ключевые дела – это комплекс главных традиционных общешкольных дел,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w:t>
      </w:r>
      <w:proofErr w:type="spellStart"/>
      <w:r w:rsidRPr="00E546A1">
        <w:rPr>
          <w:rFonts w:ascii="Times New Roman" w:hAnsi="Times New Roman"/>
          <w:sz w:val="28"/>
          <w:szCs w:val="28"/>
        </w:rPr>
        <w:t>мероприятийный</w:t>
      </w:r>
      <w:proofErr w:type="spellEnd"/>
      <w:r w:rsidRPr="00E546A1">
        <w:rPr>
          <w:rFonts w:ascii="Times New Roman" w:hAnsi="Times New Roman"/>
          <w:sz w:val="28"/>
          <w:szCs w:val="28"/>
        </w:rPr>
        <w:t xml:space="preserve"> характер воспитания, сводящийся к набору мероприятий, организуемых педагогами для детей.   </w:t>
      </w:r>
    </w:p>
    <w:p w14:paraId="3C67AF0F" w14:textId="4ED3B584" w:rsidR="00063036" w:rsidRPr="00E546A1" w:rsidRDefault="00063036" w:rsidP="00C11C7B">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        Важным средством воспитания в М</w:t>
      </w:r>
      <w:r w:rsidR="007111FB" w:rsidRPr="00E546A1">
        <w:rPr>
          <w:rFonts w:ascii="Times New Roman" w:hAnsi="Times New Roman"/>
          <w:sz w:val="28"/>
          <w:szCs w:val="28"/>
        </w:rPr>
        <w:t>БОУ г. Иркутска СОШ №5</w:t>
      </w:r>
      <w:r w:rsidRPr="00E546A1">
        <w:rPr>
          <w:rFonts w:ascii="Times New Roman" w:hAnsi="Times New Roman"/>
          <w:sz w:val="28"/>
          <w:szCs w:val="28"/>
        </w:rPr>
        <w:t xml:space="preserve"> являются традиции, которые не только формируют общие интересы, но и придают школе то особое и неповторимое, что отличает ее от других образовательных организаций и тем самым сплачивает коллектив, обогащая его жизнь.  </w:t>
      </w:r>
    </w:p>
    <w:p w14:paraId="70B3A0D2" w14:textId="77777777" w:rsidR="00063036" w:rsidRPr="00E546A1" w:rsidRDefault="00063036" w:rsidP="00C11C7B">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       В нашей школе сложились богатые традиции. К ним можно отнести как мероприятия, проводимые ежегодно, так и систему отношений, сложившуюся между учителями, учениками и родителями. </w:t>
      </w:r>
    </w:p>
    <w:p w14:paraId="362D9858" w14:textId="0C5819CE" w:rsidR="00063036" w:rsidRPr="00E546A1" w:rsidRDefault="00063036" w:rsidP="00C11C7B">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В системе школьного воспитания яркими примерами ключевых дел являются:  </w:t>
      </w:r>
    </w:p>
    <w:p w14:paraId="68AE59E4" w14:textId="0469DC5D" w:rsidR="00063036" w:rsidRPr="00E546A1" w:rsidRDefault="00063036" w:rsidP="007A1A19">
      <w:pPr>
        <w:numPr>
          <w:ilvl w:val="0"/>
          <w:numId w:val="14"/>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цикл общешкольных праздников, связанных со знаменательными датами и событиями: «Торжественная линейка 1 сентября», «Концерт, посвящённый Дню Матери», «Концерт, посвящённый </w:t>
      </w:r>
      <w:r w:rsidRPr="00E546A1">
        <w:rPr>
          <w:rFonts w:ascii="Times New Roman" w:hAnsi="Times New Roman"/>
          <w:sz w:val="28"/>
          <w:szCs w:val="28"/>
        </w:rPr>
        <w:lastRenderedPageBreak/>
        <w:t>Международному женскому дню 8 Марта», «День Победы, Новогодние праздники: утренники и КВН, «Последний звонок»</w:t>
      </w:r>
      <w:r w:rsidR="004F3136" w:rsidRPr="00E546A1">
        <w:rPr>
          <w:rFonts w:ascii="Times New Roman" w:hAnsi="Times New Roman"/>
          <w:sz w:val="28"/>
          <w:szCs w:val="28"/>
        </w:rPr>
        <w:t>, «День Рождения микрорайона горы»</w:t>
      </w:r>
      <w:r w:rsidRPr="00E546A1">
        <w:rPr>
          <w:rFonts w:ascii="Times New Roman" w:hAnsi="Times New Roman"/>
          <w:sz w:val="28"/>
          <w:szCs w:val="28"/>
        </w:rPr>
        <w:t xml:space="preserve">;  </w:t>
      </w:r>
    </w:p>
    <w:p w14:paraId="03BB6F8D" w14:textId="53E45C85" w:rsidR="00063036" w:rsidRPr="00E546A1" w:rsidRDefault="007111FB" w:rsidP="007A1A19">
      <w:pPr>
        <w:numPr>
          <w:ilvl w:val="0"/>
          <w:numId w:val="14"/>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дни вхождения в школьную жизнь, </w:t>
      </w:r>
      <w:r w:rsidR="00063036" w:rsidRPr="00E546A1">
        <w:rPr>
          <w:rFonts w:ascii="Times New Roman" w:hAnsi="Times New Roman"/>
          <w:sz w:val="28"/>
          <w:szCs w:val="28"/>
        </w:rPr>
        <w:t xml:space="preserve">экскурсия по школе «Здравствуй, школа»;  </w:t>
      </w:r>
    </w:p>
    <w:p w14:paraId="1B06FB36" w14:textId="2C7D3186" w:rsidR="00063036" w:rsidRPr="00E546A1" w:rsidRDefault="00063036" w:rsidP="007A1A19">
      <w:pPr>
        <w:numPr>
          <w:ilvl w:val="0"/>
          <w:numId w:val="14"/>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проведение школьных праздников с участием актива старшеклассников: «Посвящение в первоклассники», </w:t>
      </w:r>
      <w:r w:rsidR="007111FB" w:rsidRPr="00E546A1">
        <w:rPr>
          <w:rFonts w:ascii="Times New Roman" w:hAnsi="Times New Roman"/>
          <w:sz w:val="28"/>
          <w:szCs w:val="28"/>
        </w:rPr>
        <w:t>«Посвящение в пятиклассники»</w:t>
      </w:r>
      <w:r w:rsidR="004F3136" w:rsidRPr="00E546A1">
        <w:rPr>
          <w:rFonts w:ascii="Times New Roman" w:hAnsi="Times New Roman"/>
          <w:sz w:val="28"/>
          <w:szCs w:val="28"/>
        </w:rPr>
        <w:t xml:space="preserve">, «Посвящение в десятиклассники», </w:t>
      </w:r>
      <w:r w:rsidRPr="00E546A1">
        <w:rPr>
          <w:rFonts w:ascii="Times New Roman" w:hAnsi="Times New Roman"/>
          <w:sz w:val="28"/>
          <w:szCs w:val="28"/>
        </w:rPr>
        <w:t>«</w:t>
      </w:r>
      <w:r w:rsidR="004F3136" w:rsidRPr="00E546A1">
        <w:rPr>
          <w:rFonts w:ascii="Times New Roman" w:hAnsi="Times New Roman"/>
          <w:sz w:val="28"/>
          <w:szCs w:val="28"/>
        </w:rPr>
        <w:t>Прощание</w:t>
      </w:r>
      <w:r w:rsidRPr="00E546A1">
        <w:rPr>
          <w:rFonts w:ascii="Times New Roman" w:hAnsi="Times New Roman"/>
          <w:sz w:val="28"/>
          <w:szCs w:val="28"/>
        </w:rPr>
        <w:t xml:space="preserve"> с</w:t>
      </w:r>
      <w:r w:rsidR="004F3136" w:rsidRPr="00E546A1">
        <w:rPr>
          <w:rFonts w:ascii="Times New Roman" w:hAnsi="Times New Roman"/>
          <w:sz w:val="28"/>
          <w:szCs w:val="28"/>
        </w:rPr>
        <w:t xml:space="preserve"> букварем</w:t>
      </w:r>
      <w:r w:rsidRPr="00E546A1">
        <w:rPr>
          <w:rFonts w:ascii="Times New Roman" w:hAnsi="Times New Roman"/>
          <w:sz w:val="28"/>
          <w:szCs w:val="28"/>
        </w:rPr>
        <w:t xml:space="preserve">» и т.д.;  </w:t>
      </w:r>
    </w:p>
    <w:p w14:paraId="75E00F25" w14:textId="77777777" w:rsidR="00063036" w:rsidRPr="00E546A1" w:rsidRDefault="00063036" w:rsidP="007A1A19">
      <w:pPr>
        <w:numPr>
          <w:ilvl w:val="0"/>
          <w:numId w:val="14"/>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цикл праздников и утренников с участием детей: «Здравствуй, Осень», «День Матери», «Новый год», «День защитника Отечества», «8 Марта», «День Победы», «Последний звонок», «До свидания, школа»  </w:t>
      </w:r>
    </w:p>
    <w:p w14:paraId="2FB1F80D" w14:textId="5AE33792" w:rsidR="00063036" w:rsidRPr="00E546A1" w:rsidRDefault="00063036" w:rsidP="00C11C7B">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     </w:t>
      </w:r>
      <w:r w:rsidRPr="00E546A1">
        <w:rPr>
          <w:rFonts w:ascii="Times New Roman" w:eastAsia="Times New Roman" w:hAnsi="Times New Roman"/>
          <w:b/>
          <w:sz w:val="28"/>
          <w:szCs w:val="28"/>
        </w:rPr>
        <w:t xml:space="preserve">      На внешкольном уровне</w:t>
      </w:r>
      <w:r w:rsidRPr="00E546A1">
        <w:rPr>
          <w:rFonts w:ascii="Times New Roman" w:hAnsi="Times New Roman"/>
          <w:sz w:val="28"/>
          <w:szCs w:val="28"/>
        </w:rPr>
        <w:t xml:space="preserve"> в М</w:t>
      </w:r>
      <w:r w:rsidR="00941FFC" w:rsidRPr="00E546A1">
        <w:rPr>
          <w:rFonts w:ascii="Times New Roman" w:hAnsi="Times New Roman"/>
          <w:sz w:val="28"/>
          <w:szCs w:val="28"/>
        </w:rPr>
        <w:t>БОУ г. Иркутска СОШ №5</w:t>
      </w:r>
      <w:r w:rsidRPr="00E546A1">
        <w:rPr>
          <w:rFonts w:ascii="Times New Roman" w:hAnsi="Times New Roman"/>
          <w:sz w:val="28"/>
          <w:szCs w:val="28"/>
        </w:rPr>
        <w:t xml:space="preserve"> являются приоритетными следующие направления:  </w:t>
      </w:r>
    </w:p>
    <w:p w14:paraId="5985DD11" w14:textId="77777777" w:rsidR="00063036" w:rsidRPr="00E546A1" w:rsidRDefault="00063036" w:rsidP="00C11C7B">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   1.  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w:t>
      </w:r>
    </w:p>
    <w:p w14:paraId="3DA1F4DF" w14:textId="0D0D5B27" w:rsidR="00063036" w:rsidRPr="00E546A1" w:rsidRDefault="00063036" w:rsidP="00C11C7B">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w:t>
      </w:r>
      <w:r w:rsidR="008A2864" w:rsidRPr="00E546A1">
        <w:rPr>
          <w:rFonts w:ascii="Times New Roman" w:hAnsi="Times New Roman"/>
          <w:sz w:val="28"/>
          <w:szCs w:val="28"/>
        </w:rPr>
        <w:t xml:space="preserve"> </w:t>
      </w:r>
      <w:r w:rsidRPr="00E546A1">
        <w:rPr>
          <w:rFonts w:ascii="Times New Roman" w:hAnsi="Times New Roman"/>
          <w:sz w:val="28"/>
          <w:szCs w:val="28"/>
        </w:rPr>
        <w:t>экологическая акция «</w:t>
      </w:r>
      <w:r w:rsidR="008A2864" w:rsidRPr="00E546A1">
        <w:rPr>
          <w:rFonts w:ascii="Times New Roman" w:hAnsi="Times New Roman"/>
          <w:sz w:val="28"/>
          <w:szCs w:val="28"/>
        </w:rPr>
        <w:t>Сбор макулатуры</w:t>
      </w:r>
      <w:r w:rsidRPr="00E546A1">
        <w:rPr>
          <w:rFonts w:ascii="Times New Roman" w:hAnsi="Times New Roman"/>
          <w:sz w:val="28"/>
          <w:szCs w:val="28"/>
        </w:rPr>
        <w:t>»</w:t>
      </w:r>
      <w:r w:rsidR="008A2864" w:rsidRPr="00E546A1">
        <w:rPr>
          <w:rFonts w:ascii="Times New Roman" w:hAnsi="Times New Roman"/>
          <w:sz w:val="28"/>
          <w:szCs w:val="28"/>
        </w:rPr>
        <w:t>, «Сбор отработанных батареек» (в сборе активно участвуют семьи)</w:t>
      </w:r>
      <w:r w:rsidRPr="00E546A1">
        <w:rPr>
          <w:rFonts w:ascii="Times New Roman" w:hAnsi="Times New Roman"/>
          <w:sz w:val="28"/>
          <w:szCs w:val="28"/>
        </w:rPr>
        <w:t xml:space="preserve">;  </w:t>
      </w:r>
    </w:p>
    <w:p w14:paraId="093BDE37" w14:textId="339F6D10" w:rsidR="00063036" w:rsidRPr="00E546A1" w:rsidRDefault="008A2864"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акция «Щедрый вторник»- сбор и вывоз кормов для животных в питомник К-9;</w:t>
      </w:r>
    </w:p>
    <w:p w14:paraId="4B609FDA" w14:textId="3D4E42C7" w:rsidR="008A2864" w:rsidRPr="00E546A1" w:rsidRDefault="008A2864"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акция «Помоги нуждающемуся»- помощь детдомам, пенсионерам, домам интернатам и т.д.</w:t>
      </w:r>
    </w:p>
    <w:p w14:paraId="414C4DBC" w14:textId="274EFA1E" w:rsidR="005E3017" w:rsidRPr="00E546A1" w:rsidRDefault="00063036" w:rsidP="007A1A19">
      <w:pPr>
        <w:numPr>
          <w:ilvl w:val="2"/>
          <w:numId w:val="16"/>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Проводимые для жителей </w:t>
      </w:r>
      <w:r w:rsidR="005E3017" w:rsidRPr="00E546A1">
        <w:rPr>
          <w:rFonts w:ascii="Times New Roman" w:hAnsi="Times New Roman"/>
          <w:sz w:val="28"/>
          <w:szCs w:val="28"/>
        </w:rPr>
        <w:t>микрорайона</w:t>
      </w:r>
      <w:r w:rsidRPr="00E546A1">
        <w:rPr>
          <w:rFonts w:ascii="Times New Roman" w:hAnsi="Times New Roman"/>
          <w:sz w:val="28"/>
          <w:szCs w:val="28"/>
        </w:rPr>
        <w:t xml:space="preserve"> и организуемые совместно с </w:t>
      </w:r>
      <w:r w:rsidR="005E3017" w:rsidRPr="00E546A1">
        <w:rPr>
          <w:rFonts w:ascii="Times New Roman" w:hAnsi="Times New Roman"/>
          <w:sz w:val="28"/>
          <w:szCs w:val="28"/>
        </w:rPr>
        <w:t xml:space="preserve">отделением ТОС </w:t>
      </w:r>
      <w:proofErr w:type="spellStart"/>
      <w:r w:rsidR="005E3017" w:rsidRPr="00E546A1">
        <w:rPr>
          <w:rFonts w:ascii="Times New Roman" w:hAnsi="Times New Roman"/>
          <w:sz w:val="28"/>
          <w:szCs w:val="28"/>
        </w:rPr>
        <w:t>Синегорье</w:t>
      </w:r>
      <w:proofErr w:type="spellEnd"/>
      <w:r w:rsidR="005E3017" w:rsidRPr="00E546A1">
        <w:rPr>
          <w:rFonts w:ascii="Times New Roman" w:hAnsi="Times New Roman"/>
          <w:sz w:val="28"/>
          <w:szCs w:val="28"/>
        </w:rPr>
        <w:t xml:space="preserve"> и различными организациями праздники- День Рождения микрорайона (праздничное шествие, веселые старты, разные спортивные состязания для школьников, их семей и жителей микрорайона.</w:t>
      </w:r>
    </w:p>
    <w:p w14:paraId="219C9B11" w14:textId="7B8CBD6E" w:rsidR="00063036" w:rsidRPr="00E546A1" w:rsidRDefault="00063036" w:rsidP="00C11C7B">
      <w:pPr>
        <w:spacing w:after="0" w:line="360" w:lineRule="auto"/>
        <w:ind w:right="176" w:firstLine="851"/>
        <w:jc w:val="both"/>
        <w:rPr>
          <w:rFonts w:ascii="Times New Roman" w:hAnsi="Times New Roman"/>
          <w:sz w:val="28"/>
          <w:szCs w:val="28"/>
        </w:rPr>
      </w:pPr>
      <w:r w:rsidRPr="00E546A1">
        <w:rPr>
          <w:rFonts w:ascii="Times New Roman" w:eastAsia="Times New Roman" w:hAnsi="Times New Roman"/>
          <w:b/>
          <w:sz w:val="28"/>
          <w:szCs w:val="28"/>
        </w:rPr>
        <w:lastRenderedPageBreak/>
        <w:t xml:space="preserve">На школьном уровне </w:t>
      </w:r>
      <w:r w:rsidRPr="00E546A1">
        <w:rPr>
          <w:rFonts w:ascii="Times New Roman" w:hAnsi="Times New Roman"/>
          <w:sz w:val="28"/>
          <w:szCs w:val="28"/>
        </w:rPr>
        <w:t xml:space="preserve">являются приоритетными следующие направления:  </w:t>
      </w:r>
    </w:p>
    <w:p w14:paraId="0FF5A848" w14:textId="7D6FFA36" w:rsidR="00063036" w:rsidRPr="00E546A1" w:rsidRDefault="00063036" w:rsidP="007A1A19">
      <w:pPr>
        <w:numPr>
          <w:ilvl w:val="1"/>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Фестивали патриотической песни (смотры инсценированной военной песни,  направленные на патриотическое воспитание школьников);  </w:t>
      </w:r>
    </w:p>
    <w:p w14:paraId="5E45821C" w14:textId="77777777" w:rsidR="00063036" w:rsidRPr="00E546A1" w:rsidRDefault="00063036" w:rsidP="007A1A19">
      <w:pPr>
        <w:numPr>
          <w:ilvl w:val="1"/>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Смотр строя и песни - показательный смотр, который готовится ко Дню Защитника Отечества.  </w:t>
      </w:r>
    </w:p>
    <w:p w14:paraId="2B9D4F9A" w14:textId="77777777" w:rsidR="00063036" w:rsidRPr="00E546A1" w:rsidRDefault="00063036" w:rsidP="007A1A19">
      <w:pPr>
        <w:numPr>
          <w:ilvl w:val="1"/>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Торжественные линейки, ежемесячно подводящие итоги работы в классах и школе с награждениями.  </w:t>
      </w:r>
    </w:p>
    <w:p w14:paraId="62A47008" w14:textId="77777777" w:rsidR="00FA64AA" w:rsidRPr="00E546A1" w:rsidRDefault="00063036" w:rsidP="007A1A19">
      <w:pPr>
        <w:numPr>
          <w:ilvl w:val="1"/>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Общешкольные праздники - ежегодно проводятся как творческие театрализованные, музыкальные, литературные дела, связанные со значимыми для детей и педагогов знаменательными датами, в которых участвуют все обучающиеся школы.</w:t>
      </w:r>
    </w:p>
    <w:p w14:paraId="7C213718" w14:textId="77777777" w:rsidR="00FA64AA" w:rsidRPr="00E546A1" w:rsidRDefault="00FA64AA" w:rsidP="007A1A19">
      <w:pPr>
        <w:numPr>
          <w:ilvl w:val="1"/>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Традиционный  школьный Фестиваль культур и языков «Планета людей»</w:t>
      </w:r>
      <w:r w:rsidR="00063036" w:rsidRPr="00E546A1">
        <w:rPr>
          <w:rFonts w:ascii="Times New Roman" w:hAnsi="Times New Roman"/>
          <w:sz w:val="28"/>
          <w:szCs w:val="28"/>
        </w:rPr>
        <w:t xml:space="preserve">  </w:t>
      </w:r>
      <w:r w:rsidRPr="00E546A1">
        <w:rPr>
          <w:rFonts w:ascii="Times New Roman" w:hAnsi="Times New Roman"/>
          <w:sz w:val="28"/>
          <w:szCs w:val="28"/>
          <w:shd w:val="clear" w:color="auto" w:fill="FFFFFF"/>
        </w:rPr>
        <w:t>Идеей фестиваля является привлечение внимания учащихся, родителей и учителей к необходимости возрождения интернационализма и </w:t>
      </w:r>
      <w:r w:rsidRPr="00E546A1">
        <w:rPr>
          <w:rFonts w:ascii="Times New Roman" w:hAnsi="Times New Roman"/>
          <w:spacing w:val="-1"/>
          <w:sz w:val="28"/>
          <w:szCs w:val="28"/>
          <w:shd w:val="clear" w:color="auto" w:fill="FFFFFF"/>
        </w:rPr>
        <w:t>чувства принадлежности к культуре своей национальности, гордости за свою </w:t>
      </w:r>
      <w:r w:rsidRPr="00E546A1">
        <w:rPr>
          <w:rFonts w:ascii="Times New Roman" w:hAnsi="Times New Roman"/>
          <w:sz w:val="28"/>
          <w:szCs w:val="28"/>
          <w:shd w:val="clear" w:color="auto" w:fill="FFFFFF"/>
        </w:rPr>
        <w:t>Родину, знание, понимание и уважение культур других народов. </w:t>
      </w:r>
      <w:r w:rsidR="00063036" w:rsidRPr="00E546A1">
        <w:rPr>
          <w:rFonts w:ascii="Times New Roman" w:hAnsi="Times New Roman"/>
          <w:sz w:val="28"/>
          <w:szCs w:val="28"/>
        </w:rPr>
        <w:t xml:space="preserve">    </w:t>
      </w:r>
    </w:p>
    <w:p w14:paraId="197ECC4A" w14:textId="695EFD1D" w:rsidR="00FA64AA" w:rsidRPr="00E546A1" w:rsidRDefault="00FA64AA" w:rsidP="007A1A19">
      <w:pPr>
        <w:numPr>
          <w:ilvl w:val="1"/>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Неделя семьи- в школе проводится с целью укрепления педагогического сотрудничества с родителями обучающихся; сохранения семейных ценностей и традиций.</w:t>
      </w:r>
    </w:p>
    <w:p w14:paraId="1F72AE3D" w14:textId="2BA417C1" w:rsidR="00063036" w:rsidRPr="00E546A1" w:rsidRDefault="00063036" w:rsidP="00C11C7B">
      <w:pPr>
        <w:spacing w:after="0" w:line="360" w:lineRule="auto"/>
        <w:ind w:right="176"/>
        <w:jc w:val="both"/>
        <w:rPr>
          <w:rFonts w:ascii="Times New Roman" w:hAnsi="Times New Roman"/>
          <w:sz w:val="28"/>
          <w:szCs w:val="28"/>
        </w:rPr>
      </w:pPr>
      <w:r w:rsidRPr="00E546A1">
        <w:rPr>
          <w:rFonts w:ascii="Times New Roman" w:eastAsia="Times New Roman" w:hAnsi="Times New Roman"/>
          <w:b/>
          <w:sz w:val="28"/>
          <w:szCs w:val="28"/>
        </w:rPr>
        <w:t>Традициями М</w:t>
      </w:r>
      <w:r w:rsidR="005E3017" w:rsidRPr="00E546A1">
        <w:rPr>
          <w:rFonts w:ascii="Times New Roman" w:eastAsia="Times New Roman" w:hAnsi="Times New Roman"/>
          <w:b/>
          <w:sz w:val="28"/>
          <w:szCs w:val="28"/>
        </w:rPr>
        <w:t xml:space="preserve">БОУ г. Иркутска СОШ №5 </w:t>
      </w:r>
      <w:r w:rsidRPr="00E546A1">
        <w:rPr>
          <w:rFonts w:ascii="Times New Roman" w:eastAsia="Times New Roman" w:hAnsi="Times New Roman"/>
          <w:b/>
          <w:sz w:val="28"/>
          <w:szCs w:val="28"/>
        </w:rPr>
        <w:t>являются</w:t>
      </w:r>
      <w:r w:rsidRPr="00E546A1">
        <w:rPr>
          <w:rFonts w:ascii="Times New Roman" w:hAnsi="Times New Roman"/>
          <w:sz w:val="28"/>
          <w:szCs w:val="28"/>
        </w:rPr>
        <w:t xml:space="preserve">:  </w:t>
      </w:r>
    </w:p>
    <w:p w14:paraId="0D930B9E" w14:textId="77777777"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«День Учителя» - поздравление учителей, администрации школы родителями и учениками;  </w:t>
      </w:r>
    </w:p>
    <w:p w14:paraId="5D315B61" w14:textId="0CEEC483"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встречи с ветеранами ВОВ, работниками тыла;  </w:t>
      </w:r>
    </w:p>
    <w:p w14:paraId="498B6DCE" w14:textId="2B094A51"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«Парад звёзд»</w:t>
      </w:r>
      <w:r w:rsidR="005E3017" w:rsidRPr="00E546A1">
        <w:rPr>
          <w:rFonts w:ascii="Times New Roman" w:hAnsi="Times New Roman"/>
          <w:sz w:val="28"/>
          <w:szCs w:val="28"/>
        </w:rPr>
        <w:t xml:space="preserve"> или «Лучший ученик года»</w:t>
      </w:r>
      <w:r w:rsidRPr="00E546A1">
        <w:rPr>
          <w:rFonts w:ascii="Times New Roman" w:hAnsi="Times New Roman"/>
          <w:sz w:val="28"/>
          <w:szCs w:val="28"/>
        </w:rPr>
        <w:t>-</w:t>
      </w:r>
      <w:r w:rsidR="00C11C7B">
        <w:rPr>
          <w:rFonts w:ascii="Times New Roman" w:hAnsi="Times New Roman"/>
          <w:sz w:val="28"/>
          <w:szCs w:val="28"/>
        </w:rPr>
        <w:t xml:space="preserve"> </w:t>
      </w:r>
      <w:r w:rsidRPr="00E546A1">
        <w:rPr>
          <w:rFonts w:ascii="Times New Roman" w:hAnsi="Times New Roman"/>
          <w:sz w:val="28"/>
          <w:szCs w:val="28"/>
        </w:rPr>
        <w:t xml:space="preserve">выявление творческих талантов обучающихся школы.  </w:t>
      </w:r>
    </w:p>
    <w:p w14:paraId="7AC84ECE" w14:textId="4650B4DD"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Линейки награждения обучающихся и педагогов за активное участие в жизни школы, защиту чести школы в конкурсах, соревнованиях, олимпиадах, внёсших значительный вклад в развитие школы. Данное мероприятие способствует поощрению социальной активности детей, </w:t>
      </w:r>
      <w:r w:rsidRPr="00E546A1">
        <w:rPr>
          <w:rFonts w:ascii="Times New Roman" w:hAnsi="Times New Roman"/>
          <w:sz w:val="28"/>
          <w:szCs w:val="28"/>
        </w:rPr>
        <w:lastRenderedPageBreak/>
        <w:t xml:space="preserve">развитию позитивных межличностных отношений между педагогами и обучающимися, формированию чувства доверия и уважения друг к другу; </w:t>
      </w:r>
    </w:p>
    <w:p w14:paraId="4044DB25" w14:textId="77777777" w:rsidR="005E3017"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Торжественные ритуалы посвящения, связанные с переходом обучающихся на следующий уровень образования («Посвящение в первоклассники»,</w:t>
      </w:r>
      <w:r w:rsidR="005E3017" w:rsidRPr="00E546A1">
        <w:rPr>
          <w:rFonts w:ascii="Times New Roman" w:hAnsi="Times New Roman"/>
          <w:sz w:val="28"/>
          <w:szCs w:val="28"/>
        </w:rPr>
        <w:t xml:space="preserve"> «Посвящение в десятиклассники», «Посвящение в пятиклассники», </w:t>
      </w:r>
      <w:r w:rsidRPr="00E546A1">
        <w:rPr>
          <w:rFonts w:ascii="Times New Roman" w:hAnsi="Times New Roman"/>
          <w:sz w:val="28"/>
          <w:szCs w:val="28"/>
        </w:rPr>
        <w:t>«Прощание с</w:t>
      </w:r>
      <w:r w:rsidR="005E3017" w:rsidRPr="00E546A1">
        <w:rPr>
          <w:rFonts w:ascii="Times New Roman" w:hAnsi="Times New Roman"/>
          <w:sz w:val="28"/>
          <w:szCs w:val="28"/>
        </w:rPr>
        <w:t xml:space="preserve"> букварем</w:t>
      </w:r>
      <w:r w:rsidRPr="00E546A1">
        <w:rPr>
          <w:rFonts w:ascii="Times New Roman" w:hAnsi="Times New Roman"/>
          <w:sz w:val="28"/>
          <w:szCs w:val="28"/>
        </w:rPr>
        <w:t xml:space="preserve">», «Последний звонок»);   </w:t>
      </w:r>
      <w:r w:rsidRPr="00E546A1">
        <w:rPr>
          <w:rFonts w:ascii="Times New Roman" w:eastAsia="Times New Roman" w:hAnsi="Times New Roman"/>
          <w:b/>
          <w:i/>
          <w:sz w:val="28"/>
          <w:szCs w:val="28"/>
        </w:rPr>
        <w:t xml:space="preserve">        </w:t>
      </w:r>
    </w:p>
    <w:p w14:paraId="78C28911" w14:textId="440649AA" w:rsidR="00063036" w:rsidRPr="00E546A1" w:rsidRDefault="00063036" w:rsidP="00C11C7B">
      <w:pPr>
        <w:spacing w:after="0" w:line="360" w:lineRule="auto"/>
        <w:ind w:right="176"/>
        <w:jc w:val="both"/>
        <w:rPr>
          <w:rFonts w:ascii="Times New Roman" w:hAnsi="Times New Roman"/>
          <w:sz w:val="28"/>
          <w:szCs w:val="28"/>
        </w:rPr>
      </w:pPr>
      <w:r w:rsidRPr="00E546A1">
        <w:rPr>
          <w:rFonts w:ascii="Times New Roman" w:eastAsia="Times New Roman" w:hAnsi="Times New Roman"/>
          <w:b/>
          <w:sz w:val="28"/>
          <w:szCs w:val="28"/>
        </w:rPr>
        <w:t xml:space="preserve">На уровне классов:  </w:t>
      </w:r>
      <w:r w:rsidRPr="00E546A1">
        <w:rPr>
          <w:rFonts w:ascii="Times New Roman" w:hAnsi="Times New Roman"/>
          <w:sz w:val="28"/>
          <w:szCs w:val="28"/>
        </w:rPr>
        <w:t xml:space="preserve"> </w:t>
      </w:r>
    </w:p>
    <w:p w14:paraId="5A113BCC" w14:textId="77777777"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выборы в Совет класса;  </w:t>
      </w:r>
    </w:p>
    <w:p w14:paraId="622FED3B" w14:textId="77777777"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выбор и делегирование представителей классов в общешкольные советы дел, ответственных за подготовку общешкольных ключевых дел; участие классов в реализации общешкольных ключевых дел, проведение в рамках класса анализа проведённых дел.  </w:t>
      </w:r>
    </w:p>
    <w:p w14:paraId="63ACCE64" w14:textId="58E8448D" w:rsidR="00063036" w:rsidRPr="00E546A1" w:rsidRDefault="00063036" w:rsidP="007A1A19">
      <w:pPr>
        <w:spacing w:after="0" w:line="360" w:lineRule="auto"/>
        <w:jc w:val="both"/>
        <w:rPr>
          <w:rFonts w:ascii="Times New Roman" w:hAnsi="Times New Roman"/>
          <w:sz w:val="28"/>
          <w:szCs w:val="28"/>
        </w:rPr>
      </w:pPr>
      <w:r w:rsidRPr="00E546A1">
        <w:rPr>
          <w:rFonts w:ascii="Times New Roman" w:eastAsia="Times New Roman" w:hAnsi="Times New Roman"/>
          <w:b/>
          <w:sz w:val="28"/>
          <w:szCs w:val="28"/>
        </w:rPr>
        <w:t>На индивидуальном уровне</w:t>
      </w:r>
      <w:r w:rsidRPr="00E546A1">
        <w:rPr>
          <w:rFonts w:ascii="Times New Roman" w:hAnsi="Times New Roman"/>
          <w:sz w:val="28"/>
          <w:szCs w:val="28"/>
        </w:rPr>
        <w:t xml:space="preserve">:  </w:t>
      </w:r>
    </w:p>
    <w:p w14:paraId="7776C9FC" w14:textId="77777777"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вовлечение по возможности</w:t>
      </w:r>
      <w:r w:rsidRPr="00E546A1">
        <w:rPr>
          <w:rFonts w:ascii="Times New Roman" w:eastAsia="Times New Roman" w:hAnsi="Times New Roman"/>
          <w:i/>
          <w:sz w:val="28"/>
          <w:szCs w:val="28"/>
        </w:rPr>
        <w:t xml:space="preserve"> </w:t>
      </w:r>
      <w:r w:rsidRPr="00E546A1">
        <w:rPr>
          <w:rFonts w:ascii="Times New Roman" w:hAnsi="Times New Roman"/>
          <w:sz w:val="28"/>
          <w:szCs w:val="28"/>
        </w:rPr>
        <w:t xml:space="preserve">каждого ребенка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  </w:t>
      </w:r>
    </w:p>
    <w:p w14:paraId="232FCBD3" w14:textId="77777777"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индивидуальная помощь ребенку (при необходимости) в освоении навыков подготовки, проведения и анализа ключевых дел;  </w:t>
      </w:r>
    </w:p>
    <w:p w14:paraId="7BAB1A1E" w14:textId="77777777"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 </w:t>
      </w:r>
    </w:p>
    <w:p w14:paraId="6E15E123" w14:textId="77777777" w:rsidR="00063036" w:rsidRPr="00E546A1" w:rsidRDefault="00063036" w:rsidP="007A1A19">
      <w:pPr>
        <w:numPr>
          <w:ilvl w:val="0"/>
          <w:numId w:val="15"/>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r w:rsidRPr="00E546A1">
        <w:rPr>
          <w:rFonts w:ascii="Times New Roman" w:eastAsia="Times New Roman" w:hAnsi="Times New Roman"/>
          <w:b/>
          <w:sz w:val="28"/>
          <w:szCs w:val="28"/>
        </w:rPr>
        <w:t xml:space="preserve"> </w:t>
      </w:r>
      <w:r w:rsidRPr="00E546A1">
        <w:rPr>
          <w:rFonts w:ascii="Times New Roman" w:hAnsi="Times New Roman"/>
          <w:sz w:val="28"/>
          <w:szCs w:val="28"/>
        </w:rPr>
        <w:t xml:space="preserve"> </w:t>
      </w:r>
    </w:p>
    <w:p w14:paraId="21BB9E51" w14:textId="77777777" w:rsidR="007A1A19" w:rsidRDefault="007A1A19" w:rsidP="007A1A19">
      <w:pPr>
        <w:tabs>
          <w:tab w:val="left" w:pos="709"/>
        </w:tabs>
        <w:spacing w:after="0" w:line="360" w:lineRule="auto"/>
        <w:ind w:left="142" w:firstLine="709"/>
        <w:jc w:val="center"/>
        <w:rPr>
          <w:rFonts w:ascii="Times New Roman" w:hAnsi="Times New Roman"/>
          <w:b/>
          <w:bCs/>
          <w:sz w:val="28"/>
          <w:szCs w:val="28"/>
        </w:rPr>
      </w:pPr>
    </w:p>
    <w:p w14:paraId="098196E5" w14:textId="77777777" w:rsidR="007A1A19" w:rsidRDefault="007A1A19" w:rsidP="007A1A19">
      <w:pPr>
        <w:tabs>
          <w:tab w:val="left" w:pos="709"/>
        </w:tabs>
        <w:spacing w:after="0" w:line="360" w:lineRule="auto"/>
        <w:ind w:left="142" w:firstLine="709"/>
        <w:jc w:val="center"/>
        <w:rPr>
          <w:rFonts w:ascii="Times New Roman" w:hAnsi="Times New Roman"/>
          <w:b/>
          <w:bCs/>
          <w:sz w:val="28"/>
          <w:szCs w:val="28"/>
        </w:rPr>
      </w:pPr>
    </w:p>
    <w:p w14:paraId="355E51F2" w14:textId="35B55B70" w:rsidR="007A1A19" w:rsidRPr="00E546A1" w:rsidRDefault="00C11C7B" w:rsidP="007A1A19">
      <w:pPr>
        <w:tabs>
          <w:tab w:val="left" w:pos="709"/>
        </w:tabs>
        <w:spacing w:after="0" w:line="360" w:lineRule="auto"/>
        <w:ind w:left="142" w:firstLine="709"/>
        <w:jc w:val="center"/>
        <w:rPr>
          <w:rFonts w:ascii="Times New Roman" w:hAnsi="Times New Roman"/>
          <w:b/>
          <w:color w:val="000000"/>
          <w:w w:val="0"/>
          <w:sz w:val="28"/>
          <w:szCs w:val="28"/>
        </w:rPr>
      </w:pPr>
      <w:r w:rsidRPr="0000109A">
        <w:rPr>
          <w:rFonts w:ascii="Times New Roman" w:hAnsi="Times New Roman"/>
          <w:b/>
          <w:bCs/>
          <w:sz w:val="28"/>
          <w:szCs w:val="28"/>
        </w:rPr>
        <w:lastRenderedPageBreak/>
        <w:t xml:space="preserve">3.2. </w:t>
      </w:r>
      <w:r w:rsidR="007A1A19" w:rsidRPr="00E546A1">
        <w:rPr>
          <w:rFonts w:ascii="Times New Roman" w:hAnsi="Times New Roman"/>
          <w:b/>
          <w:color w:val="000000"/>
          <w:w w:val="0"/>
          <w:sz w:val="28"/>
          <w:szCs w:val="28"/>
        </w:rPr>
        <w:t xml:space="preserve">Модуль </w:t>
      </w:r>
      <w:bookmarkStart w:id="0" w:name="_Hlk30338243"/>
      <w:r w:rsidR="007A1A19" w:rsidRPr="00E546A1">
        <w:rPr>
          <w:rFonts w:ascii="Times New Roman" w:hAnsi="Times New Roman"/>
          <w:b/>
          <w:color w:val="000000"/>
          <w:w w:val="0"/>
          <w:sz w:val="28"/>
          <w:szCs w:val="28"/>
        </w:rPr>
        <w:t>«Курсы внеурочной деятельности»</w:t>
      </w:r>
      <w:bookmarkEnd w:id="0"/>
    </w:p>
    <w:p w14:paraId="7E7A7B9D" w14:textId="77777777" w:rsidR="007A1A19" w:rsidRPr="007A1A19" w:rsidRDefault="007A1A19" w:rsidP="007A1A19">
      <w:pPr>
        <w:tabs>
          <w:tab w:val="left" w:pos="709"/>
        </w:tabs>
        <w:spacing w:after="0" w:line="360" w:lineRule="auto"/>
        <w:ind w:left="142" w:right="-1" w:firstLine="709"/>
        <w:jc w:val="both"/>
        <w:rPr>
          <w:rFonts w:ascii="Times New Roman" w:hAnsi="Times New Roman"/>
          <w:sz w:val="28"/>
          <w:szCs w:val="28"/>
        </w:rPr>
      </w:pPr>
      <w:r w:rsidRPr="007A1A19">
        <w:rPr>
          <w:rFonts w:ascii="Times New Roman" w:hAnsi="Times New Roman"/>
          <w:sz w:val="28"/>
          <w:szCs w:val="28"/>
        </w:rPr>
        <w:t>Воспитание на занятиях школьных курсов внеурочной деятельности в МБОУ г. Иркутска СОШ №5 осуществляется через:</w:t>
      </w:r>
    </w:p>
    <w:p w14:paraId="3BE539E9" w14:textId="77777777" w:rsidR="007A1A19" w:rsidRPr="007A1A19" w:rsidRDefault="007A1A19" w:rsidP="007A1A19">
      <w:pPr>
        <w:tabs>
          <w:tab w:val="left" w:pos="709"/>
        </w:tabs>
        <w:spacing w:after="0" w:line="360" w:lineRule="auto"/>
        <w:ind w:left="142" w:right="-1" w:firstLine="709"/>
        <w:jc w:val="both"/>
        <w:rPr>
          <w:rFonts w:ascii="Times New Roman" w:hAnsi="Times New Roman"/>
          <w:sz w:val="28"/>
          <w:szCs w:val="28"/>
        </w:rPr>
      </w:pPr>
      <w:r w:rsidRPr="007A1A19">
        <w:rPr>
          <w:rFonts w:ascii="Times New Roman" w:hAnsi="Times New Roman"/>
          <w:sz w:val="28"/>
          <w:szCs w:val="28"/>
        </w:rPr>
        <w:t>-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14:paraId="63EB6D7E" w14:textId="77777777" w:rsidR="007A1A19" w:rsidRPr="007A1A19" w:rsidRDefault="007A1A19" w:rsidP="007A1A19">
      <w:pPr>
        <w:tabs>
          <w:tab w:val="left" w:pos="709"/>
        </w:tabs>
        <w:spacing w:after="0" w:line="360" w:lineRule="auto"/>
        <w:ind w:left="142" w:right="-1" w:firstLine="709"/>
        <w:jc w:val="both"/>
        <w:rPr>
          <w:rStyle w:val="af"/>
          <w:rFonts w:ascii="Times New Roman"/>
          <w:sz w:val="28"/>
          <w:szCs w:val="28"/>
          <w:lang w:val="ru-RU"/>
        </w:rPr>
      </w:pPr>
      <w:r w:rsidRPr="007A1A19">
        <w:rPr>
          <w:rStyle w:val="af"/>
          <w:rFonts w:ascii="Times New Roman"/>
          <w:sz w:val="28"/>
          <w:szCs w:val="28"/>
          <w:lang w:val="ru-RU"/>
        </w:rPr>
        <w:t xml:space="preserve">- формирование в </w:t>
      </w:r>
      <w:r w:rsidRPr="007A1A19">
        <w:rPr>
          <w:rFonts w:ascii="Times New Roman" w:hAnsi="Times New Roman"/>
          <w:sz w:val="28"/>
          <w:szCs w:val="28"/>
        </w:rPr>
        <w:t xml:space="preserve">кружках, секциях, клубах, студиях и </w:t>
      </w:r>
      <w:proofErr w:type="gramStart"/>
      <w:r w:rsidRPr="007A1A19">
        <w:rPr>
          <w:rFonts w:ascii="Times New Roman" w:hAnsi="Times New Roman"/>
          <w:sz w:val="28"/>
          <w:szCs w:val="28"/>
        </w:rPr>
        <w:t>т.п.</w:t>
      </w:r>
      <w:proofErr w:type="gramEnd"/>
      <w:r w:rsidRPr="007A1A19">
        <w:rPr>
          <w:rFonts w:ascii="Times New Roman" w:hAnsi="Times New Roman"/>
          <w:sz w:val="28"/>
          <w:szCs w:val="28"/>
        </w:rPr>
        <w:t xml:space="preserve"> детско-взрослых общностей,</w:t>
      </w:r>
      <w:r w:rsidRPr="007A1A19">
        <w:rPr>
          <w:rFonts w:ascii="Times New Roman" w:eastAsia="Batang" w:hAnsi="Times New Roman"/>
          <w:sz w:val="28"/>
          <w:szCs w:val="28"/>
        </w:rPr>
        <w:t xml:space="preserve"> </w:t>
      </w:r>
      <w:r w:rsidRPr="007A1A19">
        <w:rPr>
          <w:rStyle w:val="af"/>
          <w:rFonts w:ascii="Times New Roman"/>
          <w:sz w:val="28"/>
          <w:szCs w:val="28"/>
          <w:lang w:val="ru-RU"/>
        </w:rPr>
        <w:t xml:space="preserve">которые </w:t>
      </w:r>
      <w:r w:rsidRPr="007A1A19">
        <w:rPr>
          <w:rFonts w:ascii="Times New Roman" w:hAnsi="Times New Roman"/>
          <w:sz w:val="28"/>
          <w:szCs w:val="28"/>
        </w:rPr>
        <w:t xml:space="preserve">могли бы </w:t>
      </w:r>
      <w:r w:rsidRPr="007A1A19">
        <w:rPr>
          <w:rStyle w:val="af"/>
          <w:rFonts w:ascii="Times New Roman"/>
          <w:sz w:val="28"/>
          <w:szCs w:val="28"/>
          <w:lang w:val="ru-RU"/>
        </w:rPr>
        <w:t>объединять детей и педагогов общими позитивными эмоциями и доверительными отношениями друг к другу;</w:t>
      </w:r>
    </w:p>
    <w:p w14:paraId="59D47069" w14:textId="77777777" w:rsidR="007A1A19" w:rsidRPr="007A1A19"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 </w:t>
      </w:r>
      <w:r w:rsidRPr="007A1A19">
        <w:rPr>
          <w:rStyle w:val="af"/>
          <w:rFonts w:ascii="Times New Roman"/>
          <w:sz w:val="28"/>
          <w:szCs w:val="28"/>
          <w:lang w:val="ru-RU"/>
        </w:rPr>
        <w:t>создание в</w:t>
      </w:r>
      <w:r w:rsidRPr="007A1A19">
        <w:rPr>
          <w:rFonts w:ascii="Times New Roman" w:hAnsi="Times New Roman"/>
          <w:sz w:val="28"/>
          <w:szCs w:val="28"/>
        </w:rPr>
        <w:t xml:space="preserve"> детских объединениях традиций, задающих их членам определенные социально значимые формы поведения;</w:t>
      </w:r>
    </w:p>
    <w:p w14:paraId="45E94CBA" w14:textId="77777777" w:rsidR="007A1A19" w:rsidRPr="007A1A19"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14:paraId="22315A95" w14:textId="77777777" w:rsidR="007A1A19" w:rsidRPr="007A1A19"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 поощрение педагогами детских инициатив и детского самоуправления. </w:t>
      </w:r>
    </w:p>
    <w:p w14:paraId="5A6CC5E4" w14:textId="77777777" w:rsidR="007A1A19" w:rsidRPr="007A1A19" w:rsidRDefault="007A1A19" w:rsidP="007A1A19">
      <w:pPr>
        <w:tabs>
          <w:tab w:val="left" w:pos="709"/>
        </w:tabs>
        <w:spacing w:after="0" w:line="360" w:lineRule="auto"/>
        <w:ind w:left="142" w:firstLine="709"/>
        <w:jc w:val="both"/>
        <w:rPr>
          <w:rFonts w:ascii="Times New Roman" w:eastAsia="№Е" w:hAnsi="Times New Roman"/>
          <w:sz w:val="28"/>
          <w:szCs w:val="28"/>
        </w:rPr>
      </w:pPr>
      <w:r w:rsidRPr="007A1A19">
        <w:rPr>
          <w:rFonts w:ascii="Times New Roman" w:eastAsia="№Е" w:hAnsi="Times New Roman"/>
          <w:sz w:val="28"/>
          <w:szCs w:val="28"/>
        </w:rPr>
        <w:t>Реализация воспитательного потенциала курсов внеурочной деятельности происходит в рамках следующих выбранных школьниками ее видов:</w:t>
      </w:r>
    </w:p>
    <w:p w14:paraId="19F0ABC6"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b/>
          <w:bCs/>
          <w:sz w:val="28"/>
          <w:szCs w:val="28"/>
        </w:rPr>
        <w:t>Направление развития личности «Духовно-нравственное»</w:t>
      </w:r>
    </w:p>
    <w:p w14:paraId="40FA8CA4"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Курсы внеурочной деятельности МБОУ г. Иркутска СОШ №5 в рамках духовно-нравственного развития личности создают благоприятные условия для социальной самореализации обучающихся, направленные на раскрытие их 20 творческих способностей, формирование чувства вкуса и умения ценить прекрасное, на воспитание ценностного отношения школьников к культуре и их общее духовно-нравственное развитие. В рамках направления реализуется: </w:t>
      </w:r>
    </w:p>
    <w:p w14:paraId="66F254E1"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lastRenderedPageBreak/>
        <w:t xml:space="preserve">• Классный час, </w:t>
      </w:r>
    </w:p>
    <w:p w14:paraId="79AF2BC1"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 «ОРКСЭ» </w:t>
      </w:r>
    </w:p>
    <w:p w14:paraId="502E7A28"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Вид деятельности: проблемно-ценностное общение Форма деятельности: классные часы, совместные дела, театры, фестивали, встречи с интересными людьми, конкурсы, викторины. </w:t>
      </w:r>
      <w:r w:rsidRPr="007A1A19">
        <w:rPr>
          <w:rFonts w:ascii="Times New Roman" w:hAnsi="Times New Roman"/>
          <w:b/>
          <w:bCs/>
          <w:sz w:val="28"/>
          <w:szCs w:val="28"/>
        </w:rPr>
        <w:t>Направление развития личности «Социальное»</w:t>
      </w:r>
    </w:p>
    <w:p w14:paraId="221131DE"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 Курсы внеурочной деятельности, направлены на развитие коммуникативных компетенций школьников, воспитание у них культуры общения, развитие умений слушать и слышать других, уважать чужое мнение и отстаивать свое собственное, терпимо относиться к разнообразию взглядов людей. В рамках направления реализуются: </w:t>
      </w:r>
    </w:p>
    <w:p w14:paraId="08B2C341"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«РДШ», </w:t>
      </w:r>
    </w:p>
    <w:p w14:paraId="4CF95188"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"Основы финансовой грамотности в начальной школе". </w:t>
      </w:r>
    </w:p>
    <w:p w14:paraId="13B99BBC"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b/>
          <w:bCs/>
          <w:sz w:val="28"/>
          <w:szCs w:val="28"/>
        </w:rPr>
        <w:t>Направление развития личности «Общеинтеллектуальное»</w:t>
      </w:r>
    </w:p>
    <w:p w14:paraId="52984028"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 Курсы внеурочной деятельности МБОУ г. Иркутска СОШ «5 в рамках общеинтеллектуального развития личности, направлены на передачу обучающимся социально значимых знаний, развивающих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 </w:t>
      </w:r>
    </w:p>
    <w:p w14:paraId="35E21599"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В рамках направления в МБОУ г. Иркутска СОШ №5 реализуются: </w:t>
      </w:r>
    </w:p>
    <w:p w14:paraId="3D636AF8"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Занимательная математика; </w:t>
      </w:r>
    </w:p>
    <w:p w14:paraId="2A0B8483"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Занимательная грамматика; </w:t>
      </w:r>
    </w:p>
    <w:p w14:paraId="16E755F5"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Математическая шкатулка;</w:t>
      </w:r>
    </w:p>
    <w:p w14:paraId="43D94C9B"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Деловой английский</w:t>
      </w:r>
    </w:p>
    <w:p w14:paraId="025C9D6B"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Технический английский</w:t>
      </w:r>
    </w:p>
    <w:p w14:paraId="360FD3CF"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Математические основы информатики</w:t>
      </w:r>
    </w:p>
    <w:p w14:paraId="183D800D"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Техническое черчение </w:t>
      </w:r>
    </w:p>
    <w:p w14:paraId="0A6620A8"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Основы финансовой грамотности в начальной школе</w:t>
      </w:r>
    </w:p>
    <w:p w14:paraId="0AFF8DC6"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Как хорошо уметь читать</w:t>
      </w:r>
    </w:p>
    <w:p w14:paraId="08EE9603"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lastRenderedPageBreak/>
        <w:t>История в лицах</w:t>
      </w:r>
    </w:p>
    <w:p w14:paraId="43FDA397"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Байкаловедение</w:t>
      </w:r>
    </w:p>
    <w:p w14:paraId="7479C207"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Родная литература</w:t>
      </w:r>
    </w:p>
    <w:p w14:paraId="7E156F24"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Родной русский язык</w:t>
      </w:r>
    </w:p>
    <w:p w14:paraId="1755A7CD"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Азбука общения</w:t>
      </w:r>
    </w:p>
    <w:p w14:paraId="4C13105B"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За страницами учебника математики</w:t>
      </w:r>
    </w:p>
    <w:p w14:paraId="12674555"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Секреты синтаксиса и пунктуации</w:t>
      </w:r>
    </w:p>
    <w:p w14:paraId="1EDB924A"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Основы информационной культуры школьника</w:t>
      </w:r>
    </w:p>
    <w:p w14:paraId="6887F480"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Школа безопасности</w:t>
      </w:r>
    </w:p>
    <w:p w14:paraId="42BBC79D"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Школа без конфликтов</w:t>
      </w:r>
    </w:p>
    <w:p w14:paraId="38E5A834"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Решение нестандартных задач по биологии</w:t>
      </w:r>
    </w:p>
    <w:p w14:paraId="5D72A862"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Я познаю себя</w:t>
      </w:r>
    </w:p>
    <w:p w14:paraId="12B29B1C"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Мир вокруг нас</w:t>
      </w:r>
    </w:p>
    <w:p w14:paraId="68F53D0A"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Я исследователь</w:t>
      </w:r>
    </w:p>
    <w:p w14:paraId="2333877E"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Подросток и закон</w:t>
      </w:r>
    </w:p>
    <w:p w14:paraId="0AE1C4F8"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Клуб «Что? Где? Когда?»</w:t>
      </w:r>
    </w:p>
    <w:p w14:paraId="124E098E"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Дискуссионный клуб</w:t>
      </w:r>
    </w:p>
    <w:p w14:paraId="56D14D8C"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Мой выбор</w:t>
      </w:r>
    </w:p>
    <w:p w14:paraId="3698E035"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История русской культуры</w:t>
      </w:r>
    </w:p>
    <w:p w14:paraId="21DE1DC2"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Индивидуальный проект</w:t>
      </w:r>
    </w:p>
    <w:p w14:paraId="61286069"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Я успешная личность</w:t>
      </w:r>
    </w:p>
    <w:p w14:paraId="65077A2D"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Коммуникативная грамматика</w:t>
      </w:r>
    </w:p>
    <w:p w14:paraId="6AE70EF9" w14:textId="77777777" w:rsidR="007A1A19" w:rsidRPr="007A1A19" w:rsidRDefault="007A1A19" w:rsidP="007A1A19">
      <w:pPr>
        <w:numPr>
          <w:ilvl w:val="0"/>
          <w:numId w:val="6"/>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Искусство. Пространство. Истрия.</w:t>
      </w:r>
    </w:p>
    <w:p w14:paraId="3D36659C"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b/>
          <w:bCs/>
          <w:sz w:val="28"/>
          <w:szCs w:val="28"/>
        </w:rPr>
        <w:t>Направление развития личности «Общекультурное»</w:t>
      </w:r>
      <w:r w:rsidRPr="007A1A19">
        <w:rPr>
          <w:rFonts w:ascii="Times New Roman" w:hAnsi="Times New Roman"/>
          <w:sz w:val="28"/>
          <w:szCs w:val="28"/>
        </w:rPr>
        <w:t xml:space="preserve"> </w:t>
      </w:r>
    </w:p>
    <w:p w14:paraId="6AE4F4F3"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Курсы внеурочной деятельности МБОУ г. Иркутска СОШ №5 в рамках общекультурного развития личности,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свое собственное, терпимо относиться к разнообразию взглядов </w:t>
      </w:r>
      <w:r w:rsidRPr="007A1A19">
        <w:rPr>
          <w:rFonts w:ascii="Times New Roman" w:hAnsi="Times New Roman"/>
          <w:sz w:val="28"/>
          <w:szCs w:val="28"/>
        </w:rPr>
        <w:lastRenderedPageBreak/>
        <w:t xml:space="preserve">людей на мир и искусство. Курсы внеурочной деятельности, направлены на развитие творческих способностей школьников, воспитания у них трудолюбия и уважительного отношения к физическому труду. В рамках направления реализуются: </w:t>
      </w:r>
    </w:p>
    <w:p w14:paraId="6C9601F7" w14:textId="77777777" w:rsidR="007A1A19" w:rsidRPr="007A1A19" w:rsidRDefault="007A1A19" w:rsidP="007A1A19">
      <w:pPr>
        <w:numPr>
          <w:ilvl w:val="0"/>
          <w:numId w:val="7"/>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Галерея фантазий</w:t>
      </w:r>
    </w:p>
    <w:p w14:paraId="51D64BF4" w14:textId="77777777" w:rsidR="007A1A19" w:rsidRPr="007A1A19" w:rsidRDefault="007A1A19" w:rsidP="007A1A19">
      <w:pPr>
        <w:numPr>
          <w:ilvl w:val="0"/>
          <w:numId w:val="7"/>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Хореографический ансамбль ДЭНСЛ</w:t>
      </w:r>
    </w:p>
    <w:p w14:paraId="252CA6C9" w14:textId="77777777" w:rsidR="007A1A19" w:rsidRPr="007A1A19" w:rsidRDefault="007A1A19" w:rsidP="007A1A19">
      <w:pPr>
        <w:numPr>
          <w:ilvl w:val="0"/>
          <w:numId w:val="7"/>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Вокальные ансамбли</w:t>
      </w:r>
    </w:p>
    <w:p w14:paraId="3D072A03" w14:textId="77777777" w:rsidR="007A1A19" w:rsidRPr="007A1A19" w:rsidRDefault="007A1A19" w:rsidP="007A1A19">
      <w:pPr>
        <w:numPr>
          <w:ilvl w:val="0"/>
          <w:numId w:val="7"/>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Юные поварята</w:t>
      </w:r>
    </w:p>
    <w:p w14:paraId="56E38962" w14:textId="77777777" w:rsidR="007A1A19" w:rsidRPr="007A1A19" w:rsidRDefault="007A1A19" w:rsidP="007A1A19">
      <w:pPr>
        <w:numPr>
          <w:ilvl w:val="0"/>
          <w:numId w:val="7"/>
        </w:numPr>
        <w:tabs>
          <w:tab w:val="left" w:pos="709"/>
        </w:tabs>
        <w:spacing w:after="0" w:line="360" w:lineRule="auto"/>
        <w:ind w:left="142" w:firstLine="709"/>
        <w:jc w:val="both"/>
        <w:rPr>
          <w:rFonts w:ascii="Times New Roman" w:hAnsi="Times New Roman"/>
          <w:sz w:val="28"/>
          <w:szCs w:val="28"/>
        </w:rPr>
      </w:pPr>
      <w:proofErr w:type="spellStart"/>
      <w:r w:rsidRPr="007A1A19">
        <w:rPr>
          <w:rFonts w:ascii="Times New Roman" w:hAnsi="Times New Roman"/>
          <w:sz w:val="28"/>
          <w:szCs w:val="28"/>
        </w:rPr>
        <w:t>Синюшка</w:t>
      </w:r>
      <w:proofErr w:type="spellEnd"/>
      <w:r w:rsidRPr="007A1A19">
        <w:rPr>
          <w:rFonts w:ascii="Times New Roman" w:hAnsi="Times New Roman"/>
          <w:sz w:val="28"/>
          <w:szCs w:val="28"/>
          <w:lang w:val="en-US"/>
        </w:rPr>
        <w:t>Film</w:t>
      </w:r>
    </w:p>
    <w:p w14:paraId="721A5BB3" w14:textId="77777777" w:rsidR="007A1A19" w:rsidRPr="007A1A19" w:rsidRDefault="007A1A19" w:rsidP="007A1A19">
      <w:pPr>
        <w:numPr>
          <w:ilvl w:val="0"/>
          <w:numId w:val="7"/>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Теория современной журналистики</w:t>
      </w:r>
    </w:p>
    <w:p w14:paraId="783CDFD4" w14:textId="77777777" w:rsidR="007A1A19" w:rsidRPr="007A1A19" w:rsidRDefault="007A1A19" w:rsidP="007A1A19">
      <w:pPr>
        <w:numPr>
          <w:ilvl w:val="0"/>
          <w:numId w:val="7"/>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Журналистика для всех</w:t>
      </w:r>
    </w:p>
    <w:p w14:paraId="5263C751" w14:textId="77777777" w:rsidR="007A1A19" w:rsidRPr="007A1A19" w:rsidRDefault="007A1A19" w:rsidP="007A1A19">
      <w:pPr>
        <w:numPr>
          <w:ilvl w:val="0"/>
          <w:numId w:val="7"/>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Школьный музей</w:t>
      </w:r>
    </w:p>
    <w:p w14:paraId="58E25FA4"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 Вид деятельности: познавательный, творческий, декоративно прикладное творчество Форма деятельности: мастер-классы, встречи, проекты. </w:t>
      </w:r>
    </w:p>
    <w:p w14:paraId="7F7C0206" w14:textId="77777777" w:rsidR="007A1A19" w:rsidRPr="007A1A19" w:rsidRDefault="007A1A19" w:rsidP="007A1A19">
      <w:pPr>
        <w:tabs>
          <w:tab w:val="left" w:pos="709"/>
        </w:tabs>
        <w:spacing w:after="0" w:line="360" w:lineRule="auto"/>
        <w:ind w:left="142" w:firstLine="709"/>
        <w:jc w:val="both"/>
        <w:rPr>
          <w:rFonts w:ascii="Times New Roman" w:hAnsi="Times New Roman"/>
          <w:b/>
          <w:bCs/>
          <w:sz w:val="28"/>
          <w:szCs w:val="28"/>
        </w:rPr>
      </w:pPr>
      <w:r w:rsidRPr="007A1A19">
        <w:rPr>
          <w:rFonts w:ascii="Times New Roman" w:hAnsi="Times New Roman"/>
          <w:b/>
          <w:bCs/>
          <w:sz w:val="28"/>
          <w:szCs w:val="28"/>
        </w:rPr>
        <w:t>Направление развития личности «Спортивно-оздоровительное»</w:t>
      </w:r>
    </w:p>
    <w:p w14:paraId="53668C27" w14:textId="77777777" w:rsidR="007A1A19" w:rsidRPr="007A1A19" w:rsidRDefault="007A1A19" w:rsidP="007A1A19">
      <w:p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Курсы внеурочной деятельности МБОУ г. Иркутска СОШ №5 в рамках спортивно-оздоровительного развития личности, направлены на физическое развитие обучающихся,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Курсы внеурочной деятельности, направленные на воспитание у обучающихся любви к своему краю, его истории, культуре, природе, на развитие самостоятельности и ответственности школьников, формирование у них навыков </w:t>
      </w:r>
      <w:proofErr w:type="spellStart"/>
      <w:r w:rsidRPr="007A1A19">
        <w:rPr>
          <w:rFonts w:ascii="Times New Roman" w:hAnsi="Times New Roman"/>
          <w:sz w:val="28"/>
          <w:szCs w:val="28"/>
        </w:rPr>
        <w:t>самообслуживающей</w:t>
      </w:r>
      <w:proofErr w:type="spellEnd"/>
      <w:r w:rsidRPr="007A1A19">
        <w:rPr>
          <w:rFonts w:ascii="Times New Roman" w:hAnsi="Times New Roman"/>
          <w:sz w:val="28"/>
          <w:szCs w:val="28"/>
        </w:rPr>
        <w:t xml:space="preserve"> деятельности. В рамках направления реализуются: </w:t>
      </w:r>
    </w:p>
    <w:p w14:paraId="201B8445" w14:textId="77777777" w:rsidR="007A1A19" w:rsidRPr="007A1A19" w:rsidRDefault="007A1A19" w:rsidP="007A1A19">
      <w:pPr>
        <w:numPr>
          <w:ilvl w:val="0"/>
          <w:numId w:val="8"/>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ОФП </w:t>
      </w:r>
    </w:p>
    <w:p w14:paraId="5AAE0536" w14:textId="77777777" w:rsidR="007A1A19" w:rsidRPr="007A1A19" w:rsidRDefault="007A1A19" w:rsidP="007A1A19">
      <w:pPr>
        <w:numPr>
          <w:ilvl w:val="0"/>
          <w:numId w:val="8"/>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Спортивные игры и эстафеты </w:t>
      </w:r>
    </w:p>
    <w:p w14:paraId="610AC0A8" w14:textId="77777777" w:rsidR="007A1A19" w:rsidRPr="007A1A19" w:rsidRDefault="007A1A19" w:rsidP="007A1A19">
      <w:pPr>
        <w:numPr>
          <w:ilvl w:val="0"/>
          <w:numId w:val="8"/>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Гольф </w:t>
      </w:r>
    </w:p>
    <w:p w14:paraId="748DD747" w14:textId="77777777" w:rsidR="007A1A19" w:rsidRPr="007A1A19" w:rsidRDefault="007A1A19" w:rsidP="007A1A19">
      <w:pPr>
        <w:numPr>
          <w:ilvl w:val="0"/>
          <w:numId w:val="8"/>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Баскетбол </w:t>
      </w:r>
    </w:p>
    <w:p w14:paraId="0088AE5E" w14:textId="77777777" w:rsidR="007A1A19" w:rsidRPr="007A1A19" w:rsidRDefault="007A1A19" w:rsidP="007A1A19">
      <w:pPr>
        <w:numPr>
          <w:ilvl w:val="0"/>
          <w:numId w:val="8"/>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lastRenderedPageBreak/>
        <w:t xml:space="preserve">Футбол </w:t>
      </w:r>
    </w:p>
    <w:p w14:paraId="1695EB19" w14:textId="77777777" w:rsidR="007A1A19" w:rsidRPr="007A1A19" w:rsidRDefault="007A1A19" w:rsidP="007A1A19">
      <w:pPr>
        <w:numPr>
          <w:ilvl w:val="0"/>
          <w:numId w:val="8"/>
        </w:numPr>
        <w:tabs>
          <w:tab w:val="left" w:pos="709"/>
        </w:tabs>
        <w:spacing w:after="0" w:line="360" w:lineRule="auto"/>
        <w:ind w:left="142" w:firstLine="709"/>
        <w:jc w:val="both"/>
        <w:rPr>
          <w:rFonts w:ascii="Times New Roman" w:hAnsi="Times New Roman"/>
          <w:sz w:val="28"/>
          <w:szCs w:val="28"/>
        </w:rPr>
      </w:pPr>
      <w:r w:rsidRPr="007A1A19">
        <w:rPr>
          <w:rFonts w:ascii="Times New Roman" w:hAnsi="Times New Roman"/>
          <w:sz w:val="28"/>
          <w:szCs w:val="28"/>
        </w:rPr>
        <w:t xml:space="preserve">Волейбол.  </w:t>
      </w:r>
    </w:p>
    <w:p w14:paraId="22D1B392" w14:textId="77777777" w:rsidR="007A1A19" w:rsidRDefault="007A1A19" w:rsidP="007A1A19">
      <w:pPr>
        <w:pStyle w:val="a3"/>
        <w:tabs>
          <w:tab w:val="left" w:pos="709"/>
        </w:tabs>
        <w:spacing w:after="0" w:line="360" w:lineRule="auto"/>
        <w:rPr>
          <w:rFonts w:ascii="Times New Roman" w:hAnsi="Times New Roman"/>
          <w:b/>
          <w:color w:val="000000"/>
          <w:w w:val="0"/>
          <w:sz w:val="28"/>
          <w:szCs w:val="28"/>
        </w:rPr>
      </w:pPr>
    </w:p>
    <w:p w14:paraId="2B15D437" w14:textId="3DB6A481" w:rsidR="00C11C7B" w:rsidRPr="007A1A19" w:rsidRDefault="007A1A19" w:rsidP="007A1A19">
      <w:pPr>
        <w:pStyle w:val="a3"/>
        <w:tabs>
          <w:tab w:val="left" w:pos="709"/>
        </w:tabs>
        <w:spacing w:after="0" w:line="360" w:lineRule="auto"/>
        <w:jc w:val="center"/>
        <w:rPr>
          <w:rFonts w:ascii="Times New Roman" w:hAnsi="Times New Roman"/>
          <w:sz w:val="28"/>
          <w:szCs w:val="28"/>
        </w:rPr>
      </w:pPr>
      <w:r w:rsidRPr="007A1A19">
        <w:rPr>
          <w:rFonts w:ascii="Times New Roman" w:hAnsi="Times New Roman"/>
          <w:b/>
          <w:color w:val="000000"/>
          <w:w w:val="0"/>
          <w:sz w:val="28"/>
          <w:szCs w:val="28"/>
        </w:rPr>
        <w:t xml:space="preserve">3.3. </w:t>
      </w:r>
      <w:r w:rsidR="00C11C7B" w:rsidRPr="0000109A">
        <w:rPr>
          <w:rFonts w:ascii="Times New Roman" w:hAnsi="Times New Roman"/>
          <w:b/>
          <w:bCs/>
          <w:sz w:val="28"/>
          <w:szCs w:val="28"/>
        </w:rPr>
        <w:t>Модуль «классное руководство»</w:t>
      </w:r>
    </w:p>
    <w:p w14:paraId="7F7B0F27" w14:textId="77777777" w:rsidR="00C11C7B" w:rsidRPr="00C11C7B" w:rsidRDefault="00C11C7B" w:rsidP="00C11C7B">
      <w:pPr>
        <w:spacing w:after="0" w:line="360" w:lineRule="auto"/>
        <w:jc w:val="both"/>
        <w:rPr>
          <w:rFonts w:ascii="Times New Roman" w:hAnsi="Times New Roman"/>
          <w:b/>
          <w:bCs/>
          <w:sz w:val="28"/>
          <w:szCs w:val="28"/>
        </w:rPr>
      </w:pPr>
      <w:r w:rsidRPr="0000109A">
        <w:rPr>
          <w:rFonts w:ascii="Times New Roman" w:hAnsi="Times New Roman"/>
          <w:b/>
          <w:bCs/>
          <w:sz w:val="28"/>
          <w:szCs w:val="28"/>
        </w:rPr>
        <w:t xml:space="preserve"> </w:t>
      </w:r>
      <w:r w:rsidRPr="00C11C7B">
        <w:rPr>
          <w:rFonts w:ascii="Times New Roman" w:hAnsi="Times New Roman"/>
          <w:b/>
          <w:bCs/>
          <w:sz w:val="28"/>
          <w:szCs w:val="28"/>
        </w:rPr>
        <w:t>Работа с классом организуется классным руководителем:</w:t>
      </w:r>
    </w:p>
    <w:p w14:paraId="2F014ED1" w14:textId="77777777" w:rsidR="00C11C7B" w:rsidRPr="0000109A" w:rsidRDefault="00C11C7B" w:rsidP="007A1A19">
      <w:pPr>
        <w:numPr>
          <w:ilvl w:val="0"/>
          <w:numId w:val="25"/>
        </w:numPr>
        <w:spacing w:after="0" w:line="360" w:lineRule="auto"/>
        <w:jc w:val="both"/>
        <w:rPr>
          <w:rFonts w:ascii="Times New Roman" w:hAnsi="Times New Roman"/>
          <w:sz w:val="28"/>
          <w:szCs w:val="28"/>
        </w:rPr>
      </w:pPr>
      <w:r w:rsidRPr="0000109A">
        <w:rPr>
          <w:rFonts w:ascii="Times New Roman" w:hAnsi="Times New Roman"/>
          <w:sz w:val="28"/>
          <w:szCs w:val="28"/>
        </w:rPr>
        <w:t>комплекс мероприятий с коллективом класса;</w:t>
      </w:r>
    </w:p>
    <w:p w14:paraId="6039874F" w14:textId="77777777" w:rsidR="00C11C7B" w:rsidRPr="0000109A" w:rsidRDefault="00C11C7B" w:rsidP="007A1A19">
      <w:pPr>
        <w:numPr>
          <w:ilvl w:val="0"/>
          <w:numId w:val="25"/>
        </w:numPr>
        <w:spacing w:after="0" w:line="360" w:lineRule="auto"/>
        <w:jc w:val="both"/>
        <w:rPr>
          <w:rFonts w:ascii="Times New Roman" w:hAnsi="Times New Roman"/>
          <w:sz w:val="28"/>
          <w:szCs w:val="28"/>
        </w:rPr>
      </w:pPr>
      <w:r w:rsidRPr="0000109A">
        <w:rPr>
          <w:rFonts w:ascii="Times New Roman" w:hAnsi="Times New Roman"/>
          <w:sz w:val="28"/>
          <w:szCs w:val="28"/>
        </w:rPr>
        <w:t xml:space="preserve"> индивидуальная работа с обучающимися вверенного ему класса; </w:t>
      </w:r>
    </w:p>
    <w:p w14:paraId="1A08C44F" w14:textId="77777777" w:rsidR="00C11C7B" w:rsidRPr="0000109A" w:rsidRDefault="00C11C7B" w:rsidP="007A1A19">
      <w:pPr>
        <w:numPr>
          <w:ilvl w:val="0"/>
          <w:numId w:val="25"/>
        </w:numPr>
        <w:spacing w:after="0" w:line="360" w:lineRule="auto"/>
        <w:jc w:val="both"/>
        <w:rPr>
          <w:rFonts w:ascii="Times New Roman" w:hAnsi="Times New Roman"/>
          <w:sz w:val="28"/>
          <w:szCs w:val="28"/>
        </w:rPr>
      </w:pPr>
      <w:r w:rsidRPr="0000109A">
        <w:rPr>
          <w:rFonts w:ascii="Times New Roman" w:hAnsi="Times New Roman"/>
          <w:sz w:val="28"/>
          <w:szCs w:val="28"/>
        </w:rPr>
        <w:t>работа с учителями, преподающими в данном классе;</w:t>
      </w:r>
    </w:p>
    <w:p w14:paraId="5D5FBFAC" w14:textId="77777777" w:rsidR="00C11C7B" w:rsidRPr="0000109A" w:rsidRDefault="00C11C7B" w:rsidP="007A1A19">
      <w:pPr>
        <w:numPr>
          <w:ilvl w:val="0"/>
          <w:numId w:val="25"/>
        </w:numPr>
        <w:spacing w:after="0" w:line="360" w:lineRule="auto"/>
        <w:jc w:val="both"/>
        <w:rPr>
          <w:rFonts w:ascii="Times New Roman" w:hAnsi="Times New Roman"/>
          <w:sz w:val="28"/>
          <w:szCs w:val="28"/>
        </w:rPr>
      </w:pPr>
      <w:r w:rsidRPr="0000109A">
        <w:rPr>
          <w:rFonts w:ascii="Times New Roman" w:hAnsi="Times New Roman"/>
          <w:sz w:val="28"/>
          <w:szCs w:val="28"/>
        </w:rPr>
        <w:t>работа с родителями учащихся или их законными представителями.</w:t>
      </w:r>
    </w:p>
    <w:p w14:paraId="3D49136F" w14:textId="77777777" w:rsidR="00C11C7B" w:rsidRPr="00C11C7B" w:rsidRDefault="00C11C7B" w:rsidP="00C11C7B">
      <w:pPr>
        <w:spacing w:after="0" w:line="360" w:lineRule="auto"/>
        <w:jc w:val="both"/>
        <w:rPr>
          <w:rFonts w:ascii="Times New Roman" w:hAnsi="Times New Roman"/>
          <w:b/>
          <w:bCs/>
          <w:sz w:val="28"/>
          <w:szCs w:val="28"/>
        </w:rPr>
      </w:pPr>
      <w:r w:rsidRPr="00C11C7B">
        <w:rPr>
          <w:rFonts w:ascii="Times New Roman" w:hAnsi="Times New Roman"/>
          <w:b/>
          <w:bCs/>
          <w:sz w:val="28"/>
          <w:szCs w:val="28"/>
        </w:rPr>
        <w:t>Работа с классным коллективом:</w:t>
      </w:r>
    </w:p>
    <w:p w14:paraId="377B5D05"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инициирование и поддержка участия класса в общешкольных ключевых делах, оказание необходимой помощи детям в их подготовке, проведении и анализе;</w:t>
      </w:r>
    </w:p>
    <w:p w14:paraId="12AC5E8A"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w:t>
      </w:r>
    </w:p>
    <w:p w14:paraId="79B37FD0"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w:t>
      </w:r>
    </w:p>
    <w:p w14:paraId="763B4ACA"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сплочение коллектива класса через: игры и тренинги на сплочение и </w:t>
      </w:r>
      <w:proofErr w:type="spellStart"/>
      <w:r w:rsidRPr="0000109A">
        <w:rPr>
          <w:rFonts w:ascii="Times New Roman" w:hAnsi="Times New Roman"/>
          <w:sz w:val="28"/>
          <w:szCs w:val="28"/>
        </w:rPr>
        <w:t>командообразование</w:t>
      </w:r>
      <w:proofErr w:type="spellEnd"/>
      <w:r w:rsidRPr="0000109A">
        <w:rPr>
          <w:rFonts w:ascii="Times New Roman" w:hAnsi="Times New Roman"/>
          <w:sz w:val="28"/>
          <w:szCs w:val="28"/>
        </w:rPr>
        <w:t xml:space="preserve">; однодневные и многодневные походы и экскурсии, </w:t>
      </w:r>
      <w:r w:rsidRPr="0000109A">
        <w:rPr>
          <w:rFonts w:ascii="Times New Roman" w:hAnsi="Times New Roman"/>
          <w:sz w:val="28"/>
          <w:szCs w:val="28"/>
        </w:rPr>
        <w:lastRenderedPageBreak/>
        <w:t xml:space="preserve">организуемые классными руководителями и родителями; празднования в классе дней рождения детей; традиционные </w:t>
      </w:r>
      <w:proofErr w:type="spellStart"/>
      <w:r w:rsidRPr="0000109A">
        <w:rPr>
          <w:rFonts w:ascii="Times New Roman" w:hAnsi="Times New Roman"/>
          <w:sz w:val="28"/>
          <w:szCs w:val="28"/>
        </w:rPr>
        <w:t>внутриклассные</w:t>
      </w:r>
      <w:proofErr w:type="spellEnd"/>
      <w:r w:rsidRPr="0000109A">
        <w:rPr>
          <w:rFonts w:ascii="Times New Roman" w:hAnsi="Times New Roman"/>
          <w:sz w:val="28"/>
          <w:szCs w:val="28"/>
        </w:rPr>
        <w:t xml:space="preserve"> и вечера, дающие каждому школьнику возможность рефлексии собственного участия в жизни класса.</w:t>
      </w:r>
    </w:p>
    <w:p w14:paraId="5BB12DE1"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выработка совместно со школьниками законов класса и организация классного самоуправления, участие в проектах РДШ.</w:t>
      </w:r>
    </w:p>
    <w:p w14:paraId="3739EC60" w14:textId="77777777" w:rsidR="00C11C7B" w:rsidRPr="00C11C7B" w:rsidRDefault="00C11C7B" w:rsidP="00C11C7B">
      <w:pPr>
        <w:spacing w:after="0" w:line="360" w:lineRule="auto"/>
        <w:jc w:val="both"/>
        <w:rPr>
          <w:rFonts w:ascii="Times New Roman" w:hAnsi="Times New Roman"/>
          <w:b/>
          <w:bCs/>
          <w:sz w:val="28"/>
          <w:szCs w:val="28"/>
        </w:rPr>
      </w:pPr>
      <w:r w:rsidRPr="00C11C7B">
        <w:rPr>
          <w:rFonts w:ascii="Times New Roman" w:hAnsi="Times New Roman"/>
          <w:b/>
          <w:bCs/>
          <w:sz w:val="28"/>
          <w:szCs w:val="28"/>
        </w:rPr>
        <w:t>Индивидуальная работа с учащимися:</w:t>
      </w:r>
    </w:p>
    <w:p w14:paraId="442DFE55"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w:t>
      </w:r>
    </w:p>
    <w:p w14:paraId="3382EC74"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sym w:font="Symbol" w:char="F0B7"/>
      </w:r>
      <w:r w:rsidRPr="0000109A">
        <w:rPr>
          <w:rFonts w:ascii="Times New Roman" w:hAnsi="Times New Roman"/>
          <w:sz w:val="28"/>
          <w:szCs w:val="28"/>
        </w:rPr>
        <w:t xml:space="preserve"> 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 </w:t>
      </w:r>
    </w:p>
    <w:p w14:paraId="40B5F55C"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sym w:font="Symbol" w:char="F0B7"/>
      </w:r>
      <w:r w:rsidRPr="0000109A">
        <w:rPr>
          <w:rFonts w:ascii="Times New Roman" w:hAnsi="Times New Roman"/>
          <w:sz w:val="28"/>
          <w:szCs w:val="28"/>
        </w:rPr>
        <w:t xml:space="preserve"> 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 </w:t>
      </w:r>
    </w:p>
    <w:p w14:paraId="1F928E62" w14:textId="77777777" w:rsidR="00C11C7B" w:rsidRPr="00C11C7B" w:rsidRDefault="00C11C7B" w:rsidP="00C11C7B">
      <w:pPr>
        <w:spacing w:after="0" w:line="360" w:lineRule="auto"/>
        <w:jc w:val="both"/>
        <w:rPr>
          <w:rFonts w:ascii="Times New Roman" w:hAnsi="Times New Roman"/>
          <w:b/>
          <w:bCs/>
          <w:sz w:val="28"/>
          <w:szCs w:val="28"/>
        </w:rPr>
      </w:pPr>
      <w:r w:rsidRPr="00C11C7B">
        <w:rPr>
          <w:rFonts w:ascii="Times New Roman" w:hAnsi="Times New Roman"/>
          <w:b/>
          <w:bCs/>
          <w:sz w:val="28"/>
          <w:szCs w:val="28"/>
        </w:rPr>
        <w:t>Работа с учителями, преподающими в классе:</w:t>
      </w:r>
    </w:p>
    <w:p w14:paraId="546D15C6"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 </w:t>
      </w:r>
      <w:r w:rsidRPr="0000109A">
        <w:rPr>
          <w:rFonts w:ascii="Times New Roman" w:hAnsi="Times New Roman"/>
          <w:sz w:val="28"/>
          <w:szCs w:val="28"/>
        </w:rPr>
        <w:sym w:font="Symbol" w:char="F0B7"/>
      </w:r>
      <w:r w:rsidRPr="0000109A">
        <w:rPr>
          <w:rFonts w:ascii="Times New Roman" w:hAnsi="Times New Roman"/>
          <w:sz w:val="28"/>
          <w:szCs w:val="28"/>
        </w:rPr>
        <w:t xml:space="preserve"> проведение мини-педсоветов, направленных на решение конкретных проблем класса и интеграцию воспитательных влияний на школьников;</w:t>
      </w:r>
    </w:p>
    <w:p w14:paraId="77E93467" w14:textId="1E74DE85"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привлечение учителей к участию в родительских собраниях класса для объединения усилий в деле обучения и воспитания детей.</w:t>
      </w:r>
    </w:p>
    <w:p w14:paraId="488C4DB3" w14:textId="77777777" w:rsidR="00C11C7B" w:rsidRPr="00C11C7B" w:rsidRDefault="00C11C7B" w:rsidP="00C11C7B">
      <w:pPr>
        <w:spacing w:after="0" w:line="360" w:lineRule="auto"/>
        <w:jc w:val="both"/>
        <w:rPr>
          <w:rFonts w:ascii="Times New Roman" w:hAnsi="Times New Roman"/>
          <w:b/>
          <w:bCs/>
          <w:sz w:val="28"/>
          <w:szCs w:val="28"/>
        </w:rPr>
      </w:pPr>
      <w:r w:rsidRPr="00C11C7B">
        <w:rPr>
          <w:rFonts w:ascii="Times New Roman" w:hAnsi="Times New Roman"/>
          <w:sz w:val="28"/>
          <w:szCs w:val="28"/>
        </w:rPr>
        <w:lastRenderedPageBreak/>
        <w:t xml:space="preserve"> </w:t>
      </w:r>
      <w:r w:rsidRPr="00C11C7B">
        <w:rPr>
          <w:rFonts w:ascii="Times New Roman" w:hAnsi="Times New Roman"/>
          <w:b/>
          <w:bCs/>
          <w:sz w:val="28"/>
          <w:szCs w:val="28"/>
        </w:rPr>
        <w:t xml:space="preserve">Работа с родителями учащихся или их законными представителями: </w:t>
      </w:r>
    </w:p>
    <w:p w14:paraId="498DB6A6"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sym w:font="Symbol" w:char="F0B7"/>
      </w:r>
      <w:r w:rsidRPr="0000109A">
        <w:rPr>
          <w:rFonts w:ascii="Times New Roman" w:hAnsi="Times New Roman"/>
          <w:sz w:val="28"/>
          <w:szCs w:val="28"/>
        </w:rPr>
        <w:t xml:space="preserve"> регулярное информирование родителей о школьных успехах и проблемах их детей, о жизни класса в целом;</w:t>
      </w:r>
    </w:p>
    <w:p w14:paraId="5CA4EA5A"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помощь родителям школьников или их законным представителям в регулировании отношений между ними, администрацией школы и учителями-предметниками;</w:t>
      </w:r>
    </w:p>
    <w:p w14:paraId="3DBF55B0"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организация родительских собраний, происходящих в режиме обсуждения наиболее острых проблем обучения и воспитания школьников; </w:t>
      </w:r>
    </w:p>
    <w:p w14:paraId="7047165A"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sym w:font="Symbol" w:char="F0B7"/>
      </w:r>
      <w:r w:rsidRPr="0000109A">
        <w:rPr>
          <w:rFonts w:ascii="Times New Roman" w:hAnsi="Times New Roman"/>
          <w:sz w:val="28"/>
          <w:szCs w:val="28"/>
        </w:rPr>
        <w:t xml:space="preserve"> 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14:paraId="72317D98" w14:textId="77777777" w:rsidR="00C11C7B" w:rsidRPr="0000109A"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привлечение членов семей школьников к организации и проведению дел класса;</w:t>
      </w:r>
    </w:p>
    <w:p w14:paraId="6FAC16A5" w14:textId="5D8F8AE8" w:rsidR="00C11C7B" w:rsidRDefault="00C11C7B" w:rsidP="00C11C7B">
      <w:pPr>
        <w:spacing w:after="0" w:line="360" w:lineRule="auto"/>
        <w:jc w:val="both"/>
        <w:rPr>
          <w:rFonts w:ascii="Times New Roman" w:hAnsi="Times New Roman"/>
          <w:sz w:val="28"/>
          <w:szCs w:val="28"/>
        </w:rPr>
      </w:pPr>
      <w:r w:rsidRPr="0000109A">
        <w:rPr>
          <w:rFonts w:ascii="Times New Roman" w:hAnsi="Times New Roman"/>
          <w:sz w:val="28"/>
          <w:szCs w:val="28"/>
        </w:rPr>
        <w:t xml:space="preserve"> </w:t>
      </w:r>
      <w:r w:rsidRPr="0000109A">
        <w:rPr>
          <w:rFonts w:ascii="Times New Roman" w:hAnsi="Times New Roman"/>
          <w:sz w:val="28"/>
          <w:szCs w:val="28"/>
        </w:rPr>
        <w:sym w:font="Symbol" w:char="F0B7"/>
      </w:r>
      <w:r w:rsidRPr="0000109A">
        <w:rPr>
          <w:rFonts w:ascii="Times New Roman" w:hAnsi="Times New Roman"/>
          <w:sz w:val="28"/>
          <w:szCs w:val="28"/>
        </w:rPr>
        <w:t xml:space="preserve"> организация на базе класса семейных праздников, конкурсов, соревнований, направленных на сплочение семьи и школы (участие в традиционной неделе семьи).</w:t>
      </w:r>
    </w:p>
    <w:p w14:paraId="73781F23" w14:textId="77777777" w:rsidR="007A1A19" w:rsidRPr="007A1A19" w:rsidRDefault="007A1A19" w:rsidP="007A1A19">
      <w:pPr>
        <w:pStyle w:val="a3"/>
        <w:numPr>
          <w:ilvl w:val="1"/>
          <w:numId w:val="13"/>
        </w:numPr>
        <w:spacing w:after="0" w:line="360" w:lineRule="auto"/>
        <w:jc w:val="center"/>
        <w:rPr>
          <w:rFonts w:ascii="Times New Roman" w:hAnsi="Times New Roman"/>
          <w:sz w:val="28"/>
          <w:szCs w:val="28"/>
        </w:rPr>
      </w:pPr>
      <w:r w:rsidRPr="007A1A19">
        <w:rPr>
          <w:rFonts w:ascii="Times New Roman" w:hAnsi="Times New Roman"/>
          <w:b/>
          <w:sz w:val="28"/>
          <w:szCs w:val="28"/>
        </w:rPr>
        <w:t xml:space="preserve">Модуль </w:t>
      </w:r>
      <w:r w:rsidRPr="007A1A19">
        <w:rPr>
          <w:rFonts w:ascii="Times New Roman" w:hAnsi="Times New Roman"/>
          <w:b/>
          <w:bCs/>
          <w:sz w:val="28"/>
          <w:szCs w:val="28"/>
        </w:rPr>
        <w:t>«Профориентация»</w:t>
      </w:r>
      <w:r w:rsidRPr="007A1A19">
        <w:rPr>
          <w:rFonts w:ascii="Times New Roman" w:hAnsi="Times New Roman"/>
          <w:sz w:val="28"/>
          <w:szCs w:val="28"/>
        </w:rPr>
        <w:t xml:space="preserve"> </w:t>
      </w:r>
    </w:p>
    <w:p w14:paraId="624F6418" w14:textId="77777777" w:rsidR="007A1A19" w:rsidRPr="0049322D" w:rsidRDefault="007A1A19" w:rsidP="007A1A19">
      <w:pPr>
        <w:spacing w:after="0" w:line="360" w:lineRule="auto"/>
        <w:ind w:firstLine="709"/>
        <w:jc w:val="both"/>
        <w:rPr>
          <w:rFonts w:ascii="Times New Roman" w:hAnsi="Times New Roman"/>
          <w:b/>
          <w:sz w:val="28"/>
          <w:szCs w:val="28"/>
        </w:rPr>
      </w:pPr>
      <w:r w:rsidRPr="00735C18">
        <w:rPr>
          <w:rFonts w:ascii="Times New Roman" w:hAnsi="Times New Roman"/>
          <w:sz w:val="28"/>
          <w:szCs w:val="28"/>
        </w:rPr>
        <w:t xml:space="preserve">Совместная деятельность педагогов, обучающихся и родителей </w:t>
      </w:r>
      <w:r>
        <w:rPr>
          <w:rFonts w:ascii="Times New Roman" w:hAnsi="Times New Roman"/>
          <w:sz w:val="28"/>
          <w:szCs w:val="28"/>
        </w:rPr>
        <w:t xml:space="preserve">МБОУ г. Иркутска СОШ №5 </w:t>
      </w:r>
      <w:r w:rsidRPr="00735C18">
        <w:rPr>
          <w:rFonts w:ascii="Times New Roman" w:hAnsi="Times New Roman"/>
          <w:sz w:val="28"/>
          <w:szCs w:val="28"/>
        </w:rPr>
        <w:t>по направлению «профориентационная деятельность» включает в себя профессиональное просвещение; диагностику и консультирование по проблемам профори</w:t>
      </w:r>
      <w:r>
        <w:rPr>
          <w:rFonts w:ascii="Times New Roman" w:hAnsi="Times New Roman"/>
          <w:sz w:val="28"/>
          <w:szCs w:val="28"/>
        </w:rPr>
        <w:t>ентации</w:t>
      </w:r>
      <w:r w:rsidRPr="00735C18">
        <w:rPr>
          <w:rFonts w:ascii="Times New Roman" w:hAnsi="Times New Roman"/>
          <w:sz w:val="28"/>
          <w:szCs w:val="28"/>
        </w:rPr>
        <w:t xml:space="preserve">.  Задача совместной профориентационной деятельности педагога, ребенка и родителя –подготовить обучающегося к осознанному выбору своей будущей профессиональной деятельности.  Создавая   </w:t>
      </w:r>
      <w:proofErr w:type="spellStart"/>
      <w:r w:rsidRPr="00735C18">
        <w:rPr>
          <w:rFonts w:ascii="Times New Roman" w:hAnsi="Times New Roman"/>
          <w:sz w:val="28"/>
          <w:szCs w:val="28"/>
        </w:rPr>
        <w:t>профориентационно</w:t>
      </w:r>
      <w:proofErr w:type="spellEnd"/>
      <w:r w:rsidRPr="00735C18">
        <w:rPr>
          <w:rFonts w:ascii="Times New Roman" w:hAnsi="Times New Roman"/>
          <w:sz w:val="28"/>
          <w:szCs w:val="28"/>
        </w:rPr>
        <w:t xml:space="preserve">   значимые   проблемные   ситуации, </w:t>
      </w:r>
      <w:proofErr w:type="gramStart"/>
      <w:r w:rsidRPr="00735C18">
        <w:rPr>
          <w:rFonts w:ascii="Times New Roman" w:hAnsi="Times New Roman"/>
          <w:sz w:val="28"/>
          <w:szCs w:val="28"/>
        </w:rPr>
        <w:t>формирующие  готовность</w:t>
      </w:r>
      <w:proofErr w:type="gramEnd"/>
      <w:r w:rsidRPr="00735C18">
        <w:rPr>
          <w:rFonts w:ascii="Times New Roman" w:hAnsi="Times New Roman"/>
          <w:sz w:val="28"/>
          <w:szCs w:val="28"/>
        </w:rPr>
        <w:t xml:space="preserve">  обучающихся школы к  выбору,  педагоги актуализируют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735C18">
        <w:rPr>
          <w:rFonts w:ascii="Times New Roman" w:hAnsi="Times New Roman"/>
          <w:sz w:val="28"/>
          <w:szCs w:val="28"/>
        </w:rPr>
        <w:t>внепрофессиональную</w:t>
      </w:r>
      <w:proofErr w:type="spellEnd"/>
      <w:r w:rsidRPr="00735C18">
        <w:rPr>
          <w:rFonts w:ascii="Times New Roman" w:hAnsi="Times New Roman"/>
          <w:sz w:val="28"/>
          <w:szCs w:val="28"/>
        </w:rPr>
        <w:t xml:space="preserve">  составляющие  такой деятельности. Эта работа осуществляется в </w:t>
      </w:r>
      <w:r>
        <w:rPr>
          <w:rFonts w:ascii="Times New Roman" w:hAnsi="Times New Roman"/>
          <w:sz w:val="28"/>
          <w:szCs w:val="28"/>
        </w:rPr>
        <w:t xml:space="preserve">МБОУ г. Иркутска СОШ № 5 </w:t>
      </w:r>
      <w:r w:rsidRPr="00735C18">
        <w:rPr>
          <w:rFonts w:ascii="Times New Roman" w:hAnsi="Times New Roman"/>
          <w:sz w:val="28"/>
          <w:szCs w:val="28"/>
        </w:rPr>
        <w:t>через:</w:t>
      </w:r>
    </w:p>
    <w:p w14:paraId="1ABFD998" w14:textId="77777777" w:rsidR="007A1A19" w:rsidRDefault="007A1A19" w:rsidP="007A1A19">
      <w:pPr>
        <w:numPr>
          <w:ilvl w:val="0"/>
          <w:numId w:val="26"/>
        </w:numPr>
        <w:spacing w:after="0" w:line="360" w:lineRule="auto"/>
        <w:ind w:left="0" w:firstLine="709"/>
        <w:jc w:val="both"/>
        <w:rPr>
          <w:rFonts w:ascii="Times New Roman" w:hAnsi="Times New Roman"/>
          <w:sz w:val="28"/>
          <w:szCs w:val="28"/>
        </w:rPr>
      </w:pPr>
      <w:r w:rsidRPr="004961DA">
        <w:rPr>
          <w:rFonts w:ascii="Times New Roman" w:hAnsi="Times New Roman"/>
          <w:b/>
          <w:sz w:val="28"/>
          <w:szCs w:val="28"/>
        </w:rPr>
        <w:lastRenderedPageBreak/>
        <w:t xml:space="preserve">циклы профориентационных часов </w:t>
      </w:r>
      <w:proofErr w:type="gramStart"/>
      <w:r w:rsidRPr="004961DA">
        <w:rPr>
          <w:rFonts w:ascii="Times New Roman" w:hAnsi="Times New Roman"/>
          <w:b/>
          <w:sz w:val="28"/>
          <w:szCs w:val="28"/>
        </w:rPr>
        <w:t>общения</w:t>
      </w:r>
      <w:r w:rsidRPr="004961DA">
        <w:rPr>
          <w:rFonts w:ascii="Times New Roman" w:hAnsi="Times New Roman"/>
          <w:sz w:val="28"/>
          <w:szCs w:val="28"/>
        </w:rPr>
        <w:t>,  направленных</w:t>
      </w:r>
      <w:proofErr w:type="gramEnd"/>
      <w:r>
        <w:rPr>
          <w:rFonts w:ascii="Times New Roman" w:hAnsi="Times New Roman"/>
          <w:sz w:val="28"/>
          <w:szCs w:val="28"/>
        </w:rPr>
        <w:t xml:space="preserve">  на подготовку  </w:t>
      </w:r>
      <w:r w:rsidRPr="004961DA">
        <w:rPr>
          <w:rFonts w:ascii="Times New Roman" w:hAnsi="Times New Roman"/>
          <w:sz w:val="28"/>
          <w:szCs w:val="28"/>
        </w:rPr>
        <w:t xml:space="preserve"> школьника  к  осознанному  планированию  и реализацию своего профессионального будущего:</w:t>
      </w:r>
    </w:p>
    <w:p w14:paraId="4D0B4CC6" w14:textId="77777777" w:rsidR="007A1A19" w:rsidRDefault="007A1A19" w:rsidP="007A1A19">
      <w:pPr>
        <w:spacing w:after="0" w:line="360" w:lineRule="auto"/>
        <w:ind w:left="142" w:firstLine="709"/>
        <w:jc w:val="both"/>
        <w:rPr>
          <w:rFonts w:ascii="Times New Roman" w:hAnsi="Times New Roman"/>
          <w:sz w:val="28"/>
          <w:szCs w:val="28"/>
        </w:rPr>
      </w:pPr>
      <w:r w:rsidRPr="004961DA">
        <w:rPr>
          <w:rFonts w:ascii="Times New Roman" w:hAnsi="Times New Roman"/>
          <w:sz w:val="28"/>
          <w:szCs w:val="28"/>
        </w:rPr>
        <w:t>-беседы «Все профессии важны, все профессии</w:t>
      </w:r>
      <w:r>
        <w:rPr>
          <w:rFonts w:ascii="Times New Roman" w:hAnsi="Times New Roman"/>
          <w:sz w:val="28"/>
          <w:szCs w:val="28"/>
        </w:rPr>
        <w:t xml:space="preserve"> </w:t>
      </w:r>
      <w:r w:rsidRPr="004961DA">
        <w:rPr>
          <w:rFonts w:ascii="Times New Roman" w:hAnsi="Times New Roman"/>
          <w:sz w:val="28"/>
          <w:szCs w:val="28"/>
        </w:rPr>
        <w:t xml:space="preserve">нужны» 1-4 </w:t>
      </w:r>
      <w:proofErr w:type="gramStart"/>
      <w:r w:rsidRPr="004961DA">
        <w:rPr>
          <w:rFonts w:ascii="Times New Roman" w:hAnsi="Times New Roman"/>
          <w:sz w:val="28"/>
          <w:szCs w:val="28"/>
        </w:rPr>
        <w:t>классы ;</w:t>
      </w:r>
      <w:proofErr w:type="gramEnd"/>
      <w:r w:rsidRPr="004961DA">
        <w:rPr>
          <w:rFonts w:ascii="Times New Roman" w:hAnsi="Times New Roman"/>
          <w:sz w:val="28"/>
          <w:szCs w:val="28"/>
        </w:rPr>
        <w:t xml:space="preserve"> </w:t>
      </w:r>
    </w:p>
    <w:p w14:paraId="458D1661" w14:textId="77777777" w:rsidR="007A1A19" w:rsidRDefault="007A1A19" w:rsidP="007A1A19">
      <w:pPr>
        <w:spacing w:after="0" w:line="360" w:lineRule="auto"/>
        <w:ind w:left="142" w:firstLine="709"/>
        <w:jc w:val="both"/>
        <w:rPr>
          <w:rFonts w:ascii="Times New Roman" w:hAnsi="Times New Roman"/>
          <w:sz w:val="28"/>
          <w:szCs w:val="28"/>
        </w:rPr>
      </w:pPr>
      <w:r w:rsidRPr="004961DA">
        <w:rPr>
          <w:rFonts w:ascii="Times New Roman" w:hAnsi="Times New Roman"/>
          <w:sz w:val="28"/>
          <w:szCs w:val="28"/>
        </w:rPr>
        <w:t xml:space="preserve">-профориентационные минутки на уроках </w:t>
      </w:r>
      <w:proofErr w:type="gramStart"/>
      <w:r w:rsidRPr="004961DA">
        <w:rPr>
          <w:rFonts w:ascii="Times New Roman" w:hAnsi="Times New Roman"/>
          <w:sz w:val="28"/>
          <w:szCs w:val="28"/>
        </w:rPr>
        <w:t>1-4</w:t>
      </w:r>
      <w:proofErr w:type="gramEnd"/>
      <w:r w:rsidRPr="004961DA">
        <w:rPr>
          <w:rFonts w:ascii="Times New Roman" w:hAnsi="Times New Roman"/>
          <w:sz w:val="28"/>
          <w:szCs w:val="28"/>
        </w:rPr>
        <w:t xml:space="preserve"> классы;</w:t>
      </w:r>
    </w:p>
    <w:p w14:paraId="50A067E5" w14:textId="77777777" w:rsidR="007A1A19" w:rsidRDefault="007A1A19" w:rsidP="007A1A19">
      <w:pPr>
        <w:spacing w:after="0" w:line="360" w:lineRule="auto"/>
        <w:ind w:left="142" w:firstLine="709"/>
        <w:jc w:val="both"/>
        <w:rPr>
          <w:rFonts w:ascii="Times New Roman" w:hAnsi="Times New Roman"/>
          <w:sz w:val="28"/>
          <w:szCs w:val="28"/>
        </w:rPr>
      </w:pPr>
      <w:r w:rsidRPr="004961DA">
        <w:rPr>
          <w:rFonts w:ascii="Times New Roman" w:hAnsi="Times New Roman"/>
          <w:sz w:val="28"/>
          <w:szCs w:val="28"/>
        </w:rPr>
        <w:t xml:space="preserve">  -экскурсии на местные предприятия </w:t>
      </w:r>
    </w:p>
    <w:p w14:paraId="34BEA22B" w14:textId="77777777" w:rsidR="007A1A19" w:rsidRDefault="007A1A19" w:rsidP="007A1A19">
      <w:pPr>
        <w:spacing w:after="0" w:line="360" w:lineRule="auto"/>
        <w:ind w:left="142" w:firstLine="709"/>
        <w:jc w:val="both"/>
        <w:rPr>
          <w:rFonts w:ascii="Times New Roman" w:hAnsi="Times New Roman"/>
          <w:sz w:val="28"/>
          <w:szCs w:val="28"/>
        </w:rPr>
      </w:pPr>
      <w:r w:rsidRPr="004961DA">
        <w:rPr>
          <w:rFonts w:ascii="Times New Roman" w:hAnsi="Times New Roman"/>
          <w:sz w:val="28"/>
          <w:szCs w:val="28"/>
        </w:rPr>
        <w:t>-1-5 классы; -конкурсы творческих работ «Мой папа-лёт</w:t>
      </w:r>
      <w:r>
        <w:rPr>
          <w:rFonts w:ascii="Times New Roman" w:hAnsi="Times New Roman"/>
          <w:sz w:val="28"/>
          <w:szCs w:val="28"/>
        </w:rPr>
        <w:t xml:space="preserve">чик», «Моя мама-учитель» и </w:t>
      </w:r>
      <w:proofErr w:type="gramStart"/>
      <w:r>
        <w:rPr>
          <w:rFonts w:ascii="Times New Roman" w:hAnsi="Times New Roman"/>
          <w:sz w:val="28"/>
          <w:szCs w:val="28"/>
        </w:rPr>
        <w:t>т.д.</w:t>
      </w:r>
      <w:proofErr w:type="gramEnd"/>
      <w:r w:rsidRPr="004961DA">
        <w:rPr>
          <w:rFonts w:ascii="Times New Roman" w:hAnsi="Times New Roman"/>
          <w:sz w:val="28"/>
          <w:szCs w:val="28"/>
        </w:rPr>
        <w:t xml:space="preserve">; </w:t>
      </w:r>
    </w:p>
    <w:p w14:paraId="10602DA1" w14:textId="77777777" w:rsidR="007A1A19" w:rsidRDefault="007A1A19" w:rsidP="007A1A19">
      <w:pPr>
        <w:spacing w:after="0" w:line="360" w:lineRule="auto"/>
        <w:ind w:left="142" w:firstLine="709"/>
        <w:jc w:val="both"/>
        <w:rPr>
          <w:rFonts w:ascii="Times New Roman" w:hAnsi="Times New Roman"/>
          <w:sz w:val="28"/>
          <w:szCs w:val="28"/>
        </w:rPr>
      </w:pPr>
      <w:r w:rsidRPr="004961DA">
        <w:rPr>
          <w:rFonts w:ascii="Times New Roman" w:hAnsi="Times New Roman"/>
          <w:sz w:val="28"/>
          <w:szCs w:val="28"/>
        </w:rPr>
        <w:t>-</w:t>
      </w:r>
      <w:r>
        <w:rPr>
          <w:rFonts w:ascii="Times New Roman" w:hAnsi="Times New Roman"/>
          <w:sz w:val="28"/>
          <w:szCs w:val="28"/>
        </w:rPr>
        <w:t xml:space="preserve"> Классные часы </w:t>
      </w:r>
      <w:r w:rsidRPr="004961DA">
        <w:rPr>
          <w:rFonts w:ascii="Times New Roman" w:hAnsi="Times New Roman"/>
          <w:sz w:val="28"/>
          <w:szCs w:val="28"/>
        </w:rPr>
        <w:t xml:space="preserve">«Моё профессиональное будущее», «Новые тенденции в мире профессий» для </w:t>
      </w:r>
      <w:proofErr w:type="gramStart"/>
      <w:r w:rsidRPr="004961DA">
        <w:rPr>
          <w:rFonts w:ascii="Times New Roman" w:hAnsi="Times New Roman"/>
          <w:sz w:val="28"/>
          <w:szCs w:val="28"/>
        </w:rPr>
        <w:t>8-11</w:t>
      </w:r>
      <w:proofErr w:type="gramEnd"/>
      <w:r w:rsidRPr="004961DA">
        <w:rPr>
          <w:rFonts w:ascii="Times New Roman" w:hAnsi="Times New Roman"/>
          <w:sz w:val="28"/>
          <w:szCs w:val="28"/>
        </w:rPr>
        <w:t xml:space="preserve"> классов; </w:t>
      </w:r>
    </w:p>
    <w:p w14:paraId="54C34371" w14:textId="77777777" w:rsidR="007A1A19" w:rsidRDefault="007A1A19" w:rsidP="007A1A19">
      <w:pPr>
        <w:spacing w:after="0" w:line="360" w:lineRule="auto"/>
        <w:ind w:left="142" w:firstLine="709"/>
        <w:jc w:val="both"/>
        <w:rPr>
          <w:rFonts w:ascii="Times New Roman" w:hAnsi="Times New Roman"/>
          <w:sz w:val="28"/>
          <w:szCs w:val="28"/>
        </w:rPr>
      </w:pPr>
      <w:r w:rsidRPr="004961DA">
        <w:rPr>
          <w:rFonts w:ascii="Times New Roman" w:hAnsi="Times New Roman"/>
          <w:sz w:val="28"/>
          <w:szCs w:val="28"/>
        </w:rPr>
        <w:t xml:space="preserve">-мониторинг профориентационной работы. </w:t>
      </w:r>
    </w:p>
    <w:p w14:paraId="61FF2A9A" w14:textId="77777777" w:rsidR="007A1A19" w:rsidRDefault="007A1A19" w:rsidP="007A1A19">
      <w:pPr>
        <w:numPr>
          <w:ilvl w:val="0"/>
          <w:numId w:val="26"/>
        </w:numPr>
        <w:spacing w:after="0" w:line="360" w:lineRule="auto"/>
        <w:ind w:left="142" w:firstLine="709"/>
        <w:jc w:val="both"/>
        <w:rPr>
          <w:rFonts w:ascii="Times New Roman" w:hAnsi="Times New Roman"/>
          <w:sz w:val="28"/>
          <w:szCs w:val="28"/>
        </w:rPr>
      </w:pPr>
      <w:r w:rsidRPr="00AE7FC8">
        <w:rPr>
          <w:rFonts w:ascii="Times New Roman" w:hAnsi="Times New Roman"/>
          <w:b/>
          <w:sz w:val="28"/>
          <w:szCs w:val="28"/>
        </w:rPr>
        <w:t>циклы профориентационных игр</w:t>
      </w:r>
      <w:r w:rsidRPr="004961DA">
        <w:rPr>
          <w:rFonts w:ascii="Times New Roman" w:hAnsi="Times New Roman"/>
          <w:sz w:val="28"/>
          <w:szCs w:val="28"/>
        </w:rPr>
        <w:t>, которые проводятся для учащихся с 5-го по 10-й класс</w:t>
      </w:r>
      <w:r>
        <w:rPr>
          <w:rFonts w:ascii="Times New Roman" w:hAnsi="Times New Roman"/>
          <w:sz w:val="28"/>
          <w:szCs w:val="28"/>
        </w:rPr>
        <w:t xml:space="preserve"> на классных часах.  </w:t>
      </w:r>
    </w:p>
    <w:p w14:paraId="15124D02" w14:textId="77777777" w:rsidR="007A1A19" w:rsidRDefault="007A1A19" w:rsidP="007A1A19">
      <w:pPr>
        <w:spacing w:after="0" w:line="360" w:lineRule="auto"/>
        <w:ind w:left="142" w:firstLine="709"/>
        <w:jc w:val="both"/>
        <w:rPr>
          <w:rFonts w:ascii="Times New Roman" w:hAnsi="Times New Roman"/>
          <w:sz w:val="28"/>
          <w:szCs w:val="28"/>
        </w:rPr>
      </w:pPr>
      <w:r>
        <w:rPr>
          <w:rFonts w:ascii="Times New Roman" w:hAnsi="Times New Roman"/>
          <w:sz w:val="28"/>
          <w:szCs w:val="28"/>
        </w:rPr>
        <w:t xml:space="preserve">-Создание </w:t>
      </w:r>
      <w:proofErr w:type="spellStart"/>
      <w:r>
        <w:rPr>
          <w:rFonts w:ascii="Times New Roman" w:hAnsi="Times New Roman"/>
          <w:sz w:val="28"/>
          <w:szCs w:val="28"/>
        </w:rPr>
        <w:t>профориентационнозначимых</w:t>
      </w:r>
      <w:proofErr w:type="spellEnd"/>
      <w:r>
        <w:rPr>
          <w:rFonts w:ascii="Times New Roman" w:hAnsi="Times New Roman"/>
          <w:sz w:val="28"/>
          <w:szCs w:val="28"/>
        </w:rPr>
        <w:t xml:space="preserve"> проблемных ситуаций</w:t>
      </w:r>
      <w:r w:rsidRPr="004961DA">
        <w:rPr>
          <w:rFonts w:ascii="Times New Roman" w:hAnsi="Times New Roman"/>
          <w:sz w:val="28"/>
          <w:szCs w:val="28"/>
        </w:rPr>
        <w:t xml:space="preserve">, формирующие готовность обучающегося к выбору, </w:t>
      </w:r>
    </w:p>
    <w:p w14:paraId="7A211140" w14:textId="72BC693C" w:rsidR="007A1A19" w:rsidRDefault="007A1A19" w:rsidP="007A1A19">
      <w:pPr>
        <w:spacing w:after="0" w:line="360" w:lineRule="auto"/>
        <w:ind w:left="142" w:firstLine="709"/>
        <w:jc w:val="both"/>
        <w:rPr>
          <w:rFonts w:ascii="Times New Roman" w:hAnsi="Times New Roman"/>
          <w:sz w:val="28"/>
          <w:szCs w:val="28"/>
        </w:rPr>
      </w:pPr>
      <w:r>
        <w:rPr>
          <w:rFonts w:ascii="Times New Roman" w:hAnsi="Times New Roman"/>
          <w:sz w:val="28"/>
          <w:szCs w:val="28"/>
        </w:rPr>
        <w:t>-</w:t>
      </w:r>
      <w:r w:rsidRPr="004961DA">
        <w:rPr>
          <w:rFonts w:ascii="Times New Roman" w:hAnsi="Times New Roman"/>
          <w:sz w:val="28"/>
          <w:szCs w:val="28"/>
        </w:rPr>
        <w:t xml:space="preserve"> педагогический работник актуализирует профессиональное самоопределение. Организаторами выступают классный руководитель и психолог. В процессе игр ученик получит представление о существующих профессиях, о новых профессиях и специальностях, которые будут востребованы на рынке т</w:t>
      </w:r>
      <w:r>
        <w:rPr>
          <w:rFonts w:ascii="Times New Roman" w:hAnsi="Times New Roman"/>
          <w:sz w:val="28"/>
          <w:szCs w:val="28"/>
        </w:rPr>
        <w:t xml:space="preserve">руда в </w:t>
      </w:r>
      <w:proofErr w:type="gramStart"/>
      <w:r>
        <w:rPr>
          <w:rFonts w:ascii="Times New Roman" w:hAnsi="Times New Roman"/>
          <w:sz w:val="28"/>
          <w:szCs w:val="28"/>
        </w:rPr>
        <w:t>2021-2025</w:t>
      </w:r>
      <w:proofErr w:type="gramEnd"/>
      <w:r>
        <w:rPr>
          <w:rFonts w:ascii="Times New Roman" w:hAnsi="Times New Roman"/>
          <w:sz w:val="28"/>
          <w:szCs w:val="28"/>
        </w:rPr>
        <w:t xml:space="preserve"> годах</w:t>
      </w:r>
      <w:r w:rsidRPr="004961DA">
        <w:rPr>
          <w:rFonts w:ascii="Times New Roman" w:hAnsi="Times New Roman"/>
          <w:sz w:val="28"/>
          <w:szCs w:val="28"/>
        </w:rPr>
        <w:t>; о профессиональных качествах человека, о навыках XXI века; о значении</w:t>
      </w:r>
      <w:r>
        <w:rPr>
          <w:rFonts w:ascii="Times New Roman" w:hAnsi="Times New Roman"/>
          <w:sz w:val="28"/>
          <w:szCs w:val="28"/>
        </w:rPr>
        <w:t xml:space="preserve"> </w:t>
      </w:r>
      <w:r w:rsidRPr="004961DA">
        <w:rPr>
          <w:rFonts w:ascii="Times New Roman" w:hAnsi="Times New Roman"/>
          <w:sz w:val="28"/>
          <w:szCs w:val="28"/>
        </w:rPr>
        <w:t xml:space="preserve">труда в жизни человека.  Научатся: пользоваться различными источниками информации для изучения мира профессий и труда; </w:t>
      </w:r>
      <w:proofErr w:type="gramStart"/>
      <w:r w:rsidRPr="004961DA">
        <w:rPr>
          <w:rFonts w:ascii="Times New Roman" w:hAnsi="Times New Roman"/>
          <w:sz w:val="28"/>
          <w:szCs w:val="28"/>
        </w:rPr>
        <w:t>ориентироваться  в</w:t>
      </w:r>
      <w:proofErr w:type="gramEnd"/>
      <w:r w:rsidRPr="004961DA">
        <w:rPr>
          <w:rFonts w:ascii="Times New Roman" w:hAnsi="Times New Roman"/>
          <w:sz w:val="28"/>
          <w:szCs w:val="28"/>
        </w:rPr>
        <w:t xml:space="preserve">  мире  профессий;  получат  возможность  оценивать собственные возможности при выборе профессии </w:t>
      </w:r>
    </w:p>
    <w:p w14:paraId="619FC80C" w14:textId="77777777" w:rsidR="007A1A19" w:rsidRDefault="007A1A19" w:rsidP="007A1A19">
      <w:pPr>
        <w:spacing w:after="0" w:line="360" w:lineRule="auto"/>
        <w:ind w:firstLine="709"/>
        <w:jc w:val="both"/>
        <w:rPr>
          <w:rFonts w:ascii="Times New Roman" w:hAnsi="Times New Roman"/>
          <w:sz w:val="28"/>
          <w:szCs w:val="28"/>
        </w:rPr>
      </w:pPr>
      <w:r w:rsidRPr="00975F88">
        <w:rPr>
          <w:rFonts w:ascii="Times New Roman" w:hAnsi="Times New Roman"/>
          <w:b/>
          <w:sz w:val="28"/>
          <w:szCs w:val="28"/>
        </w:rPr>
        <w:t>цикл предпрофильной подготовки</w:t>
      </w:r>
      <w:r w:rsidRPr="00975F88">
        <w:rPr>
          <w:rFonts w:ascii="Times New Roman" w:hAnsi="Times New Roman"/>
          <w:sz w:val="28"/>
          <w:szCs w:val="28"/>
        </w:rPr>
        <w:t xml:space="preserve"> обучающихся 8-х классов, направленный на осознанный выбор профиля обучения в </w:t>
      </w:r>
      <w:proofErr w:type="gramStart"/>
      <w:r w:rsidRPr="00975F88">
        <w:rPr>
          <w:rFonts w:ascii="Times New Roman" w:hAnsi="Times New Roman"/>
          <w:sz w:val="28"/>
          <w:szCs w:val="28"/>
        </w:rPr>
        <w:t>9-11</w:t>
      </w:r>
      <w:proofErr w:type="gramEnd"/>
      <w:r w:rsidRPr="00975F88">
        <w:rPr>
          <w:rFonts w:ascii="Times New Roman" w:hAnsi="Times New Roman"/>
          <w:sz w:val="28"/>
          <w:szCs w:val="28"/>
        </w:rPr>
        <w:t xml:space="preserve"> классах.  -профориентационные экскурсии на предприятия города, дающие школьникам начальные представления о существующих профессиях и условиях работы людей, представляющих эти профессии. В результате посещения профориентационных экскурсий учащиеся овладевают начальными </w:t>
      </w:r>
      <w:r w:rsidRPr="00975F88">
        <w:rPr>
          <w:rFonts w:ascii="Times New Roman" w:hAnsi="Times New Roman"/>
          <w:sz w:val="28"/>
          <w:szCs w:val="28"/>
        </w:rPr>
        <w:lastRenderedPageBreak/>
        <w:t xml:space="preserve">сведениями об особенностях различных профессий, их происхождении и </w:t>
      </w:r>
      <w:proofErr w:type="gramStart"/>
      <w:r w:rsidRPr="00975F88">
        <w:rPr>
          <w:rFonts w:ascii="Times New Roman" w:hAnsi="Times New Roman"/>
          <w:sz w:val="28"/>
          <w:szCs w:val="28"/>
        </w:rPr>
        <w:t>назначении;  получают</w:t>
      </w:r>
      <w:proofErr w:type="gramEnd"/>
      <w:r w:rsidRPr="00975F88">
        <w:rPr>
          <w:rFonts w:ascii="Times New Roman" w:hAnsi="Times New Roman"/>
          <w:sz w:val="28"/>
          <w:szCs w:val="28"/>
        </w:rPr>
        <w:t xml:space="preserve"> представление  о  содержании  труда  в  различных  профессиональных областях, представление о требованиях к качествам работника, образовании, условиях работы. </w:t>
      </w:r>
    </w:p>
    <w:p w14:paraId="49CA61AE" w14:textId="77777777" w:rsidR="007A1A19" w:rsidRPr="00975F88" w:rsidRDefault="007A1A19" w:rsidP="007A1A19">
      <w:pPr>
        <w:numPr>
          <w:ilvl w:val="0"/>
          <w:numId w:val="26"/>
        </w:numPr>
        <w:spacing w:after="0" w:line="360" w:lineRule="auto"/>
        <w:ind w:left="0" w:firstLine="709"/>
        <w:jc w:val="both"/>
        <w:rPr>
          <w:rFonts w:ascii="Times New Roman" w:hAnsi="Times New Roman"/>
          <w:sz w:val="28"/>
          <w:szCs w:val="28"/>
        </w:rPr>
      </w:pPr>
      <w:r w:rsidRPr="00975F88">
        <w:rPr>
          <w:rFonts w:ascii="Times New Roman" w:hAnsi="Times New Roman"/>
          <w:b/>
          <w:sz w:val="28"/>
          <w:szCs w:val="28"/>
        </w:rPr>
        <w:t>Повышение мотивации и информированности о выбранной профессии;</w:t>
      </w:r>
    </w:p>
    <w:p w14:paraId="74122A92" w14:textId="77777777" w:rsidR="007A1A19" w:rsidRDefault="007A1A19" w:rsidP="007A1A19">
      <w:pPr>
        <w:spacing w:after="0" w:line="360" w:lineRule="auto"/>
        <w:ind w:firstLine="709"/>
        <w:jc w:val="both"/>
        <w:rPr>
          <w:rFonts w:ascii="Times New Roman" w:hAnsi="Times New Roman"/>
          <w:sz w:val="28"/>
          <w:szCs w:val="28"/>
        </w:rPr>
      </w:pPr>
      <w:r>
        <w:rPr>
          <w:rFonts w:ascii="Times New Roman" w:hAnsi="Times New Roman"/>
          <w:sz w:val="28"/>
          <w:szCs w:val="28"/>
        </w:rPr>
        <w:t>-</w:t>
      </w:r>
      <w:r w:rsidRPr="00681321">
        <w:rPr>
          <w:rFonts w:ascii="Times New Roman" w:hAnsi="Times New Roman"/>
          <w:sz w:val="28"/>
          <w:szCs w:val="28"/>
        </w:rPr>
        <w:t>посещение профориента</w:t>
      </w:r>
      <w:r>
        <w:rPr>
          <w:rFonts w:ascii="Times New Roman" w:hAnsi="Times New Roman"/>
          <w:sz w:val="28"/>
          <w:szCs w:val="28"/>
        </w:rPr>
        <w:t>ционных парков, («Кванториум»</w:t>
      </w:r>
      <w:r w:rsidRPr="00681321">
        <w:rPr>
          <w:rFonts w:ascii="Times New Roman" w:hAnsi="Times New Roman"/>
          <w:sz w:val="28"/>
          <w:szCs w:val="28"/>
        </w:rPr>
        <w:t xml:space="preserve">), где обучающиеся в игровой форме знакомятся с профессиями, учатся основе межличностного общения, учатся разрешать конфликты и применяют навыки </w:t>
      </w:r>
      <w:proofErr w:type="gramStart"/>
      <w:r w:rsidRPr="00681321">
        <w:rPr>
          <w:rFonts w:ascii="Times New Roman" w:hAnsi="Times New Roman"/>
          <w:sz w:val="28"/>
          <w:szCs w:val="28"/>
        </w:rPr>
        <w:t>самообслуживания;  организация</w:t>
      </w:r>
      <w:proofErr w:type="gramEnd"/>
      <w:r w:rsidRPr="00681321">
        <w:rPr>
          <w:rFonts w:ascii="Times New Roman" w:hAnsi="Times New Roman"/>
          <w:sz w:val="28"/>
          <w:szCs w:val="28"/>
        </w:rPr>
        <w:t xml:space="preserve">  дня  открытых  дверей  с  приглашением представителей  средних специальных учебных заведений и </w:t>
      </w:r>
    </w:p>
    <w:p w14:paraId="77F8257C" w14:textId="77777777" w:rsidR="007A1A19" w:rsidRDefault="007A1A19" w:rsidP="007A1A19">
      <w:pPr>
        <w:spacing w:after="0" w:line="360" w:lineRule="auto"/>
        <w:ind w:firstLine="709"/>
        <w:jc w:val="both"/>
        <w:rPr>
          <w:rFonts w:ascii="Times New Roman" w:hAnsi="Times New Roman"/>
          <w:sz w:val="28"/>
          <w:szCs w:val="28"/>
        </w:rPr>
      </w:pPr>
      <w:r w:rsidRPr="00681321">
        <w:rPr>
          <w:rFonts w:ascii="Times New Roman" w:hAnsi="Times New Roman"/>
          <w:sz w:val="28"/>
          <w:szCs w:val="28"/>
        </w:rPr>
        <w:t>-организация на базе школы Трудовой бригады</w:t>
      </w:r>
      <w:r>
        <w:rPr>
          <w:rFonts w:ascii="Times New Roman" w:hAnsi="Times New Roman"/>
          <w:sz w:val="28"/>
          <w:szCs w:val="28"/>
        </w:rPr>
        <w:t xml:space="preserve"> </w:t>
      </w:r>
      <w:r w:rsidRPr="00681321">
        <w:rPr>
          <w:rFonts w:ascii="Times New Roman" w:hAnsi="Times New Roman"/>
          <w:sz w:val="28"/>
          <w:szCs w:val="28"/>
        </w:rPr>
        <w:t xml:space="preserve">для обучающихся 8 –10 классов, трудовая деятельность которых осуществляется в соответствии с </w:t>
      </w:r>
      <w:proofErr w:type="gramStart"/>
      <w:r w:rsidRPr="00681321">
        <w:rPr>
          <w:rFonts w:ascii="Times New Roman" w:hAnsi="Times New Roman"/>
          <w:sz w:val="28"/>
          <w:szCs w:val="28"/>
        </w:rPr>
        <w:t>договором  с</w:t>
      </w:r>
      <w:proofErr w:type="gramEnd"/>
      <w:r w:rsidRPr="00681321">
        <w:rPr>
          <w:rFonts w:ascii="Times New Roman" w:hAnsi="Times New Roman"/>
          <w:sz w:val="28"/>
          <w:szCs w:val="28"/>
        </w:rPr>
        <w:t xml:space="preserve">  учр</w:t>
      </w:r>
      <w:r>
        <w:rPr>
          <w:rFonts w:ascii="Times New Roman" w:hAnsi="Times New Roman"/>
          <w:sz w:val="28"/>
          <w:szCs w:val="28"/>
        </w:rPr>
        <w:t>еждением  Центр занятости г. Иркутска</w:t>
      </w:r>
      <w:r w:rsidRPr="00681321">
        <w:rPr>
          <w:rFonts w:ascii="Times New Roman" w:hAnsi="Times New Roman"/>
          <w:sz w:val="28"/>
          <w:szCs w:val="28"/>
        </w:rPr>
        <w:t>;</w:t>
      </w:r>
    </w:p>
    <w:p w14:paraId="05C30F65" w14:textId="77777777" w:rsidR="007A1A19" w:rsidRDefault="007A1A19" w:rsidP="007A1A19">
      <w:pPr>
        <w:spacing w:after="0" w:line="360" w:lineRule="auto"/>
        <w:ind w:firstLine="709"/>
        <w:jc w:val="both"/>
        <w:rPr>
          <w:rFonts w:ascii="Times New Roman" w:hAnsi="Times New Roman"/>
          <w:sz w:val="28"/>
          <w:szCs w:val="28"/>
        </w:rPr>
      </w:pPr>
      <w:r w:rsidRPr="00681321">
        <w:rPr>
          <w:rFonts w:ascii="Times New Roman" w:hAnsi="Times New Roman"/>
          <w:sz w:val="28"/>
          <w:szCs w:val="28"/>
        </w:rPr>
        <w:t xml:space="preserve"> -совместное с педагогами-психологами и классными руководителями изучение интернет ресурсов, посвященных выбору профессий и учебным </w:t>
      </w:r>
      <w:proofErr w:type="gramStart"/>
      <w:r w:rsidRPr="00681321">
        <w:rPr>
          <w:rFonts w:ascii="Times New Roman" w:hAnsi="Times New Roman"/>
          <w:sz w:val="28"/>
          <w:szCs w:val="28"/>
        </w:rPr>
        <w:t>заведениям  в</w:t>
      </w:r>
      <w:proofErr w:type="gramEnd"/>
      <w:r w:rsidRPr="00681321">
        <w:rPr>
          <w:rFonts w:ascii="Times New Roman" w:hAnsi="Times New Roman"/>
          <w:sz w:val="28"/>
          <w:szCs w:val="28"/>
        </w:rPr>
        <w:t xml:space="preserve">  которых  им  обучают,  проведение  профориентационного тестирования педагогами-психологами </w:t>
      </w:r>
      <w:r>
        <w:rPr>
          <w:rFonts w:ascii="Times New Roman" w:hAnsi="Times New Roman"/>
          <w:sz w:val="28"/>
          <w:szCs w:val="28"/>
        </w:rPr>
        <w:t>МБОУ г. Иркутска СОШ №5</w:t>
      </w:r>
      <w:r w:rsidRPr="00681321">
        <w:rPr>
          <w:rFonts w:ascii="Times New Roman" w:hAnsi="Times New Roman"/>
          <w:sz w:val="28"/>
          <w:szCs w:val="28"/>
        </w:rPr>
        <w:t xml:space="preserve">; </w:t>
      </w:r>
    </w:p>
    <w:p w14:paraId="27324739" w14:textId="77777777" w:rsidR="007A1A19" w:rsidRDefault="007A1A19" w:rsidP="007A1A19">
      <w:pPr>
        <w:spacing w:after="0" w:line="360" w:lineRule="auto"/>
        <w:ind w:firstLine="709"/>
        <w:jc w:val="both"/>
        <w:rPr>
          <w:rFonts w:ascii="Times New Roman" w:hAnsi="Times New Roman"/>
          <w:sz w:val="28"/>
          <w:szCs w:val="28"/>
        </w:rPr>
      </w:pPr>
      <w:r w:rsidRPr="00681321">
        <w:rPr>
          <w:rFonts w:ascii="Times New Roman" w:hAnsi="Times New Roman"/>
          <w:sz w:val="28"/>
          <w:szCs w:val="28"/>
        </w:rPr>
        <w:t xml:space="preserve"> -участие в работе всероссийских и </w:t>
      </w:r>
      <w:proofErr w:type="gramStart"/>
      <w:r w:rsidRPr="00681321">
        <w:rPr>
          <w:rFonts w:ascii="Times New Roman" w:hAnsi="Times New Roman"/>
          <w:sz w:val="28"/>
          <w:szCs w:val="28"/>
        </w:rPr>
        <w:t>региональных  профориентационных</w:t>
      </w:r>
      <w:proofErr w:type="gramEnd"/>
      <w:r w:rsidRPr="00681321">
        <w:rPr>
          <w:rFonts w:ascii="Times New Roman" w:hAnsi="Times New Roman"/>
          <w:sz w:val="28"/>
          <w:szCs w:val="28"/>
        </w:rPr>
        <w:t xml:space="preserve"> проектов(Билет  в  будущее,  Большая перемена) , созданных в сети интернет: просмотр лекций, решение учебно-тренировочных  задач,  участие  в  мастер  классах,  посещение  открытых уроков; </w:t>
      </w:r>
    </w:p>
    <w:p w14:paraId="4EE30BA8" w14:textId="77777777" w:rsidR="007A1A19" w:rsidRDefault="007A1A19" w:rsidP="007A1A19">
      <w:pPr>
        <w:numPr>
          <w:ilvl w:val="0"/>
          <w:numId w:val="26"/>
        </w:numPr>
        <w:spacing w:after="0" w:line="360" w:lineRule="auto"/>
        <w:ind w:left="0" w:firstLine="709"/>
        <w:jc w:val="both"/>
        <w:rPr>
          <w:rFonts w:ascii="Times New Roman" w:hAnsi="Times New Roman"/>
          <w:sz w:val="28"/>
          <w:szCs w:val="28"/>
        </w:rPr>
      </w:pPr>
      <w:r w:rsidRPr="00975F88">
        <w:rPr>
          <w:rFonts w:ascii="Times New Roman" w:hAnsi="Times New Roman"/>
          <w:b/>
          <w:sz w:val="28"/>
          <w:szCs w:val="28"/>
        </w:rPr>
        <w:t>индивидуальные консультации психолога</w:t>
      </w:r>
      <w:r w:rsidRPr="00975F88">
        <w:rPr>
          <w:rFonts w:ascii="Times New Roman" w:hAnsi="Times New Roman"/>
          <w:sz w:val="28"/>
          <w:szCs w:val="28"/>
        </w:rPr>
        <w:t xml:space="preserve">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w:t>
      </w:r>
      <w:proofErr w:type="spellStart"/>
      <w:r w:rsidRPr="00975F88">
        <w:rPr>
          <w:rFonts w:ascii="Times New Roman" w:hAnsi="Times New Roman"/>
          <w:sz w:val="28"/>
          <w:szCs w:val="28"/>
        </w:rPr>
        <w:t>выбораими</w:t>
      </w:r>
      <w:proofErr w:type="spellEnd"/>
      <w:r w:rsidRPr="00975F88">
        <w:rPr>
          <w:rFonts w:ascii="Times New Roman" w:hAnsi="Times New Roman"/>
          <w:sz w:val="28"/>
          <w:szCs w:val="28"/>
        </w:rPr>
        <w:t xml:space="preserve"> профессии; психологических рекомендаций и онлайн тестов помогающих школьникам определиться  с  выбором  дальнейшего  профессионального    пути;  видео экскурсии на предприятия, заводы и фабрики РФ; требования к поступлению в училища, колледжи и ВУЗы по итогам  приемной  компании  предыдущего  года.  Психологические </w:t>
      </w:r>
      <w:r w:rsidRPr="00975F88">
        <w:rPr>
          <w:rFonts w:ascii="Times New Roman" w:hAnsi="Times New Roman"/>
          <w:sz w:val="28"/>
          <w:szCs w:val="28"/>
        </w:rPr>
        <w:lastRenderedPageBreak/>
        <w:t xml:space="preserve">рекомендации выпускникам и </w:t>
      </w:r>
      <w:proofErr w:type="gramStart"/>
      <w:r w:rsidRPr="00975F88">
        <w:rPr>
          <w:rFonts w:ascii="Times New Roman" w:hAnsi="Times New Roman"/>
          <w:sz w:val="28"/>
          <w:szCs w:val="28"/>
        </w:rPr>
        <w:t>их  родителям</w:t>
      </w:r>
      <w:proofErr w:type="gramEnd"/>
      <w:r w:rsidRPr="00975F88">
        <w:rPr>
          <w:rFonts w:ascii="Times New Roman" w:hAnsi="Times New Roman"/>
          <w:sz w:val="28"/>
          <w:szCs w:val="28"/>
        </w:rPr>
        <w:t xml:space="preserve">  при  сдаче  Единого Государственного экзамена;  </w:t>
      </w:r>
    </w:p>
    <w:p w14:paraId="7742FD7A" w14:textId="77777777" w:rsidR="007A1A19" w:rsidRPr="00975F88" w:rsidRDefault="007A1A19" w:rsidP="007A1A19">
      <w:pPr>
        <w:numPr>
          <w:ilvl w:val="0"/>
          <w:numId w:val="26"/>
        </w:numPr>
        <w:spacing w:after="0" w:line="360" w:lineRule="auto"/>
        <w:ind w:left="0" w:firstLine="709"/>
        <w:jc w:val="both"/>
        <w:rPr>
          <w:rFonts w:ascii="Times New Roman" w:hAnsi="Times New Roman"/>
          <w:sz w:val="28"/>
          <w:szCs w:val="28"/>
        </w:rPr>
      </w:pPr>
      <w:r w:rsidRPr="00975F88">
        <w:rPr>
          <w:rFonts w:ascii="Times New Roman" w:hAnsi="Times New Roman"/>
          <w:b/>
          <w:sz w:val="28"/>
          <w:szCs w:val="28"/>
        </w:rPr>
        <w:t>освоение школьниками основ профессии в рамках курса «</w:t>
      </w:r>
      <w:r>
        <w:rPr>
          <w:rFonts w:ascii="Times New Roman" w:hAnsi="Times New Roman"/>
          <w:b/>
          <w:sz w:val="28"/>
          <w:szCs w:val="28"/>
        </w:rPr>
        <w:t>Мой выбор</w:t>
      </w:r>
      <w:r w:rsidRPr="00975F88">
        <w:rPr>
          <w:rFonts w:ascii="Times New Roman" w:hAnsi="Times New Roman"/>
          <w:b/>
          <w:sz w:val="28"/>
          <w:szCs w:val="28"/>
        </w:rPr>
        <w:t>»</w:t>
      </w:r>
      <w:r w:rsidRPr="00975F88">
        <w:rPr>
          <w:rFonts w:ascii="Times New Roman" w:hAnsi="Times New Roman"/>
          <w:sz w:val="28"/>
          <w:szCs w:val="28"/>
        </w:rPr>
        <w:t xml:space="preserve"> для 9 и 11 классов, включенного в основную образовательную программу школы и в рамках курсов допол</w:t>
      </w:r>
      <w:r>
        <w:rPr>
          <w:rFonts w:ascii="Times New Roman" w:hAnsi="Times New Roman"/>
          <w:sz w:val="28"/>
          <w:szCs w:val="28"/>
        </w:rPr>
        <w:t xml:space="preserve">нительного образования. </w:t>
      </w:r>
    </w:p>
    <w:p w14:paraId="52F7614D" w14:textId="77777777" w:rsidR="007A1A19" w:rsidRPr="00E546A1" w:rsidRDefault="007A1A19" w:rsidP="007A1A19">
      <w:pPr>
        <w:tabs>
          <w:tab w:val="left" w:pos="709"/>
          <w:tab w:val="left" w:pos="851"/>
        </w:tabs>
        <w:spacing w:after="0" w:line="360" w:lineRule="auto"/>
        <w:ind w:left="142" w:firstLine="709"/>
        <w:jc w:val="center"/>
        <w:rPr>
          <w:rFonts w:ascii="Times New Roman" w:hAnsi="Times New Roman"/>
          <w:b/>
          <w:iCs/>
          <w:color w:val="000000"/>
          <w:w w:val="0"/>
          <w:sz w:val="28"/>
          <w:szCs w:val="28"/>
        </w:rPr>
      </w:pPr>
      <w:r w:rsidRPr="00E546A1">
        <w:rPr>
          <w:rFonts w:ascii="Times New Roman" w:hAnsi="Times New Roman"/>
          <w:b/>
          <w:iCs/>
          <w:color w:val="000000"/>
          <w:w w:val="0"/>
          <w:sz w:val="28"/>
          <w:szCs w:val="28"/>
        </w:rPr>
        <w:t>3.</w:t>
      </w:r>
      <w:r>
        <w:rPr>
          <w:rFonts w:ascii="Times New Roman" w:hAnsi="Times New Roman"/>
          <w:b/>
          <w:iCs/>
          <w:color w:val="000000"/>
          <w:w w:val="0"/>
          <w:sz w:val="28"/>
          <w:szCs w:val="28"/>
        </w:rPr>
        <w:t>5</w:t>
      </w:r>
      <w:r w:rsidRPr="00E546A1">
        <w:rPr>
          <w:rFonts w:ascii="Times New Roman" w:hAnsi="Times New Roman"/>
          <w:b/>
          <w:iCs/>
          <w:color w:val="000000"/>
          <w:w w:val="0"/>
          <w:sz w:val="28"/>
          <w:szCs w:val="28"/>
        </w:rPr>
        <w:t>. Модуль «Детские общественные объединения»</w:t>
      </w:r>
    </w:p>
    <w:p w14:paraId="775C97D1" w14:textId="77777777" w:rsidR="007A1A19" w:rsidRPr="00E546A1"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 xml:space="preserve">Российское движение школьников (РДШ) - общественно государственная детско-юношеская организация, деятельность которой целиком сосредоточена на развитии и воспитании школьников. В своей деятельности РДШ стремится объединять и координировать организации и лица, занимающиеся воспитанием подрастающего поколения и формирования личности (Организация создана в соответствии с Указом Президента Российской Федерации от 29 октября 2015г. № 536 «О создании Общероссийской общественно-государственной детско-юношеской организации «Российское движение школьников»). В своей деятельности РДШ реализует Календарь дней единых действий Российского движения школьников и основные направления РДШ: Военно-патриотическое направление в МБОУ г. Иркутска СОШ №5 создано и работает объединение по направлению «ЮИД». Они имеют свои программы деятельности и осуществляют многоуровневое сотрудничество с организациями и предприятиями гражданского и патриотического профиля. Команды от школы ежегодно принимают участие в военно-спортивной игре «Зарница», Пост №1, конкурс ЮИД. </w:t>
      </w:r>
    </w:p>
    <w:p w14:paraId="36392CC1" w14:textId="77777777" w:rsidR="007A1A19" w:rsidRPr="00E546A1"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Активисты РДШ принимают участвуют в природоохранной деятельности, организовывают экологические мероприятия, акции и конкурсы, проводят научные исследования и реализуют свои социальные проекты. Ежегодно обучающиеся участвуют в акции по сбору макулатуры, расчистке мусора, уборке территории как пришкольной, так и на территории микрорайона.</w:t>
      </w:r>
    </w:p>
    <w:p w14:paraId="4A76BD75" w14:textId="77777777" w:rsidR="007A1A19" w:rsidRPr="00E546A1"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lastRenderedPageBreak/>
        <w:t xml:space="preserve">Информационно-медийное направление Члены РДШ являются участниками школьного </w:t>
      </w:r>
      <w:proofErr w:type="gramStart"/>
      <w:r w:rsidRPr="00E546A1">
        <w:rPr>
          <w:rFonts w:ascii="Times New Roman" w:hAnsi="Times New Roman"/>
          <w:sz w:val="28"/>
          <w:szCs w:val="28"/>
        </w:rPr>
        <w:t>Медиа-центра</w:t>
      </w:r>
      <w:proofErr w:type="gramEnd"/>
      <w:r w:rsidRPr="00E546A1">
        <w:rPr>
          <w:rFonts w:ascii="Times New Roman" w:hAnsi="Times New Roman"/>
          <w:sz w:val="28"/>
          <w:szCs w:val="28"/>
        </w:rPr>
        <w:t xml:space="preserve"> </w:t>
      </w:r>
      <w:proofErr w:type="spellStart"/>
      <w:r w:rsidRPr="00E546A1">
        <w:rPr>
          <w:rFonts w:ascii="Times New Roman" w:hAnsi="Times New Roman"/>
          <w:sz w:val="28"/>
          <w:szCs w:val="28"/>
        </w:rPr>
        <w:t>Синюшка</w:t>
      </w:r>
      <w:proofErr w:type="spellEnd"/>
      <w:r w:rsidRPr="00E546A1">
        <w:rPr>
          <w:rFonts w:ascii="Times New Roman" w:hAnsi="Times New Roman"/>
          <w:sz w:val="28"/>
          <w:szCs w:val="28"/>
          <w:lang w:val="en-US"/>
        </w:rPr>
        <w:t>Film</w:t>
      </w:r>
      <w:r w:rsidRPr="00E546A1">
        <w:rPr>
          <w:rFonts w:ascii="Times New Roman" w:hAnsi="Times New Roman"/>
          <w:sz w:val="28"/>
          <w:szCs w:val="28"/>
        </w:rPr>
        <w:t xml:space="preserve">, являются редакторами социальных школьных сетей. </w:t>
      </w:r>
    </w:p>
    <w:p w14:paraId="484F0712" w14:textId="77777777" w:rsidR="007A1A19" w:rsidRPr="00E546A1"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 xml:space="preserve">Личностное развитие. Активисты РДШ МБОУ г. Иркутска СОШ №5 стремятся вовлекать обучающихся в организацию творческих событий - фестивалей и конкурсов, акций и флешмобов. Активисты являются примером здорового образа жизни обучающихся, организуя: </w:t>
      </w:r>
    </w:p>
    <w:p w14:paraId="1ACF2804" w14:textId="77777777" w:rsidR="007A1A19" w:rsidRPr="00E546A1" w:rsidRDefault="007A1A19" w:rsidP="007A1A19">
      <w:pPr>
        <w:numPr>
          <w:ilvl w:val="0"/>
          <w:numId w:val="12"/>
        </w:num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профильные события - фестивали, конкурсы, соревнования, акции по профилактике вредных привычек и антисоциального поведения;</w:t>
      </w:r>
    </w:p>
    <w:p w14:paraId="183ED934" w14:textId="77777777" w:rsidR="007A1A19" w:rsidRPr="00E546A1" w:rsidRDefault="007A1A19" w:rsidP="007A1A19">
      <w:pPr>
        <w:numPr>
          <w:ilvl w:val="0"/>
          <w:numId w:val="12"/>
        </w:num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мероприятия, направленные на популяризацию комплекса ГТО</w:t>
      </w:r>
    </w:p>
    <w:p w14:paraId="3E1F58C3" w14:textId="77777777" w:rsidR="007A1A19" w:rsidRPr="00E546A1" w:rsidRDefault="007A1A19" w:rsidP="007A1A19">
      <w:pPr>
        <w:numPr>
          <w:ilvl w:val="0"/>
          <w:numId w:val="12"/>
        </w:num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поддержку работы спортивных секций</w:t>
      </w:r>
    </w:p>
    <w:p w14:paraId="539D0582" w14:textId="77777777" w:rsidR="007A1A19" w:rsidRPr="00E546A1" w:rsidRDefault="007A1A19" w:rsidP="007A1A19">
      <w:pPr>
        <w:numPr>
          <w:ilvl w:val="0"/>
          <w:numId w:val="12"/>
        </w:num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интерактивные игры, семинары, мастер-классы, открытые лектории, встречи со специалистами.</w:t>
      </w:r>
    </w:p>
    <w:p w14:paraId="49E92FCE" w14:textId="77777777" w:rsidR="007A1A19" w:rsidRPr="00E546A1"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 xml:space="preserve"> Школьные объединения дают обучающемуся возможность получить социально значимый опыт гражданского поведения: 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школе территории (работа в школьном саду, уход за деревьями и кустарниками, благоустройство клумб) и др.; клубные встречи – формальные и неформальные встречи членов РДШ для обсуждения вопросов управления объединением, планирования дел в школе и микрорайоне. </w:t>
      </w:r>
    </w:p>
    <w:p w14:paraId="11DBDB0A" w14:textId="77777777" w:rsidR="007A1A19" w:rsidRPr="00E546A1" w:rsidRDefault="007A1A19" w:rsidP="007A1A19">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lastRenderedPageBreak/>
        <w:t xml:space="preserve">В рамках РДШ обучающиеся взаимодействуют с различными социальными партнёрами: школой, семьёй, общественными организациями, учреждениями культуры и спорта, средствами массовой информации и пр., что формирует единое воспитательное пространство школы, муниципалитета, региона, страны. Мероприятия РДШ также позволяют формировать личностные результаты образования школьников, в </w:t>
      </w:r>
      <w:proofErr w:type="gramStart"/>
      <w:r w:rsidRPr="00E546A1">
        <w:rPr>
          <w:rFonts w:ascii="Times New Roman" w:hAnsi="Times New Roman"/>
          <w:sz w:val="28"/>
          <w:szCs w:val="28"/>
        </w:rPr>
        <w:t>т.ч.</w:t>
      </w:r>
      <w:proofErr w:type="gramEnd"/>
      <w:r w:rsidRPr="00E546A1">
        <w:rPr>
          <w:rFonts w:ascii="Times New Roman" w:hAnsi="Times New Roman"/>
          <w:sz w:val="28"/>
          <w:szCs w:val="28"/>
        </w:rPr>
        <w:t xml:space="preserve"> базовые национальные ценности, на формирование и развитие которых направлены программы воспитательной работы с обучающимися. Участие детей в конкурсах, акциях, проектах Российского движения школьников способствует решению задач дополнительного образования детей по обеспечению их адаптации к жизни в обществе, профессиональной ориентации, выявлению и поддержке детей, проявивших выдающиеся способности. РДШ способствует формированию лидерских качеств школьников, устойчивой мотивации к достижению социально значимых целей, выступает важным фактором развития личности ребенка, ее социализации и является начальной ступенью демократии, истоком гражданственности, развития социального творческого потенциала. </w:t>
      </w:r>
    </w:p>
    <w:p w14:paraId="4278206E" w14:textId="64F93AAF" w:rsidR="00C75BC5" w:rsidRPr="00E546A1" w:rsidRDefault="00C75BC5" w:rsidP="00447172">
      <w:pPr>
        <w:tabs>
          <w:tab w:val="left" w:pos="709"/>
        </w:tabs>
        <w:spacing w:after="0" w:line="360" w:lineRule="auto"/>
        <w:ind w:left="142" w:firstLine="709"/>
        <w:jc w:val="center"/>
        <w:rPr>
          <w:rFonts w:ascii="Times New Roman" w:hAnsi="Times New Roman"/>
          <w:b/>
          <w:color w:val="000000"/>
          <w:w w:val="0"/>
          <w:sz w:val="28"/>
          <w:szCs w:val="28"/>
        </w:rPr>
      </w:pPr>
      <w:r w:rsidRPr="00E546A1">
        <w:rPr>
          <w:rFonts w:ascii="Times New Roman" w:hAnsi="Times New Roman"/>
          <w:b/>
          <w:color w:val="000000"/>
          <w:w w:val="0"/>
          <w:sz w:val="28"/>
          <w:szCs w:val="28"/>
        </w:rPr>
        <w:t>3.</w:t>
      </w:r>
      <w:r w:rsidR="007A1A19">
        <w:rPr>
          <w:rFonts w:ascii="Times New Roman" w:hAnsi="Times New Roman"/>
          <w:b/>
          <w:color w:val="000000"/>
          <w:w w:val="0"/>
          <w:sz w:val="28"/>
          <w:szCs w:val="28"/>
        </w:rPr>
        <w:t>6</w:t>
      </w:r>
      <w:r w:rsidRPr="00E546A1">
        <w:rPr>
          <w:rFonts w:ascii="Times New Roman" w:hAnsi="Times New Roman"/>
          <w:b/>
          <w:color w:val="000000"/>
          <w:w w:val="0"/>
          <w:sz w:val="28"/>
          <w:szCs w:val="28"/>
        </w:rPr>
        <w:t>. Модуль «Школьный урок»</w:t>
      </w:r>
    </w:p>
    <w:p w14:paraId="1149514A" w14:textId="77777777" w:rsidR="007D0C82" w:rsidRPr="00E546A1" w:rsidRDefault="00C75BC5" w:rsidP="00C11C7B">
      <w:pPr>
        <w:tabs>
          <w:tab w:val="left" w:pos="709"/>
        </w:tabs>
        <w:adjustRightInd w:val="0"/>
        <w:spacing w:after="0" w:line="360" w:lineRule="auto"/>
        <w:ind w:left="142" w:right="-1" w:firstLine="709"/>
        <w:jc w:val="both"/>
        <w:rPr>
          <w:rStyle w:val="CharAttribute501"/>
          <w:rFonts w:eastAsia="№Е" w:hAnsi="Times New Roman"/>
          <w:szCs w:val="28"/>
        </w:rPr>
      </w:pPr>
      <w:r w:rsidRPr="00E546A1">
        <w:rPr>
          <w:rStyle w:val="CharAttribute501"/>
          <w:rFonts w:eastAsia="№Е" w:hAnsi="Times New Roman"/>
          <w:szCs w:val="28"/>
        </w:rPr>
        <w:t>Реализация школьными педагогами воспитательного потенциала урока</w:t>
      </w:r>
      <w:r w:rsidR="007D0C82" w:rsidRPr="00E546A1">
        <w:rPr>
          <w:rStyle w:val="CharAttribute501"/>
          <w:rFonts w:eastAsia="№Е" w:hAnsi="Times New Roman"/>
          <w:szCs w:val="28"/>
        </w:rPr>
        <w:t xml:space="preserve"> в МБОУ г. Иркутска СОШ №5</w:t>
      </w:r>
      <w:r w:rsidRPr="00E546A1">
        <w:rPr>
          <w:rStyle w:val="CharAttribute501"/>
          <w:rFonts w:eastAsia="№Е" w:hAnsi="Times New Roman"/>
          <w:szCs w:val="28"/>
        </w:rPr>
        <w:t xml:space="preserve"> предполагает следующее</w:t>
      </w:r>
      <w:r w:rsidR="007D0C82" w:rsidRPr="00E546A1">
        <w:rPr>
          <w:rStyle w:val="CharAttribute501"/>
          <w:rFonts w:eastAsia="№Е" w:hAnsi="Times New Roman"/>
          <w:szCs w:val="28"/>
        </w:rPr>
        <w:t>:</w:t>
      </w:r>
      <w:r w:rsidRPr="00E546A1">
        <w:rPr>
          <w:rStyle w:val="CharAttribute501"/>
          <w:rFonts w:eastAsia="№Е" w:hAnsi="Times New Roman"/>
          <w:szCs w:val="28"/>
        </w:rPr>
        <w:t xml:space="preserve"> </w:t>
      </w:r>
    </w:p>
    <w:p w14:paraId="10C41B3E" w14:textId="5739E141" w:rsidR="00C75BC5" w:rsidRPr="00E546A1" w:rsidRDefault="007D0C82" w:rsidP="007A1A19">
      <w:pPr>
        <w:numPr>
          <w:ilvl w:val="0"/>
          <w:numId w:val="9"/>
        </w:numPr>
        <w:tabs>
          <w:tab w:val="left" w:pos="709"/>
        </w:tabs>
        <w:adjustRightInd w:val="0"/>
        <w:spacing w:after="0" w:line="360" w:lineRule="auto"/>
        <w:ind w:left="142" w:right="-1" w:firstLine="709"/>
        <w:jc w:val="both"/>
        <w:rPr>
          <w:rStyle w:val="CharAttribute484"/>
          <w:rFonts w:eastAsia="№Е" w:hAnsi="Times New Roman"/>
          <w:i w:val="0"/>
          <w:szCs w:val="28"/>
        </w:rPr>
      </w:pPr>
      <w:r w:rsidRPr="00E546A1">
        <w:rPr>
          <w:rStyle w:val="CharAttribute484"/>
          <w:rFonts w:eastAsia="№Е" w:hAnsi="Times New Roman"/>
          <w:i w:val="0"/>
          <w:szCs w:val="28"/>
        </w:rPr>
        <w:t xml:space="preserve"> </w:t>
      </w:r>
      <w:r w:rsidR="00C75BC5" w:rsidRPr="00E546A1">
        <w:rPr>
          <w:rStyle w:val="CharAttribute484"/>
          <w:rFonts w:eastAsia="№Е" w:hAnsi="Times New Roman"/>
          <w:i w:val="0"/>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4E55C462" w14:textId="77777777" w:rsidR="00C75BC5" w:rsidRPr="00E546A1" w:rsidRDefault="00C75BC5" w:rsidP="007A1A19">
      <w:pPr>
        <w:numPr>
          <w:ilvl w:val="0"/>
          <w:numId w:val="5"/>
        </w:numPr>
        <w:tabs>
          <w:tab w:val="left" w:pos="709"/>
          <w:tab w:val="left" w:pos="993"/>
          <w:tab w:val="left" w:pos="1310"/>
        </w:tabs>
        <w:spacing w:after="0" w:line="360" w:lineRule="auto"/>
        <w:ind w:left="142" w:firstLine="709"/>
        <w:jc w:val="both"/>
        <w:rPr>
          <w:rStyle w:val="CharAttribute484"/>
          <w:rFonts w:eastAsia="№Е" w:hAnsi="Times New Roman"/>
          <w:i w:val="0"/>
          <w:szCs w:val="28"/>
        </w:rPr>
      </w:pPr>
      <w:r w:rsidRPr="00E546A1">
        <w:rPr>
          <w:rStyle w:val="CharAttribute484"/>
          <w:rFonts w:eastAsia="№Е" w:hAnsi="Times New Roman"/>
          <w:i w:val="0"/>
          <w:szCs w:val="28"/>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14:paraId="4B5BB98B" w14:textId="77777777" w:rsidR="00C75BC5" w:rsidRPr="00E546A1" w:rsidRDefault="00C75BC5" w:rsidP="007A1A19">
      <w:pPr>
        <w:numPr>
          <w:ilvl w:val="0"/>
          <w:numId w:val="5"/>
        </w:numPr>
        <w:tabs>
          <w:tab w:val="left" w:pos="709"/>
          <w:tab w:val="left" w:pos="993"/>
          <w:tab w:val="left" w:pos="1310"/>
        </w:tabs>
        <w:spacing w:after="0" w:line="360" w:lineRule="auto"/>
        <w:ind w:left="142" w:firstLine="709"/>
        <w:jc w:val="both"/>
        <w:rPr>
          <w:rFonts w:ascii="Times New Roman" w:hAnsi="Times New Roman"/>
          <w:sz w:val="28"/>
          <w:szCs w:val="28"/>
        </w:rPr>
      </w:pPr>
      <w:r w:rsidRPr="00E546A1">
        <w:rPr>
          <w:rStyle w:val="CharAttribute484"/>
          <w:rFonts w:eastAsia="№Е" w:hAnsi="Times New Roman"/>
          <w:i w:val="0"/>
          <w:szCs w:val="28"/>
        </w:rPr>
        <w:t xml:space="preserve">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w:t>
      </w:r>
      <w:r w:rsidRPr="00E546A1">
        <w:rPr>
          <w:rStyle w:val="CharAttribute484"/>
          <w:rFonts w:eastAsia="№Е" w:hAnsi="Times New Roman"/>
          <w:i w:val="0"/>
          <w:szCs w:val="28"/>
        </w:rPr>
        <w:lastRenderedPageBreak/>
        <w:t xml:space="preserve">высказывания учащимися своего мнения по ее поводу, выработки своего к ней отношения; </w:t>
      </w:r>
    </w:p>
    <w:p w14:paraId="18E9F073" w14:textId="77777777" w:rsidR="00C75BC5" w:rsidRPr="00E546A1" w:rsidRDefault="00C75BC5" w:rsidP="007A1A19">
      <w:pPr>
        <w:numPr>
          <w:ilvl w:val="0"/>
          <w:numId w:val="5"/>
        </w:numPr>
        <w:tabs>
          <w:tab w:val="left" w:pos="709"/>
          <w:tab w:val="left" w:pos="993"/>
          <w:tab w:val="left" w:pos="1310"/>
        </w:tabs>
        <w:spacing w:after="0" w:line="360" w:lineRule="auto"/>
        <w:ind w:left="142" w:firstLine="709"/>
        <w:jc w:val="both"/>
        <w:rPr>
          <w:rFonts w:ascii="Times New Roman" w:hAnsi="Times New Roman"/>
          <w:sz w:val="28"/>
          <w:szCs w:val="28"/>
        </w:rPr>
      </w:pPr>
      <w:r w:rsidRPr="00E546A1">
        <w:rPr>
          <w:rStyle w:val="CharAttribute484"/>
          <w:rFonts w:eastAsia="№Е" w:hAnsi="Times New Roman"/>
          <w:i w:val="0"/>
          <w:iCs/>
          <w:szCs w:val="28"/>
        </w:rPr>
        <w:t xml:space="preserve">использование </w:t>
      </w:r>
      <w:r w:rsidRPr="00E546A1">
        <w:rPr>
          <w:rFonts w:ascii="Times New Roman" w:hAnsi="Times New Roman"/>
          <w:sz w:val="28"/>
          <w:szCs w:val="28"/>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61BA3548" w14:textId="77777777" w:rsidR="00C75BC5" w:rsidRPr="00E546A1" w:rsidRDefault="00C75BC5" w:rsidP="007A1A19">
      <w:pPr>
        <w:numPr>
          <w:ilvl w:val="0"/>
          <w:numId w:val="5"/>
        </w:numPr>
        <w:tabs>
          <w:tab w:val="left" w:pos="709"/>
          <w:tab w:val="left" w:pos="993"/>
          <w:tab w:val="left" w:pos="1310"/>
        </w:tabs>
        <w:spacing w:after="0" w:line="360" w:lineRule="auto"/>
        <w:ind w:left="142" w:firstLine="709"/>
        <w:jc w:val="both"/>
        <w:rPr>
          <w:rFonts w:ascii="Times New Roman" w:hAnsi="Times New Roman"/>
          <w:sz w:val="28"/>
          <w:szCs w:val="28"/>
        </w:rPr>
      </w:pPr>
      <w:r w:rsidRPr="00E546A1">
        <w:rPr>
          <w:rStyle w:val="CharAttribute484"/>
          <w:rFonts w:eastAsia="№Е" w:hAnsi="Times New Roman"/>
          <w:i w:val="0"/>
          <w:szCs w:val="28"/>
        </w:rPr>
        <w:t xml:space="preserve">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w:t>
      </w:r>
      <w:r w:rsidRPr="00E546A1">
        <w:rPr>
          <w:rFonts w:ascii="Times New Roman" w:hAnsi="Times New Roman"/>
          <w:sz w:val="28"/>
          <w:szCs w:val="28"/>
        </w:rPr>
        <w:t xml:space="preserve">учат школьников командной работе и взаимодействию с другими детьми;  </w:t>
      </w:r>
    </w:p>
    <w:p w14:paraId="3F9AEC43" w14:textId="77777777" w:rsidR="00C75BC5" w:rsidRPr="00E546A1" w:rsidRDefault="00C75BC5" w:rsidP="007A1A19">
      <w:pPr>
        <w:numPr>
          <w:ilvl w:val="0"/>
          <w:numId w:val="5"/>
        </w:numPr>
        <w:tabs>
          <w:tab w:val="left" w:pos="709"/>
          <w:tab w:val="left" w:pos="993"/>
          <w:tab w:val="left" w:pos="1310"/>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 xml:space="preserve">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3566AFC4" w14:textId="77777777" w:rsidR="00C75BC5" w:rsidRPr="00E546A1" w:rsidRDefault="00C75BC5" w:rsidP="007A1A19">
      <w:pPr>
        <w:numPr>
          <w:ilvl w:val="0"/>
          <w:numId w:val="5"/>
        </w:numPr>
        <w:tabs>
          <w:tab w:val="left" w:pos="709"/>
          <w:tab w:val="left" w:pos="993"/>
          <w:tab w:val="left" w:pos="1310"/>
        </w:tabs>
        <w:spacing w:after="0" w:line="360" w:lineRule="auto"/>
        <w:ind w:left="142" w:firstLine="709"/>
        <w:jc w:val="both"/>
        <w:rPr>
          <w:rStyle w:val="CharAttribute484"/>
          <w:rFonts w:eastAsia="№Е" w:hAnsi="Times New Roman"/>
          <w:i w:val="0"/>
          <w:szCs w:val="28"/>
        </w:rPr>
      </w:pPr>
      <w:r w:rsidRPr="00E546A1">
        <w:rPr>
          <w:rStyle w:val="CharAttribute484"/>
          <w:rFonts w:eastAsia="№Е" w:hAnsi="Times New Roman"/>
          <w:i w:val="0"/>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14:paraId="3F71BB7C" w14:textId="62836622" w:rsidR="00C75BC5" w:rsidRPr="00E546A1" w:rsidRDefault="00C75BC5" w:rsidP="007A1A19">
      <w:pPr>
        <w:numPr>
          <w:ilvl w:val="0"/>
          <w:numId w:val="5"/>
        </w:numPr>
        <w:tabs>
          <w:tab w:val="left" w:pos="709"/>
          <w:tab w:val="left" w:pos="993"/>
          <w:tab w:val="left" w:pos="1310"/>
        </w:tabs>
        <w:spacing w:after="0" w:line="360" w:lineRule="auto"/>
        <w:ind w:left="142" w:firstLine="709"/>
        <w:jc w:val="both"/>
        <w:rPr>
          <w:rStyle w:val="CharAttribute484"/>
          <w:rFonts w:eastAsia="№Е" w:hAnsi="Times New Roman"/>
          <w:i w:val="0"/>
          <w:szCs w:val="28"/>
        </w:rPr>
      </w:pPr>
      <w:r w:rsidRPr="00E546A1">
        <w:rPr>
          <w:rStyle w:val="CharAttribute484"/>
          <w:rFonts w:eastAsia="№Е" w:hAnsi="Times New Roman"/>
          <w:i w:val="0"/>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65F2194A" w14:textId="3E5E5FAF" w:rsidR="007D0C82" w:rsidRPr="00E546A1" w:rsidRDefault="007D0C82" w:rsidP="00C11C7B">
      <w:pPr>
        <w:tabs>
          <w:tab w:val="left" w:pos="709"/>
          <w:tab w:val="left" w:pos="993"/>
          <w:tab w:val="left" w:pos="1310"/>
        </w:tabs>
        <w:spacing w:after="0" w:line="360" w:lineRule="auto"/>
        <w:ind w:left="142" w:firstLine="709"/>
        <w:jc w:val="both"/>
        <w:rPr>
          <w:rStyle w:val="CharAttribute484"/>
          <w:rFonts w:eastAsia="№Е" w:hAnsi="Times New Roman"/>
          <w:i w:val="0"/>
          <w:szCs w:val="28"/>
        </w:rPr>
      </w:pPr>
      <w:r w:rsidRPr="00E546A1">
        <w:rPr>
          <w:rFonts w:ascii="Times New Roman" w:hAnsi="Times New Roman"/>
          <w:sz w:val="28"/>
          <w:szCs w:val="28"/>
        </w:rPr>
        <w:lastRenderedPageBreak/>
        <w:t>Особое внимание в воспитательной работе с учителем-предметником в МБОУ г. Иркутска СОШ №5 отводится инициированию и поддержке исследовательской деятельности обучающихся в рамках реализации ими индивидуальных и групповых исследовательских проектов, что дает им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Также в школе накоплен опыт по организации на уроках форм смыслового чтения, что имеет и воспитательный потенциал на каждом уроке и предмете через данную технологию.</w:t>
      </w:r>
    </w:p>
    <w:p w14:paraId="09325041" w14:textId="4880BF1D" w:rsidR="00C75BC5" w:rsidRPr="00E546A1" w:rsidRDefault="00C75BC5" w:rsidP="00447172">
      <w:pPr>
        <w:tabs>
          <w:tab w:val="left" w:pos="709"/>
          <w:tab w:val="left" w:pos="851"/>
        </w:tabs>
        <w:spacing w:after="0" w:line="360" w:lineRule="auto"/>
        <w:ind w:left="142" w:firstLine="709"/>
        <w:jc w:val="center"/>
        <w:rPr>
          <w:rFonts w:ascii="Times New Roman" w:hAnsi="Times New Roman"/>
          <w:b/>
          <w:iCs/>
          <w:color w:val="000000"/>
          <w:w w:val="0"/>
          <w:sz w:val="28"/>
          <w:szCs w:val="28"/>
        </w:rPr>
      </w:pPr>
      <w:r w:rsidRPr="00E546A1">
        <w:rPr>
          <w:rFonts w:ascii="Times New Roman" w:hAnsi="Times New Roman"/>
          <w:b/>
          <w:iCs/>
          <w:color w:val="000000"/>
          <w:w w:val="0"/>
          <w:sz w:val="28"/>
          <w:szCs w:val="28"/>
        </w:rPr>
        <w:t>3.</w:t>
      </w:r>
      <w:r w:rsidR="007A1A19">
        <w:rPr>
          <w:rFonts w:ascii="Times New Roman" w:hAnsi="Times New Roman"/>
          <w:b/>
          <w:iCs/>
          <w:color w:val="000000"/>
          <w:w w:val="0"/>
          <w:sz w:val="28"/>
          <w:szCs w:val="28"/>
        </w:rPr>
        <w:t>7</w:t>
      </w:r>
      <w:r w:rsidRPr="00E546A1">
        <w:rPr>
          <w:rFonts w:ascii="Times New Roman" w:hAnsi="Times New Roman"/>
          <w:b/>
          <w:iCs/>
          <w:color w:val="000000"/>
          <w:w w:val="0"/>
          <w:sz w:val="28"/>
          <w:szCs w:val="28"/>
        </w:rPr>
        <w:t>. Модуль «Самоуправление»</w:t>
      </w:r>
    </w:p>
    <w:p w14:paraId="6A3D76AC" w14:textId="77777777" w:rsidR="00C75BC5" w:rsidRPr="00E546A1" w:rsidRDefault="00C75BC5" w:rsidP="00C11C7B">
      <w:pPr>
        <w:tabs>
          <w:tab w:val="left" w:pos="709"/>
        </w:tabs>
        <w:adjustRightInd w:val="0"/>
        <w:spacing w:after="0" w:line="360" w:lineRule="auto"/>
        <w:ind w:left="142" w:right="-1" w:firstLine="709"/>
        <w:jc w:val="both"/>
        <w:rPr>
          <w:rFonts w:ascii="Times New Roman" w:hAnsi="Times New Roman"/>
          <w:sz w:val="28"/>
          <w:szCs w:val="28"/>
        </w:rPr>
      </w:pPr>
      <w:r w:rsidRPr="00E546A1">
        <w:rPr>
          <w:rStyle w:val="CharAttribute2"/>
          <w:rFonts w:eastAsia="№Е" w:hAnsi="Times New Roman"/>
          <w:szCs w:val="28"/>
        </w:rPr>
        <w:t xml:space="preserve">Поддержка детского </w:t>
      </w:r>
      <w:r w:rsidRPr="00E546A1">
        <w:rPr>
          <w:rFonts w:ascii="Times New Roman" w:hAnsi="Times New Roman"/>
          <w:sz w:val="28"/>
          <w:szCs w:val="28"/>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14:paraId="52FE9301" w14:textId="12A05592" w:rsidR="00C75BC5" w:rsidRPr="00E546A1" w:rsidRDefault="00C75BC5" w:rsidP="00C11C7B">
      <w:pPr>
        <w:tabs>
          <w:tab w:val="left" w:pos="709"/>
        </w:tabs>
        <w:adjustRightInd w:val="0"/>
        <w:spacing w:after="0" w:line="360" w:lineRule="auto"/>
        <w:ind w:left="142" w:right="-1" w:firstLine="709"/>
        <w:jc w:val="both"/>
        <w:rPr>
          <w:rFonts w:ascii="Times New Roman" w:hAnsi="Times New Roman"/>
          <w:i/>
          <w:sz w:val="28"/>
          <w:szCs w:val="28"/>
        </w:rPr>
      </w:pPr>
      <w:r w:rsidRPr="00E546A1">
        <w:rPr>
          <w:rFonts w:ascii="Times New Roman" w:hAnsi="Times New Roman"/>
          <w:sz w:val="28"/>
          <w:szCs w:val="28"/>
        </w:rPr>
        <w:t>Детское самоуправление в школе осуществляется следующим образом</w:t>
      </w:r>
      <w:r w:rsidR="00C00350" w:rsidRPr="00E546A1">
        <w:rPr>
          <w:rFonts w:ascii="Times New Roman" w:hAnsi="Times New Roman"/>
          <w:sz w:val="28"/>
          <w:szCs w:val="28"/>
        </w:rPr>
        <w:t>:</w:t>
      </w:r>
    </w:p>
    <w:p w14:paraId="0B5A6422" w14:textId="2BFF7687" w:rsidR="00C75BC5" w:rsidRPr="00E546A1" w:rsidRDefault="00C75BC5" w:rsidP="00C11C7B">
      <w:pPr>
        <w:tabs>
          <w:tab w:val="left" w:pos="709"/>
          <w:tab w:val="left" w:pos="851"/>
        </w:tabs>
        <w:spacing w:after="0" w:line="360" w:lineRule="auto"/>
        <w:ind w:left="142" w:firstLine="709"/>
        <w:jc w:val="both"/>
        <w:rPr>
          <w:rFonts w:ascii="Times New Roman" w:hAnsi="Times New Roman"/>
          <w:b/>
          <w:i/>
          <w:sz w:val="28"/>
          <w:szCs w:val="28"/>
        </w:rPr>
      </w:pPr>
      <w:r w:rsidRPr="00E546A1">
        <w:rPr>
          <w:rFonts w:ascii="Times New Roman" w:hAnsi="Times New Roman"/>
          <w:b/>
          <w:i/>
          <w:sz w:val="28"/>
          <w:szCs w:val="28"/>
        </w:rPr>
        <w:t>На уровне школы:</w:t>
      </w:r>
    </w:p>
    <w:p w14:paraId="77EC3922" w14:textId="6DF52A83" w:rsidR="00D77238" w:rsidRPr="00E546A1" w:rsidRDefault="00C00350" w:rsidP="00C11C7B">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 xml:space="preserve">Детское самоуправление осуществляется через организацию «Школьный Парламент». В ней выстроена своя структура управления, во главе стоит Президент. Президент избирается на ученических выборных. В Парламент входят представители (по 1-2) от каждого класса, начиная с 5-ого по 11-й классы. Парламент избирается сроком на один год. Победивший на </w:t>
      </w:r>
      <w:r w:rsidR="00D77238" w:rsidRPr="00E546A1">
        <w:rPr>
          <w:rFonts w:ascii="Times New Roman" w:hAnsi="Times New Roman"/>
          <w:sz w:val="28"/>
          <w:szCs w:val="28"/>
        </w:rPr>
        <w:t>выборах становится</w:t>
      </w:r>
      <w:r w:rsidRPr="00E546A1">
        <w:rPr>
          <w:rFonts w:ascii="Times New Roman" w:hAnsi="Times New Roman"/>
          <w:sz w:val="28"/>
          <w:szCs w:val="28"/>
        </w:rPr>
        <w:t xml:space="preserve"> президентом школы, а остальные кандидаты становятся </w:t>
      </w:r>
      <w:r w:rsidRPr="00E546A1">
        <w:rPr>
          <w:rFonts w:ascii="Times New Roman" w:hAnsi="Times New Roman"/>
          <w:sz w:val="28"/>
          <w:szCs w:val="28"/>
        </w:rPr>
        <w:lastRenderedPageBreak/>
        <w:t xml:space="preserve">его заместителями и руководителями направлений РДШ. </w:t>
      </w:r>
      <w:r w:rsidR="00D77238" w:rsidRPr="00E546A1">
        <w:rPr>
          <w:rFonts w:ascii="Times New Roman" w:hAnsi="Times New Roman"/>
          <w:sz w:val="28"/>
          <w:szCs w:val="28"/>
        </w:rPr>
        <w:t xml:space="preserve">Президент </w:t>
      </w:r>
      <w:r w:rsidRPr="00E546A1">
        <w:rPr>
          <w:rFonts w:ascii="Times New Roman" w:hAnsi="Times New Roman"/>
          <w:sz w:val="28"/>
          <w:szCs w:val="28"/>
        </w:rPr>
        <w:t>и</w:t>
      </w:r>
      <w:r w:rsidR="00D77238" w:rsidRPr="00E546A1">
        <w:rPr>
          <w:rFonts w:ascii="Times New Roman" w:hAnsi="Times New Roman"/>
          <w:sz w:val="28"/>
          <w:szCs w:val="28"/>
        </w:rPr>
        <w:t xml:space="preserve"> его</w:t>
      </w:r>
      <w:r w:rsidRPr="00E546A1">
        <w:rPr>
          <w:rFonts w:ascii="Times New Roman" w:hAnsi="Times New Roman"/>
          <w:sz w:val="28"/>
          <w:szCs w:val="28"/>
        </w:rPr>
        <w:t xml:space="preserve"> заместител</w:t>
      </w:r>
      <w:r w:rsidR="00D77238" w:rsidRPr="00E546A1">
        <w:rPr>
          <w:rFonts w:ascii="Times New Roman" w:hAnsi="Times New Roman"/>
          <w:sz w:val="28"/>
          <w:szCs w:val="28"/>
        </w:rPr>
        <w:t>и</w:t>
      </w:r>
      <w:r w:rsidRPr="00E546A1">
        <w:rPr>
          <w:rFonts w:ascii="Times New Roman" w:hAnsi="Times New Roman"/>
          <w:sz w:val="28"/>
          <w:szCs w:val="28"/>
        </w:rPr>
        <w:t xml:space="preserve"> представляют интересы школы </w:t>
      </w:r>
      <w:r w:rsidR="00D77238" w:rsidRPr="00E546A1">
        <w:rPr>
          <w:rFonts w:ascii="Times New Roman" w:hAnsi="Times New Roman"/>
          <w:sz w:val="28"/>
          <w:szCs w:val="28"/>
        </w:rPr>
        <w:t>в городском школьном парламенте</w:t>
      </w:r>
      <w:r w:rsidRPr="00E546A1">
        <w:rPr>
          <w:rFonts w:ascii="Times New Roman" w:hAnsi="Times New Roman"/>
          <w:sz w:val="28"/>
          <w:szCs w:val="28"/>
        </w:rPr>
        <w:t xml:space="preserve">. Представители Парламента могут представлять свои интересы и предлагать вопросы для обсуждения на педагогических советах школы. В Парламенте </w:t>
      </w:r>
      <w:r w:rsidR="00D77238" w:rsidRPr="00E546A1">
        <w:rPr>
          <w:rFonts w:ascii="Times New Roman" w:hAnsi="Times New Roman"/>
          <w:sz w:val="28"/>
          <w:szCs w:val="28"/>
        </w:rPr>
        <w:t>четыре направления</w:t>
      </w:r>
      <w:r w:rsidRPr="00E546A1">
        <w:rPr>
          <w:rFonts w:ascii="Times New Roman" w:hAnsi="Times New Roman"/>
          <w:sz w:val="28"/>
          <w:szCs w:val="28"/>
        </w:rPr>
        <w:t xml:space="preserve">: </w:t>
      </w:r>
      <w:r w:rsidR="00D77238" w:rsidRPr="00E546A1">
        <w:rPr>
          <w:rFonts w:ascii="Times New Roman" w:hAnsi="Times New Roman"/>
          <w:sz w:val="28"/>
          <w:szCs w:val="28"/>
        </w:rPr>
        <w:t>«Гражданская активность», «Личностное развитие», «Информационно-медийное», «Военно-патриотическое»</w:t>
      </w:r>
    </w:p>
    <w:p w14:paraId="0A5DC472" w14:textId="77777777" w:rsidR="00EA2CBB" w:rsidRPr="00E546A1" w:rsidRDefault="00D77238" w:rsidP="00C11C7B">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Направление</w:t>
      </w:r>
      <w:r w:rsidR="00C00350" w:rsidRPr="00E546A1">
        <w:rPr>
          <w:rFonts w:ascii="Times New Roman" w:hAnsi="Times New Roman"/>
          <w:sz w:val="28"/>
          <w:szCs w:val="28"/>
        </w:rPr>
        <w:t xml:space="preserve"> «</w:t>
      </w:r>
      <w:r w:rsidRPr="00E546A1">
        <w:rPr>
          <w:rFonts w:ascii="Times New Roman" w:hAnsi="Times New Roman"/>
          <w:sz w:val="28"/>
          <w:szCs w:val="28"/>
        </w:rPr>
        <w:t>Гражданская активность</w:t>
      </w:r>
      <w:r w:rsidR="00C00350" w:rsidRPr="00E546A1">
        <w:rPr>
          <w:rFonts w:ascii="Times New Roman" w:hAnsi="Times New Roman"/>
          <w:sz w:val="28"/>
          <w:szCs w:val="28"/>
        </w:rPr>
        <w:t xml:space="preserve">» </w:t>
      </w:r>
      <w:r w:rsidR="005B7304" w:rsidRPr="00E546A1">
        <w:rPr>
          <w:rFonts w:ascii="Times New Roman" w:hAnsi="Times New Roman"/>
          <w:sz w:val="28"/>
          <w:szCs w:val="28"/>
        </w:rPr>
        <w:t xml:space="preserve">занимается работой с поисковыми и добровольческими отрядами, волонтерами, школьными музеями, социальные проекты, добровольчество. </w:t>
      </w:r>
      <w:r w:rsidRPr="00E546A1">
        <w:rPr>
          <w:rFonts w:ascii="Times New Roman" w:hAnsi="Times New Roman"/>
          <w:sz w:val="28"/>
          <w:szCs w:val="28"/>
        </w:rPr>
        <w:t>Направление</w:t>
      </w:r>
      <w:r w:rsidR="00C00350" w:rsidRPr="00E546A1">
        <w:rPr>
          <w:rFonts w:ascii="Times New Roman" w:hAnsi="Times New Roman"/>
          <w:sz w:val="28"/>
          <w:szCs w:val="28"/>
        </w:rPr>
        <w:t xml:space="preserve"> «</w:t>
      </w:r>
      <w:r w:rsidRPr="00E546A1">
        <w:rPr>
          <w:rFonts w:ascii="Times New Roman" w:hAnsi="Times New Roman"/>
          <w:sz w:val="28"/>
          <w:szCs w:val="28"/>
        </w:rPr>
        <w:t>Личностное развитие</w:t>
      </w:r>
      <w:r w:rsidR="00C00350" w:rsidRPr="00E546A1">
        <w:rPr>
          <w:rFonts w:ascii="Times New Roman" w:hAnsi="Times New Roman"/>
          <w:sz w:val="28"/>
          <w:szCs w:val="28"/>
        </w:rPr>
        <w:t xml:space="preserve">» инициирует и проводит личностно значимые дела и события для школьников </w:t>
      </w:r>
      <w:r w:rsidR="005B7304" w:rsidRPr="00E546A1">
        <w:rPr>
          <w:rFonts w:ascii="Times New Roman" w:hAnsi="Times New Roman"/>
          <w:sz w:val="28"/>
          <w:szCs w:val="28"/>
        </w:rPr>
        <w:t xml:space="preserve">спортивные </w:t>
      </w:r>
      <w:r w:rsidR="00C00350" w:rsidRPr="00E546A1">
        <w:rPr>
          <w:rFonts w:ascii="Times New Roman" w:hAnsi="Times New Roman"/>
          <w:sz w:val="28"/>
          <w:szCs w:val="28"/>
        </w:rPr>
        <w:t xml:space="preserve">соревнования, </w:t>
      </w:r>
      <w:r w:rsidR="005B7304" w:rsidRPr="00E546A1">
        <w:rPr>
          <w:rFonts w:ascii="Times New Roman" w:hAnsi="Times New Roman"/>
          <w:sz w:val="28"/>
          <w:szCs w:val="28"/>
        </w:rPr>
        <w:t xml:space="preserve">мероприятия направленные на профориентацию, интеллектуальные игры, </w:t>
      </w:r>
      <w:r w:rsidR="00C00350" w:rsidRPr="00E546A1">
        <w:rPr>
          <w:rFonts w:ascii="Times New Roman" w:hAnsi="Times New Roman"/>
          <w:sz w:val="28"/>
          <w:szCs w:val="28"/>
        </w:rPr>
        <w:t>конкурсы, фестивали, акции и т.д.</w:t>
      </w:r>
      <w:r w:rsidR="005B7304" w:rsidRPr="00E546A1">
        <w:rPr>
          <w:rFonts w:ascii="Times New Roman" w:hAnsi="Times New Roman"/>
          <w:sz w:val="28"/>
          <w:szCs w:val="28"/>
        </w:rPr>
        <w:t xml:space="preserve"> Направление</w:t>
      </w:r>
      <w:r w:rsidR="00C00350" w:rsidRPr="00E546A1">
        <w:rPr>
          <w:rFonts w:ascii="Times New Roman" w:hAnsi="Times New Roman"/>
          <w:sz w:val="28"/>
          <w:szCs w:val="28"/>
        </w:rPr>
        <w:t xml:space="preserve"> «</w:t>
      </w:r>
      <w:r w:rsidR="005B7304" w:rsidRPr="00E546A1">
        <w:rPr>
          <w:rFonts w:ascii="Times New Roman" w:hAnsi="Times New Roman"/>
          <w:sz w:val="28"/>
          <w:szCs w:val="28"/>
        </w:rPr>
        <w:t>Информационно-медийное</w:t>
      </w:r>
      <w:r w:rsidR="00C00350" w:rsidRPr="00E546A1">
        <w:rPr>
          <w:rFonts w:ascii="Times New Roman" w:hAnsi="Times New Roman"/>
          <w:sz w:val="28"/>
          <w:szCs w:val="28"/>
        </w:rPr>
        <w:t xml:space="preserve">» </w:t>
      </w:r>
      <w:r w:rsidR="005B7304" w:rsidRPr="00E546A1">
        <w:rPr>
          <w:rFonts w:ascii="Times New Roman" w:hAnsi="Times New Roman"/>
          <w:sz w:val="28"/>
          <w:szCs w:val="28"/>
        </w:rPr>
        <w:t xml:space="preserve">занимается работой в школьных медиацентрах, </w:t>
      </w:r>
      <w:r w:rsidR="00EA2CBB" w:rsidRPr="00E546A1">
        <w:rPr>
          <w:rFonts w:ascii="Times New Roman" w:hAnsi="Times New Roman"/>
          <w:sz w:val="28"/>
          <w:szCs w:val="28"/>
        </w:rPr>
        <w:t xml:space="preserve">в </w:t>
      </w:r>
      <w:r w:rsidR="005B7304" w:rsidRPr="00E546A1">
        <w:rPr>
          <w:rFonts w:ascii="Times New Roman" w:hAnsi="Times New Roman"/>
          <w:sz w:val="28"/>
          <w:szCs w:val="28"/>
        </w:rPr>
        <w:t xml:space="preserve">школьных </w:t>
      </w:r>
      <w:r w:rsidR="00EA2CBB" w:rsidRPr="00E546A1">
        <w:rPr>
          <w:rFonts w:ascii="Times New Roman" w:hAnsi="Times New Roman"/>
          <w:sz w:val="28"/>
          <w:szCs w:val="28"/>
        </w:rPr>
        <w:t xml:space="preserve">социальных сетях. Направление «Военно-патриотическое» координирует работу Юнармейцев, отрядов ЮИД, отрядов спасателей. </w:t>
      </w:r>
      <w:r w:rsidR="00C00350" w:rsidRPr="00E546A1">
        <w:rPr>
          <w:rFonts w:ascii="Times New Roman" w:hAnsi="Times New Roman"/>
          <w:sz w:val="28"/>
          <w:szCs w:val="28"/>
        </w:rPr>
        <w:t>Заседания Парламента проводятся раз в неделю, где происходит анализ работы за неделю и корректировка планов на следующую неделю. Деятельность Школьного Парламента осуществляется через реализацию следующих функций: - выдвижение кандидатур, заслушивание и рекомендации для участия в работе Управляющего Совета школы; - участие в планировании работы и анализе проведенных общешкольных дел, акций, соревнований; - организация в проведении общешкольных и внешкольных мероприятий, распределение поручений по их проведению; - изучение нормативно-правовой документации по деятельности ученического самоуправления; - представление интересов обучающихся на заседаниях Управляющего Совета школы; - участие в рассмотрении вопросов о внесении изменений в Устав школы</w:t>
      </w:r>
      <w:r w:rsidR="00EA2CBB" w:rsidRPr="00E546A1">
        <w:rPr>
          <w:rFonts w:ascii="Times New Roman" w:hAnsi="Times New Roman"/>
          <w:sz w:val="28"/>
          <w:szCs w:val="28"/>
        </w:rPr>
        <w:t xml:space="preserve">. </w:t>
      </w:r>
    </w:p>
    <w:p w14:paraId="7EEBBFDF" w14:textId="14ECAEC4" w:rsidR="00EA2CBB" w:rsidRPr="00E546A1" w:rsidRDefault="00C00350" w:rsidP="00C11C7B">
      <w:pPr>
        <w:tabs>
          <w:tab w:val="left" w:pos="709"/>
          <w:tab w:val="left" w:pos="851"/>
        </w:tabs>
        <w:spacing w:after="0" w:line="360" w:lineRule="auto"/>
        <w:ind w:left="142" w:firstLine="709"/>
        <w:jc w:val="both"/>
        <w:rPr>
          <w:rFonts w:ascii="Times New Roman" w:hAnsi="Times New Roman"/>
          <w:sz w:val="28"/>
          <w:szCs w:val="28"/>
        </w:rPr>
      </w:pPr>
      <w:r w:rsidRPr="00E546A1">
        <w:rPr>
          <w:rFonts w:ascii="Times New Roman" w:hAnsi="Times New Roman"/>
          <w:b/>
          <w:bCs/>
          <w:sz w:val="28"/>
          <w:szCs w:val="28"/>
        </w:rPr>
        <w:t>Организация самоуправления на уровне классов</w:t>
      </w:r>
      <w:r w:rsidRPr="00E546A1">
        <w:rPr>
          <w:rFonts w:ascii="Times New Roman" w:hAnsi="Times New Roman"/>
          <w:sz w:val="28"/>
          <w:szCs w:val="28"/>
        </w:rPr>
        <w:t xml:space="preserve"> в </w:t>
      </w:r>
      <w:r w:rsidR="00EA2CBB" w:rsidRPr="00E546A1">
        <w:rPr>
          <w:rFonts w:ascii="Times New Roman" w:hAnsi="Times New Roman"/>
          <w:sz w:val="28"/>
          <w:szCs w:val="28"/>
        </w:rPr>
        <w:t>МБОУ г. Иркутска СОШ №5</w:t>
      </w:r>
      <w:r w:rsidRPr="00E546A1">
        <w:rPr>
          <w:rFonts w:ascii="Times New Roman" w:hAnsi="Times New Roman"/>
          <w:sz w:val="28"/>
          <w:szCs w:val="28"/>
        </w:rPr>
        <w:t xml:space="preserve"> осуществляется через: Классное собрание - высший орган самоуправления в классе, проводится 1 раз в месяц и по мере </w:t>
      </w:r>
      <w:r w:rsidRPr="00E546A1">
        <w:rPr>
          <w:rFonts w:ascii="Times New Roman" w:hAnsi="Times New Roman"/>
          <w:sz w:val="28"/>
          <w:szCs w:val="28"/>
        </w:rPr>
        <w:lastRenderedPageBreak/>
        <w:t>необходимости. Собрание обсуждает любые вопросы жизнедеятельности своего коллектива, принимает план общешкольных внеклассных, классных мероприятий, избирает Совет класса</w:t>
      </w:r>
      <w:r w:rsidR="00EA2CBB" w:rsidRPr="00E546A1">
        <w:rPr>
          <w:rFonts w:ascii="Times New Roman" w:hAnsi="Times New Roman"/>
          <w:sz w:val="28"/>
          <w:szCs w:val="28"/>
        </w:rPr>
        <w:t>:</w:t>
      </w:r>
      <w:r w:rsidRPr="00E546A1">
        <w:rPr>
          <w:rFonts w:ascii="Times New Roman" w:hAnsi="Times New Roman"/>
          <w:sz w:val="28"/>
          <w:szCs w:val="28"/>
        </w:rPr>
        <w:t xml:space="preserve"> </w:t>
      </w:r>
    </w:p>
    <w:p w14:paraId="54ABB6F4" w14:textId="77777777" w:rsidR="00EA2CBB" w:rsidRPr="00E546A1" w:rsidRDefault="00C00350" w:rsidP="007A1A19">
      <w:pPr>
        <w:numPr>
          <w:ilvl w:val="0"/>
          <w:numId w:val="10"/>
        </w:numPr>
        <w:tabs>
          <w:tab w:val="left" w:pos="567"/>
          <w:tab w:val="left" w:pos="709"/>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деятельность выборных по инициативе и предложениям обучающихся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14:paraId="4CF1ADE1" w14:textId="0F7C7A78" w:rsidR="00EA2CBB" w:rsidRPr="00E546A1" w:rsidRDefault="00EA2CBB" w:rsidP="007A1A19">
      <w:pPr>
        <w:numPr>
          <w:ilvl w:val="0"/>
          <w:numId w:val="10"/>
        </w:numPr>
        <w:tabs>
          <w:tab w:val="left" w:pos="567"/>
          <w:tab w:val="left" w:pos="709"/>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д</w:t>
      </w:r>
      <w:r w:rsidR="00C00350" w:rsidRPr="00E546A1">
        <w:rPr>
          <w:rFonts w:ascii="Times New Roman" w:hAnsi="Times New Roman"/>
          <w:sz w:val="28"/>
          <w:szCs w:val="28"/>
        </w:rPr>
        <w:t>еятельность выборных органов самоуправления, отвечающих за различные направления работы класса (например: ответственный за досуг, спорт, учёбу, озеленение в классе, работу с младшими обучающимися).</w:t>
      </w:r>
    </w:p>
    <w:p w14:paraId="0A2BBD5D" w14:textId="77777777" w:rsidR="00EA2CBB" w:rsidRPr="00E546A1" w:rsidRDefault="00C00350" w:rsidP="00C11C7B">
      <w:pPr>
        <w:tabs>
          <w:tab w:val="left" w:pos="567"/>
          <w:tab w:val="left" w:pos="709"/>
        </w:tabs>
        <w:spacing w:after="0" w:line="360" w:lineRule="auto"/>
        <w:ind w:left="142" w:firstLine="709"/>
        <w:jc w:val="both"/>
        <w:rPr>
          <w:rFonts w:ascii="Times New Roman" w:hAnsi="Times New Roman"/>
          <w:sz w:val="28"/>
          <w:szCs w:val="28"/>
        </w:rPr>
      </w:pPr>
      <w:r w:rsidRPr="00E546A1">
        <w:rPr>
          <w:rFonts w:ascii="Times New Roman" w:hAnsi="Times New Roman"/>
          <w:b/>
          <w:bCs/>
          <w:sz w:val="28"/>
          <w:szCs w:val="28"/>
        </w:rPr>
        <w:t>Организация самоуправления на индивидуальном уровне</w:t>
      </w:r>
      <w:r w:rsidRPr="00E546A1">
        <w:rPr>
          <w:rFonts w:ascii="Times New Roman" w:hAnsi="Times New Roman"/>
          <w:sz w:val="28"/>
          <w:szCs w:val="28"/>
        </w:rPr>
        <w:t xml:space="preserve"> в </w:t>
      </w:r>
      <w:r w:rsidR="00EA2CBB" w:rsidRPr="00E546A1">
        <w:rPr>
          <w:rFonts w:ascii="Times New Roman" w:hAnsi="Times New Roman"/>
          <w:sz w:val="28"/>
          <w:szCs w:val="28"/>
        </w:rPr>
        <w:t>МБОУ г. Иркутска СОШ №5</w:t>
      </w:r>
      <w:r w:rsidRPr="00E546A1">
        <w:rPr>
          <w:rFonts w:ascii="Times New Roman" w:hAnsi="Times New Roman"/>
          <w:sz w:val="28"/>
          <w:szCs w:val="28"/>
        </w:rPr>
        <w:t xml:space="preserve"> предполагает: </w:t>
      </w:r>
    </w:p>
    <w:p w14:paraId="24A91743" w14:textId="77777777" w:rsidR="00EA2CBB" w:rsidRPr="00E546A1" w:rsidRDefault="00C00350" w:rsidP="007A1A19">
      <w:pPr>
        <w:numPr>
          <w:ilvl w:val="0"/>
          <w:numId w:val="11"/>
        </w:numPr>
        <w:tabs>
          <w:tab w:val="left" w:pos="567"/>
          <w:tab w:val="left" w:pos="709"/>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вовлечение обучающихся в планирование, организацию, проведение и анализ общешкольных и внутриклассных дел</w:t>
      </w:r>
    </w:p>
    <w:p w14:paraId="0272E8E2" w14:textId="7BEC0A3F" w:rsidR="00C00350" w:rsidRPr="00E546A1" w:rsidRDefault="00EA2CBB" w:rsidP="007A1A19">
      <w:pPr>
        <w:numPr>
          <w:ilvl w:val="0"/>
          <w:numId w:val="11"/>
        </w:numPr>
        <w:tabs>
          <w:tab w:val="left" w:pos="567"/>
          <w:tab w:val="left" w:pos="709"/>
        </w:tabs>
        <w:spacing w:after="0" w:line="360" w:lineRule="auto"/>
        <w:ind w:left="142" w:firstLine="709"/>
        <w:jc w:val="both"/>
        <w:rPr>
          <w:rFonts w:ascii="Times New Roman" w:hAnsi="Times New Roman"/>
          <w:sz w:val="28"/>
          <w:szCs w:val="28"/>
        </w:rPr>
      </w:pPr>
      <w:r w:rsidRPr="00E546A1">
        <w:rPr>
          <w:rFonts w:ascii="Times New Roman" w:hAnsi="Times New Roman"/>
          <w:sz w:val="28"/>
          <w:szCs w:val="28"/>
        </w:rPr>
        <w:t>р</w:t>
      </w:r>
      <w:r w:rsidR="00C00350" w:rsidRPr="00E546A1">
        <w:rPr>
          <w:rFonts w:ascii="Times New Roman" w:hAnsi="Times New Roman"/>
          <w:sz w:val="28"/>
          <w:szCs w:val="28"/>
        </w:rPr>
        <w:t>еализацию обучающимися, взявшими на себя соответствующую роль и функции по контролю, за определенным делом (за порядком и чистотой в классе, уходом за классной комнатой, комнатными растениями и т.п.).</w:t>
      </w:r>
    </w:p>
    <w:p w14:paraId="2C6293D0" w14:textId="77777777" w:rsidR="007A1A19" w:rsidRPr="00092697" w:rsidRDefault="007A1A19" w:rsidP="007A1A19">
      <w:pPr>
        <w:widowControl w:val="0"/>
        <w:tabs>
          <w:tab w:val="left" w:pos="851"/>
        </w:tabs>
        <w:autoSpaceDE w:val="0"/>
        <w:autoSpaceDN w:val="0"/>
        <w:spacing w:after="0" w:line="360" w:lineRule="auto"/>
        <w:ind w:firstLine="851"/>
        <w:jc w:val="both"/>
        <w:rPr>
          <w:rFonts w:ascii="Times New Roman" w:eastAsia="Times New Roman" w:hAnsi="Times New Roman"/>
          <w:b/>
          <w:kern w:val="2"/>
          <w:sz w:val="28"/>
          <w:szCs w:val="28"/>
          <w:lang w:eastAsia="ko-KR"/>
        </w:rPr>
      </w:pPr>
      <w:r w:rsidRPr="00735C18">
        <w:rPr>
          <w:rFonts w:ascii="Times New Roman" w:hAnsi="Times New Roman"/>
          <w:b/>
          <w:sz w:val="28"/>
          <w:szCs w:val="28"/>
        </w:rPr>
        <w:t xml:space="preserve">3.8. </w:t>
      </w:r>
      <w:r w:rsidRPr="00092697">
        <w:rPr>
          <w:rFonts w:ascii="Times New Roman" w:eastAsia="Times New Roman" w:hAnsi="Times New Roman"/>
          <w:b/>
          <w:w w:val="0"/>
          <w:kern w:val="2"/>
          <w:sz w:val="28"/>
          <w:szCs w:val="28"/>
          <w:lang w:eastAsia="ko-KR"/>
        </w:rPr>
        <w:t xml:space="preserve">Модуль </w:t>
      </w:r>
      <w:r w:rsidRPr="00092697">
        <w:rPr>
          <w:rFonts w:ascii="Times New Roman" w:eastAsia="Times New Roman" w:hAnsi="Times New Roman"/>
          <w:b/>
          <w:kern w:val="2"/>
          <w:sz w:val="28"/>
          <w:szCs w:val="28"/>
          <w:lang w:eastAsia="ko-KR"/>
        </w:rPr>
        <w:t>«Организация предметно-эстетической среды»</w:t>
      </w:r>
    </w:p>
    <w:p w14:paraId="5CCD4FED" w14:textId="77777777" w:rsidR="007A1A19" w:rsidRPr="00092697" w:rsidRDefault="007A1A19" w:rsidP="007A1A19">
      <w:pPr>
        <w:spacing w:after="0" w:line="360" w:lineRule="auto"/>
        <w:ind w:firstLine="851"/>
        <w:jc w:val="both"/>
        <w:rPr>
          <w:rFonts w:ascii="Times New Roman" w:eastAsia="№Е" w:hAnsi="Times New Roman"/>
          <w:sz w:val="28"/>
          <w:szCs w:val="28"/>
          <w:lang w:eastAsia="ru-RU"/>
        </w:rPr>
      </w:pPr>
      <w:r w:rsidRPr="00092697">
        <w:rPr>
          <w:rFonts w:ascii="Times New Roman" w:eastAsia="№Е" w:hAnsi="Times New Roman"/>
          <w:sz w:val="28"/>
          <w:szCs w:val="28"/>
          <w:lang w:eastAsia="ru-RU"/>
        </w:rPr>
        <w:t xml:space="preserve">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p>
    <w:p w14:paraId="4B802E3C" w14:textId="77777777" w:rsidR="007A1A19" w:rsidRPr="00092697" w:rsidRDefault="007A1A19" w:rsidP="007A1A19">
      <w:pPr>
        <w:widowControl w:val="0"/>
        <w:numPr>
          <w:ilvl w:val="0"/>
          <w:numId w:val="5"/>
        </w:numPr>
        <w:shd w:val="clear" w:color="auto" w:fill="FFFFFF"/>
        <w:tabs>
          <w:tab w:val="left" w:pos="851"/>
          <w:tab w:val="left" w:pos="993"/>
        </w:tabs>
        <w:autoSpaceDE w:val="0"/>
        <w:autoSpaceDN w:val="0"/>
        <w:spacing w:after="0" w:line="360" w:lineRule="auto"/>
        <w:ind w:left="709" w:hanging="720"/>
        <w:jc w:val="both"/>
        <w:rPr>
          <w:rFonts w:ascii="Times New Roman" w:eastAsia="№Е" w:hAnsi="Times New Roman"/>
          <w:kern w:val="2"/>
          <w:sz w:val="28"/>
          <w:szCs w:val="28"/>
          <w:lang w:eastAsia="ko-KR"/>
        </w:rPr>
      </w:pPr>
      <w:r w:rsidRPr="00092697">
        <w:rPr>
          <w:rFonts w:ascii="Times New Roman" w:eastAsia="№Е" w:hAnsi="Times New Roman"/>
          <w:kern w:val="2"/>
          <w:sz w:val="28"/>
          <w:szCs w:val="28"/>
          <w:lang w:eastAsia="ko-KR"/>
        </w:rPr>
        <w:t xml:space="preserve">оформление интерьера школьных помещений (вестибюля, коридоров, рекреаций, залов, лестничных пролетов и </w:t>
      </w:r>
      <w:proofErr w:type="gramStart"/>
      <w:r w:rsidRPr="00092697">
        <w:rPr>
          <w:rFonts w:ascii="Times New Roman" w:eastAsia="№Е" w:hAnsi="Times New Roman"/>
          <w:kern w:val="2"/>
          <w:sz w:val="28"/>
          <w:szCs w:val="28"/>
          <w:lang w:eastAsia="ko-KR"/>
        </w:rPr>
        <w:t>т.п.</w:t>
      </w:r>
      <w:proofErr w:type="gramEnd"/>
      <w:r w:rsidRPr="00092697">
        <w:rPr>
          <w:rFonts w:ascii="Times New Roman" w:eastAsia="№Е" w:hAnsi="Times New Roman"/>
          <w:kern w:val="2"/>
          <w:sz w:val="28"/>
          <w:szCs w:val="28"/>
          <w:lang w:eastAsia="ko-KR"/>
        </w:rPr>
        <w:t xml:space="preserve">) и их периодическая переориентация, которая может служить хорошим средством </w:t>
      </w:r>
      <w:r w:rsidRPr="00092697">
        <w:rPr>
          <w:rFonts w:ascii="Times New Roman" w:eastAsia="№Е" w:hAnsi="Times New Roman"/>
          <w:kern w:val="2"/>
          <w:sz w:val="28"/>
          <w:szCs w:val="28"/>
          <w:lang w:eastAsia="ko-KR"/>
        </w:rPr>
        <w:lastRenderedPageBreak/>
        <w:t>разрушения негативных установок школьников на учебные и внеучебные занятия;</w:t>
      </w:r>
    </w:p>
    <w:p w14:paraId="0F7A864C" w14:textId="77777777" w:rsidR="007A1A19" w:rsidRPr="00092697" w:rsidRDefault="007A1A19" w:rsidP="007A1A19">
      <w:pPr>
        <w:widowControl w:val="0"/>
        <w:numPr>
          <w:ilvl w:val="0"/>
          <w:numId w:val="5"/>
        </w:numPr>
        <w:shd w:val="clear" w:color="auto" w:fill="FFFFFF"/>
        <w:tabs>
          <w:tab w:val="left" w:pos="851"/>
          <w:tab w:val="left" w:pos="993"/>
        </w:tabs>
        <w:autoSpaceDE w:val="0"/>
        <w:autoSpaceDN w:val="0"/>
        <w:spacing w:after="0" w:line="360" w:lineRule="auto"/>
        <w:ind w:left="709" w:hanging="720"/>
        <w:jc w:val="both"/>
        <w:rPr>
          <w:rFonts w:ascii="Times New Roman" w:eastAsia="№Е" w:hAnsi="Times New Roman"/>
          <w:kern w:val="2"/>
          <w:sz w:val="28"/>
          <w:szCs w:val="28"/>
          <w:lang w:eastAsia="ko-KR"/>
        </w:rPr>
      </w:pPr>
      <w:r w:rsidRPr="00092697">
        <w:rPr>
          <w:rFonts w:ascii="Times New Roman" w:eastAsia="№Е" w:hAnsi="Times New Roman"/>
          <w:kern w:val="2"/>
          <w:sz w:val="28"/>
          <w:szCs w:val="28"/>
          <w:lang w:eastAsia="ko-KR"/>
        </w:rPr>
        <w:t>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школьников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т.п.);</w:t>
      </w:r>
    </w:p>
    <w:p w14:paraId="6A7EC48F" w14:textId="77777777" w:rsidR="007A1A19" w:rsidRPr="00092697" w:rsidRDefault="007A1A19" w:rsidP="007A1A19">
      <w:pPr>
        <w:widowControl w:val="0"/>
        <w:numPr>
          <w:ilvl w:val="0"/>
          <w:numId w:val="5"/>
        </w:numPr>
        <w:shd w:val="clear" w:color="auto" w:fill="FFFFFF"/>
        <w:tabs>
          <w:tab w:val="left" w:pos="851"/>
          <w:tab w:val="left" w:pos="993"/>
        </w:tabs>
        <w:autoSpaceDE w:val="0"/>
        <w:autoSpaceDN w:val="0"/>
        <w:spacing w:after="0" w:line="360" w:lineRule="auto"/>
        <w:ind w:left="709" w:hanging="720"/>
        <w:jc w:val="both"/>
        <w:rPr>
          <w:rFonts w:ascii="Times New Roman" w:eastAsia="№Е" w:hAnsi="Times New Roman"/>
          <w:kern w:val="2"/>
          <w:sz w:val="28"/>
          <w:szCs w:val="28"/>
          <w:lang w:eastAsia="ko-KR"/>
        </w:rPr>
      </w:pPr>
      <w:r w:rsidRPr="00092697">
        <w:rPr>
          <w:rFonts w:ascii="Times New Roman" w:eastAsia="№Е" w:hAnsi="Times New Roman"/>
          <w:kern w:val="2"/>
          <w:sz w:val="28"/>
          <w:szCs w:val="28"/>
          <w:lang w:eastAsia="ko-KR"/>
        </w:rPr>
        <w:t>озеленение пришколь</w:t>
      </w:r>
      <w:r>
        <w:rPr>
          <w:rFonts w:ascii="Times New Roman" w:eastAsia="№Е" w:hAnsi="Times New Roman"/>
          <w:kern w:val="2"/>
          <w:sz w:val="28"/>
          <w:szCs w:val="28"/>
          <w:lang w:eastAsia="ko-KR"/>
        </w:rPr>
        <w:t>ной территории, разбивка клумб</w:t>
      </w:r>
      <w:r w:rsidRPr="00092697">
        <w:rPr>
          <w:rFonts w:ascii="Times New Roman" w:eastAsia="№Е" w:hAnsi="Times New Roman"/>
          <w:kern w:val="2"/>
          <w:sz w:val="28"/>
          <w:szCs w:val="28"/>
          <w:lang w:eastAsia="ko-KR"/>
        </w:rPr>
        <w:t xml:space="preserve">, оборудование во дворе школы беседок,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 </w:t>
      </w:r>
    </w:p>
    <w:p w14:paraId="1C478F92" w14:textId="77777777" w:rsidR="007A1A19" w:rsidRPr="00092697" w:rsidRDefault="007A1A19" w:rsidP="007A1A19">
      <w:pPr>
        <w:widowControl w:val="0"/>
        <w:numPr>
          <w:ilvl w:val="0"/>
          <w:numId w:val="37"/>
        </w:numPr>
        <w:shd w:val="clear" w:color="auto" w:fill="FFFFFF"/>
        <w:tabs>
          <w:tab w:val="left" w:pos="851"/>
          <w:tab w:val="left" w:pos="993"/>
        </w:tabs>
        <w:autoSpaceDE w:val="0"/>
        <w:autoSpaceDN w:val="0"/>
        <w:spacing w:after="0" w:line="360" w:lineRule="auto"/>
        <w:ind w:left="709" w:hanging="720"/>
        <w:jc w:val="both"/>
        <w:rPr>
          <w:rFonts w:ascii="Times New Roman" w:eastAsia="№Е" w:hAnsi="Times New Roman"/>
          <w:kern w:val="2"/>
          <w:sz w:val="28"/>
          <w:szCs w:val="28"/>
          <w:lang w:eastAsia="ko-KR"/>
        </w:rPr>
      </w:pPr>
      <w:r w:rsidRPr="00092697">
        <w:rPr>
          <w:rFonts w:ascii="Times New Roman" w:eastAsia="№Е" w:hAnsi="Times New Roman"/>
          <w:kern w:val="2"/>
          <w:sz w:val="28"/>
          <w:szCs w:val="28"/>
          <w:lang w:eastAsia="ko-KR"/>
        </w:rPr>
        <w:t>создание и поддержание в рабочем состоянии в вестибюле школы стеллажей свободного книгообмена, на которые желающие дети, родители и педагоги могут выставлять для общего пользования свои книги, а также брать с них для чтения любые другие;</w:t>
      </w:r>
    </w:p>
    <w:p w14:paraId="005BA3EB" w14:textId="77777777" w:rsidR="007A1A19" w:rsidRPr="00092697" w:rsidRDefault="007A1A19" w:rsidP="007A1A19">
      <w:pPr>
        <w:widowControl w:val="0"/>
        <w:numPr>
          <w:ilvl w:val="0"/>
          <w:numId w:val="37"/>
        </w:numPr>
        <w:shd w:val="clear" w:color="auto" w:fill="FFFFFF"/>
        <w:tabs>
          <w:tab w:val="left" w:pos="851"/>
          <w:tab w:val="left" w:pos="993"/>
        </w:tabs>
        <w:autoSpaceDE w:val="0"/>
        <w:autoSpaceDN w:val="0"/>
        <w:spacing w:after="0" w:line="360" w:lineRule="auto"/>
        <w:ind w:left="709" w:hanging="720"/>
        <w:jc w:val="both"/>
        <w:rPr>
          <w:rFonts w:ascii="Times New Roman" w:eastAsia="Times New Roman" w:hAnsi="Times New Roman"/>
          <w:kern w:val="2"/>
          <w:sz w:val="28"/>
          <w:szCs w:val="28"/>
          <w:lang w:eastAsia="ko-KR"/>
        </w:rPr>
      </w:pPr>
      <w:r w:rsidRPr="00092697">
        <w:rPr>
          <w:rFonts w:ascii="Times New Roman" w:eastAsia="Times New Roman" w:hAnsi="Times New Roman"/>
          <w:kern w:val="2"/>
          <w:sz w:val="28"/>
          <w:szCs w:val="28"/>
          <w:lang w:eastAsia="ko-KR"/>
        </w:rPr>
        <w:t>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14:paraId="56AC139C" w14:textId="77777777" w:rsidR="007A1A19" w:rsidRPr="00092697" w:rsidRDefault="007A1A19" w:rsidP="007A1A19">
      <w:pPr>
        <w:widowControl w:val="0"/>
        <w:numPr>
          <w:ilvl w:val="0"/>
          <w:numId w:val="37"/>
        </w:numPr>
        <w:shd w:val="clear" w:color="auto" w:fill="FFFFFF"/>
        <w:tabs>
          <w:tab w:val="left" w:pos="851"/>
          <w:tab w:val="left" w:pos="993"/>
        </w:tabs>
        <w:autoSpaceDE w:val="0"/>
        <w:autoSpaceDN w:val="0"/>
        <w:spacing w:after="0" w:line="360" w:lineRule="auto"/>
        <w:ind w:left="709" w:hanging="720"/>
        <w:jc w:val="both"/>
        <w:rPr>
          <w:rFonts w:ascii="Times New Roman" w:eastAsia="Times New Roman" w:hAnsi="Times New Roman"/>
          <w:kern w:val="2"/>
          <w:sz w:val="28"/>
          <w:szCs w:val="28"/>
          <w:lang w:eastAsia="ko-KR"/>
        </w:rPr>
      </w:pPr>
      <w:r w:rsidRPr="00092697">
        <w:rPr>
          <w:rFonts w:ascii="Times New Roman" w:eastAsia="Times New Roman" w:hAnsi="Times New Roman"/>
          <w:kern w:val="2"/>
          <w:sz w:val="28"/>
          <w:szCs w:val="28"/>
          <w:highlight w:val="white"/>
          <w:lang w:eastAsia="ko-KR"/>
        </w:rP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w:t>
      </w:r>
      <w:proofErr w:type="gramStart"/>
      <w:r w:rsidRPr="00092697">
        <w:rPr>
          <w:rFonts w:ascii="Times New Roman" w:eastAsia="Times New Roman" w:hAnsi="Times New Roman"/>
          <w:kern w:val="2"/>
          <w:sz w:val="28"/>
          <w:szCs w:val="28"/>
          <w:highlight w:val="white"/>
          <w:lang w:eastAsia="ko-KR"/>
        </w:rPr>
        <w:t>т.п.</w:t>
      </w:r>
      <w:proofErr w:type="gramEnd"/>
      <w:r w:rsidRPr="00092697">
        <w:rPr>
          <w:rFonts w:ascii="Times New Roman" w:eastAsia="Times New Roman" w:hAnsi="Times New Roman"/>
          <w:kern w:val="2"/>
          <w:sz w:val="28"/>
          <w:szCs w:val="28"/>
          <w:highlight w:val="white"/>
          <w:lang w:eastAsia="ko-KR"/>
        </w:rPr>
        <w:t xml:space="preserve">); </w:t>
      </w:r>
    </w:p>
    <w:p w14:paraId="22792C14" w14:textId="77777777" w:rsidR="007A1A19" w:rsidRPr="00092697" w:rsidRDefault="007A1A19" w:rsidP="007A1A19">
      <w:pPr>
        <w:widowControl w:val="0"/>
        <w:numPr>
          <w:ilvl w:val="0"/>
          <w:numId w:val="37"/>
        </w:numPr>
        <w:shd w:val="clear" w:color="auto" w:fill="FFFFFF"/>
        <w:tabs>
          <w:tab w:val="left" w:pos="851"/>
          <w:tab w:val="left" w:pos="993"/>
        </w:tabs>
        <w:autoSpaceDE w:val="0"/>
        <w:autoSpaceDN w:val="0"/>
        <w:spacing w:after="0" w:line="360" w:lineRule="auto"/>
        <w:ind w:left="709" w:hanging="720"/>
        <w:jc w:val="both"/>
        <w:rPr>
          <w:rFonts w:ascii="Times New Roman" w:eastAsia="Times New Roman" w:hAnsi="Times New Roman"/>
          <w:kern w:val="2"/>
          <w:sz w:val="28"/>
          <w:szCs w:val="28"/>
          <w:lang w:eastAsia="ko-KR"/>
        </w:rPr>
      </w:pPr>
      <w:r w:rsidRPr="00092697">
        <w:rPr>
          <w:rFonts w:ascii="Times New Roman" w:eastAsia="№Е" w:hAnsi="Times New Roman"/>
          <w:kern w:val="2"/>
          <w:sz w:val="28"/>
          <w:szCs w:val="28"/>
          <w:lang w:eastAsia="ko-KR"/>
        </w:rPr>
        <w:t xml:space="preserve">совместная с детьми разработка, создание и популяризация особой школьной символики (флаг школы, гимн школы, эмблема школы, логотип, элементы школьного костюма и </w:t>
      </w:r>
      <w:proofErr w:type="gramStart"/>
      <w:r w:rsidRPr="00092697">
        <w:rPr>
          <w:rFonts w:ascii="Times New Roman" w:eastAsia="№Е" w:hAnsi="Times New Roman"/>
          <w:kern w:val="2"/>
          <w:sz w:val="28"/>
          <w:szCs w:val="28"/>
          <w:lang w:eastAsia="ko-KR"/>
        </w:rPr>
        <w:t>т.п.</w:t>
      </w:r>
      <w:proofErr w:type="gramEnd"/>
      <w:r w:rsidRPr="00092697">
        <w:rPr>
          <w:rFonts w:ascii="Times New Roman" w:eastAsia="№Е" w:hAnsi="Times New Roman"/>
          <w:kern w:val="2"/>
          <w:sz w:val="28"/>
          <w:szCs w:val="28"/>
          <w:lang w:eastAsia="ko-KR"/>
        </w:rPr>
        <w:t xml:space="preserve">), используемой как в </w:t>
      </w:r>
      <w:r w:rsidRPr="00092697">
        <w:rPr>
          <w:rFonts w:ascii="Times New Roman" w:eastAsia="№Е" w:hAnsi="Times New Roman"/>
          <w:kern w:val="2"/>
          <w:sz w:val="28"/>
          <w:szCs w:val="28"/>
          <w:lang w:eastAsia="ko-KR"/>
        </w:rPr>
        <w:lastRenderedPageBreak/>
        <w:t xml:space="preserve">школьной повседневности, так и в торжественные моменты жизни образовательной организации </w:t>
      </w:r>
      <w:r w:rsidRPr="00092697">
        <w:rPr>
          <w:rFonts w:ascii="Times New Roman" w:eastAsia="Times New Roman" w:hAnsi="Times New Roman"/>
          <w:kern w:val="2"/>
          <w:sz w:val="28"/>
          <w:szCs w:val="28"/>
          <w:lang w:eastAsia="ko-KR"/>
        </w:rPr>
        <w:t>–</w:t>
      </w:r>
      <w:r w:rsidRPr="00092697">
        <w:rPr>
          <w:rFonts w:ascii="Times New Roman" w:eastAsia="№Е" w:hAnsi="Times New Roman"/>
          <w:kern w:val="2"/>
          <w:sz w:val="28"/>
          <w:szCs w:val="28"/>
          <w:lang w:eastAsia="ko-KR"/>
        </w:rPr>
        <w:t xml:space="preserve"> во время праздников, торжественных церемоний, ключевых общешкольных дел и иных происходящих в жизни школы знаковых событий;</w:t>
      </w:r>
    </w:p>
    <w:p w14:paraId="1D9CCC6A" w14:textId="77777777" w:rsidR="007A1A19" w:rsidRPr="00092697" w:rsidRDefault="007A1A19" w:rsidP="007A1A19">
      <w:pPr>
        <w:widowControl w:val="0"/>
        <w:numPr>
          <w:ilvl w:val="0"/>
          <w:numId w:val="37"/>
        </w:numPr>
        <w:shd w:val="clear" w:color="auto" w:fill="FFFFFF"/>
        <w:tabs>
          <w:tab w:val="left" w:pos="851"/>
          <w:tab w:val="left" w:pos="993"/>
        </w:tabs>
        <w:autoSpaceDE w:val="0"/>
        <w:autoSpaceDN w:val="0"/>
        <w:spacing w:after="0" w:line="360" w:lineRule="auto"/>
        <w:ind w:left="709" w:hanging="720"/>
        <w:jc w:val="both"/>
        <w:rPr>
          <w:rFonts w:ascii="Times New Roman" w:eastAsia="Times New Roman" w:hAnsi="Times New Roman"/>
          <w:b/>
          <w:i/>
          <w:kern w:val="2"/>
          <w:sz w:val="28"/>
          <w:szCs w:val="28"/>
          <w:lang w:eastAsia="ko-KR"/>
        </w:rPr>
      </w:pPr>
      <w:r w:rsidRPr="00092697">
        <w:rPr>
          <w:rFonts w:ascii="Times New Roman" w:eastAsia="Times New Roman" w:hAnsi="Times New Roman"/>
          <w:kern w:val="2"/>
          <w:sz w:val="28"/>
          <w:szCs w:val="28"/>
          <w:lang w:eastAsia="ko-KR"/>
        </w:rP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отведенных для детских проектов мест); </w:t>
      </w:r>
    </w:p>
    <w:p w14:paraId="235ACD7C" w14:textId="77777777" w:rsidR="007A1A19" w:rsidRPr="00092697" w:rsidRDefault="007A1A19" w:rsidP="007A1A19">
      <w:pPr>
        <w:widowControl w:val="0"/>
        <w:numPr>
          <w:ilvl w:val="0"/>
          <w:numId w:val="38"/>
        </w:numPr>
        <w:tabs>
          <w:tab w:val="left" w:pos="851"/>
        </w:tabs>
        <w:autoSpaceDE w:val="0"/>
        <w:autoSpaceDN w:val="0"/>
        <w:spacing w:after="0" w:line="360" w:lineRule="auto"/>
        <w:ind w:left="709" w:hanging="720"/>
        <w:jc w:val="both"/>
        <w:rPr>
          <w:rFonts w:ascii="Times New Roman" w:eastAsia="Times New Roman" w:hAnsi="Times New Roman"/>
          <w:kern w:val="2"/>
          <w:sz w:val="28"/>
          <w:szCs w:val="28"/>
          <w:lang w:eastAsia="ko-KR"/>
        </w:rPr>
      </w:pPr>
      <w:r w:rsidRPr="00092697">
        <w:rPr>
          <w:rFonts w:ascii="Times New Roman" w:eastAsia="Times New Roman" w:hAnsi="Times New Roman"/>
          <w:kern w:val="2"/>
          <w:sz w:val="28"/>
          <w:szCs w:val="28"/>
          <w:lang w:eastAsia="ko-KR"/>
        </w:rPr>
        <w:t>акцентирование внимания школьников посредством элементов предметно-эстетической среды (стенды, плакаты, инсталляции) на важных для воспитания ценностях школы, ее традициях, правилах.</w:t>
      </w:r>
    </w:p>
    <w:p w14:paraId="071E7331" w14:textId="77777777" w:rsidR="007A1A19" w:rsidRPr="00E546A1" w:rsidRDefault="007A1A19" w:rsidP="007A1A19">
      <w:pPr>
        <w:tabs>
          <w:tab w:val="left" w:pos="709"/>
          <w:tab w:val="left" w:pos="851"/>
        </w:tabs>
        <w:spacing w:after="0" w:line="360" w:lineRule="auto"/>
        <w:ind w:left="142" w:firstLine="709"/>
        <w:jc w:val="center"/>
        <w:rPr>
          <w:rFonts w:ascii="Times New Roman" w:hAnsi="Times New Roman"/>
          <w:b/>
          <w:sz w:val="28"/>
          <w:szCs w:val="28"/>
        </w:rPr>
      </w:pPr>
      <w:r w:rsidRPr="00E546A1">
        <w:rPr>
          <w:rFonts w:ascii="Times New Roman" w:hAnsi="Times New Roman"/>
          <w:b/>
          <w:w w:val="0"/>
          <w:sz w:val="28"/>
          <w:szCs w:val="28"/>
        </w:rPr>
        <w:t>3.</w:t>
      </w:r>
      <w:r>
        <w:rPr>
          <w:rFonts w:ascii="Times New Roman" w:hAnsi="Times New Roman"/>
          <w:b/>
          <w:w w:val="0"/>
          <w:sz w:val="28"/>
          <w:szCs w:val="28"/>
        </w:rPr>
        <w:t>9</w:t>
      </w:r>
      <w:r w:rsidRPr="00E546A1">
        <w:rPr>
          <w:rFonts w:ascii="Times New Roman" w:hAnsi="Times New Roman"/>
          <w:b/>
          <w:w w:val="0"/>
          <w:sz w:val="28"/>
          <w:szCs w:val="28"/>
        </w:rPr>
        <w:t xml:space="preserve">. Модуль </w:t>
      </w:r>
      <w:r w:rsidRPr="00E546A1">
        <w:rPr>
          <w:rFonts w:ascii="Times New Roman" w:hAnsi="Times New Roman"/>
          <w:b/>
          <w:sz w:val="28"/>
          <w:szCs w:val="28"/>
        </w:rPr>
        <w:t>«Работа с родителями»</w:t>
      </w:r>
    </w:p>
    <w:p w14:paraId="3635D4AD"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Работа с семьей – это кропотливый труд. Нужно учитывать современный подход в работе с семьей. Главная тенденция – обучать родителей самостоятельному решению жизненных задач. И это требует от педагогов определенных усилий. И педагог, и родитель – взрослые люди, которые имеют свои психологические особенности, возрастные и индивидуальные черты, свой жизненный опыт и собственное видение проблем.  </w:t>
      </w:r>
    </w:p>
    <w:p w14:paraId="4A2CBB53"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Работа с родителями или законными представителями обучающихся в МБОУ г. Иркутска СОШ №5 осуществляется для более эффективного достижения цели воспитания, которое обеспечивается согласованием позиций семьи и школы в данном вопросе.  </w:t>
      </w:r>
    </w:p>
    <w:p w14:paraId="311B4E1F"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Работа с родителями или законными представителями школьников проводится с целью привлечения их к совместной работе в свете требований ФГОС и обеспечивается установлением партнёрских отношений с </w:t>
      </w:r>
      <w:proofErr w:type="gramStart"/>
      <w:r w:rsidRPr="00E546A1">
        <w:rPr>
          <w:rFonts w:ascii="Times New Roman" w:hAnsi="Times New Roman"/>
          <w:sz w:val="28"/>
          <w:szCs w:val="28"/>
        </w:rPr>
        <w:t>семьёй  каждого</w:t>
      </w:r>
      <w:proofErr w:type="gramEnd"/>
      <w:r w:rsidRPr="00E546A1">
        <w:rPr>
          <w:rFonts w:ascii="Times New Roman" w:hAnsi="Times New Roman"/>
          <w:sz w:val="28"/>
          <w:szCs w:val="28"/>
        </w:rPr>
        <w:t xml:space="preserve"> воспитанника.  Работа с родителями или законными представителями школьников обеспечивает формирование и развитие </w:t>
      </w:r>
      <w:r w:rsidRPr="00E546A1">
        <w:rPr>
          <w:rFonts w:ascii="Times New Roman" w:hAnsi="Times New Roman"/>
          <w:sz w:val="28"/>
          <w:szCs w:val="28"/>
        </w:rPr>
        <w:lastRenderedPageBreak/>
        <w:t xml:space="preserve">психолого-педагогической компетентности родительской общественности посредством различных форм просвещения и консультирования.   </w:t>
      </w:r>
    </w:p>
    <w:p w14:paraId="7F90D579"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Работа с родителями в системе подразделения школьного образования МБОУ г. Иркутска СОШ№5 представлена следующими уровнями:   </w:t>
      </w:r>
    </w:p>
    <w:p w14:paraId="725A7778" w14:textId="77777777" w:rsidR="007A1A19" w:rsidRPr="00E546A1" w:rsidRDefault="007A1A19" w:rsidP="007A1A19">
      <w:pPr>
        <w:spacing w:after="0" w:line="360" w:lineRule="auto"/>
        <w:ind w:firstLine="851"/>
        <w:jc w:val="both"/>
        <w:rPr>
          <w:rFonts w:ascii="Times New Roman" w:hAnsi="Times New Roman"/>
          <w:sz w:val="28"/>
          <w:szCs w:val="28"/>
        </w:rPr>
      </w:pPr>
      <w:r w:rsidRPr="00E546A1">
        <w:rPr>
          <w:rFonts w:ascii="Times New Roman" w:eastAsia="Times New Roman" w:hAnsi="Times New Roman"/>
          <w:b/>
          <w:sz w:val="28"/>
          <w:szCs w:val="28"/>
        </w:rPr>
        <w:t>На общешкольном уровне</w:t>
      </w:r>
      <w:r w:rsidRPr="00E546A1">
        <w:rPr>
          <w:rFonts w:ascii="Times New Roman" w:hAnsi="Times New Roman"/>
          <w:sz w:val="28"/>
          <w:szCs w:val="28"/>
        </w:rPr>
        <w:t xml:space="preserve"> подразумевается:  </w:t>
      </w:r>
    </w:p>
    <w:p w14:paraId="13A621D2" w14:textId="77777777" w:rsidR="007A1A19" w:rsidRPr="00E546A1" w:rsidRDefault="007A1A19" w:rsidP="007A1A19">
      <w:pPr>
        <w:numPr>
          <w:ilvl w:val="0"/>
          <w:numId w:val="17"/>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Участие родителей в управлении школой:   </w:t>
      </w:r>
    </w:p>
    <w:p w14:paraId="676C2611"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 Общешкольный родительский комитет и представители ОО, участвующие в управлении образовательной организацией совместно решают вопросы воспитания и социализации их детей;  </w:t>
      </w:r>
    </w:p>
    <w:p w14:paraId="3AFD3D88" w14:textId="77777777" w:rsidR="007A1A19" w:rsidRPr="00E546A1" w:rsidRDefault="007A1A19" w:rsidP="007A1A19">
      <w:pPr>
        <w:numPr>
          <w:ilvl w:val="0"/>
          <w:numId w:val="17"/>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День школьного самоуправления</w:t>
      </w:r>
      <w:proofErr w:type="gramStart"/>
      <w:r w:rsidRPr="00E546A1">
        <w:rPr>
          <w:rFonts w:ascii="Times New Roman" w:hAnsi="Times New Roman"/>
          <w:sz w:val="28"/>
          <w:szCs w:val="28"/>
        </w:rPr>
        <w:t>- это</w:t>
      </w:r>
      <w:proofErr w:type="gramEnd"/>
      <w:r w:rsidRPr="00E546A1">
        <w:rPr>
          <w:rFonts w:ascii="Times New Roman" w:hAnsi="Times New Roman"/>
          <w:sz w:val="28"/>
          <w:szCs w:val="28"/>
        </w:rPr>
        <w:t xml:space="preserve"> день, когда родители могут с головой окунуться в школьную жизнь учителей и своих детей. Родители самостоятельно ведут уроки, мастер-классы во всей школе, подготовка к данному дню так же лежит на плечах родителей. </w:t>
      </w:r>
    </w:p>
    <w:p w14:paraId="202E5EB4" w14:textId="77777777" w:rsidR="007A1A19" w:rsidRPr="00E546A1" w:rsidRDefault="007A1A19" w:rsidP="007A1A19">
      <w:pPr>
        <w:numPr>
          <w:ilvl w:val="0"/>
          <w:numId w:val="17"/>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Общешкольные родительские собрания, публичные слушания – </w:t>
      </w:r>
      <w:proofErr w:type="gramStart"/>
      <w:r w:rsidRPr="00E546A1">
        <w:rPr>
          <w:rFonts w:ascii="Times New Roman" w:hAnsi="Times New Roman"/>
          <w:sz w:val="28"/>
          <w:szCs w:val="28"/>
        </w:rPr>
        <w:t>1-2</w:t>
      </w:r>
      <w:proofErr w:type="gramEnd"/>
      <w:r w:rsidRPr="00E546A1">
        <w:rPr>
          <w:rFonts w:ascii="Times New Roman" w:hAnsi="Times New Roman"/>
          <w:sz w:val="28"/>
          <w:szCs w:val="28"/>
        </w:rPr>
        <w:t xml:space="preserve"> раза в год в режиме обсуждения наиболее острых проблем нравственно-смыслового отношения школьников к собственному образованию и «образовыванию» как личности, качества школьной жизни, учебных достижений и успехов детей в предпочитаемых ими видах деятельности, на современном этапе в формате онлайн;   </w:t>
      </w:r>
    </w:p>
    <w:p w14:paraId="2DF3E021" w14:textId="77777777" w:rsidR="007A1A19" w:rsidRPr="00E546A1" w:rsidRDefault="007A1A19" w:rsidP="007A1A19">
      <w:pPr>
        <w:numPr>
          <w:ilvl w:val="0"/>
          <w:numId w:val="17"/>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Участие родителей в школьных обучающих семинарах; </w:t>
      </w:r>
    </w:p>
    <w:p w14:paraId="7FEA296D" w14:textId="77777777" w:rsidR="007A1A19" w:rsidRPr="00E546A1" w:rsidRDefault="007A1A19" w:rsidP="007A1A19">
      <w:pPr>
        <w:numPr>
          <w:ilvl w:val="0"/>
          <w:numId w:val="17"/>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Неделя семьи- от каждого класса делегируется одна семья, которая может участвовать в любой из номинаций: </w:t>
      </w:r>
    </w:p>
    <w:p w14:paraId="554439D3" w14:textId="77777777" w:rsidR="007A1A19" w:rsidRPr="00E546A1" w:rsidRDefault="007A1A19" w:rsidP="007A1A19">
      <w:pPr>
        <w:numPr>
          <w:ilvl w:val="1"/>
          <w:numId w:val="20"/>
        </w:num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Самая спортивная семья</w:t>
      </w:r>
    </w:p>
    <w:p w14:paraId="356B3DFA" w14:textId="77777777" w:rsidR="007A1A19" w:rsidRPr="00E546A1" w:rsidRDefault="007A1A19" w:rsidP="007A1A19">
      <w:pPr>
        <w:numPr>
          <w:ilvl w:val="1"/>
          <w:numId w:val="20"/>
        </w:num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Самая интеллектуальная семья</w:t>
      </w:r>
    </w:p>
    <w:p w14:paraId="6E356FFE" w14:textId="77777777" w:rsidR="007A1A19" w:rsidRPr="00E546A1" w:rsidRDefault="007A1A19" w:rsidP="007A1A19">
      <w:pPr>
        <w:numPr>
          <w:ilvl w:val="1"/>
          <w:numId w:val="20"/>
        </w:num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Самая читающая семья</w:t>
      </w:r>
    </w:p>
    <w:p w14:paraId="13164AC1" w14:textId="77777777" w:rsidR="007A1A19" w:rsidRPr="00E546A1" w:rsidRDefault="007A1A19" w:rsidP="007A1A19">
      <w:pPr>
        <w:numPr>
          <w:ilvl w:val="1"/>
          <w:numId w:val="20"/>
        </w:num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Самая творческая семья</w:t>
      </w:r>
    </w:p>
    <w:p w14:paraId="593E7BBE" w14:textId="77777777" w:rsidR="007A1A19" w:rsidRPr="00E546A1" w:rsidRDefault="007A1A19" w:rsidP="007A1A19">
      <w:pPr>
        <w:numPr>
          <w:ilvl w:val="1"/>
          <w:numId w:val="20"/>
        </w:num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Самая танцующая семья</w:t>
      </w:r>
    </w:p>
    <w:p w14:paraId="4D1E199D" w14:textId="77777777" w:rsidR="007A1A19" w:rsidRPr="00E546A1" w:rsidRDefault="007A1A19" w:rsidP="007A1A19">
      <w:pPr>
        <w:numPr>
          <w:ilvl w:val="1"/>
          <w:numId w:val="20"/>
        </w:num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Самая кулинарная семья</w:t>
      </w:r>
    </w:p>
    <w:p w14:paraId="16C983F7" w14:textId="77777777" w:rsidR="007A1A19" w:rsidRPr="00E546A1" w:rsidRDefault="007A1A19" w:rsidP="007A1A19">
      <w:pPr>
        <w:numPr>
          <w:ilvl w:val="1"/>
          <w:numId w:val="20"/>
        </w:num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Самая музыкальная семья</w:t>
      </w:r>
    </w:p>
    <w:p w14:paraId="4BD84BBC" w14:textId="77777777" w:rsidR="007A1A19" w:rsidRPr="00E546A1" w:rsidRDefault="007A1A19" w:rsidP="007A1A19">
      <w:pPr>
        <w:numPr>
          <w:ilvl w:val="1"/>
          <w:numId w:val="20"/>
        </w:numPr>
        <w:spacing w:after="0" w:line="360" w:lineRule="auto"/>
        <w:ind w:left="1843" w:right="176" w:firstLine="142"/>
        <w:jc w:val="both"/>
        <w:rPr>
          <w:rFonts w:ascii="Times New Roman" w:hAnsi="Times New Roman"/>
          <w:sz w:val="28"/>
          <w:szCs w:val="28"/>
        </w:rPr>
      </w:pPr>
      <w:r w:rsidRPr="00E546A1">
        <w:rPr>
          <w:rFonts w:ascii="Times New Roman" w:hAnsi="Times New Roman"/>
          <w:sz w:val="28"/>
          <w:szCs w:val="28"/>
        </w:rPr>
        <w:lastRenderedPageBreak/>
        <w:t>Семейное древо</w:t>
      </w:r>
    </w:p>
    <w:p w14:paraId="43DE3D32" w14:textId="77777777" w:rsidR="007A1A19" w:rsidRPr="00E546A1" w:rsidRDefault="007A1A19" w:rsidP="007A1A19">
      <w:pPr>
        <w:numPr>
          <w:ilvl w:val="0"/>
          <w:numId w:val="17"/>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Семейный альбом класса- класс — это тоже семья- классная семья. Альбом представляет из себя информацию о классе в целом, так и о каждой семье в отдельности. Каждая новая страница- страница отдельной семьи, которую ребенок оформляет совместно с родителями. </w:t>
      </w:r>
    </w:p>
    <w:p w14:paraId="3FDE6F18" w14:textId="77777777" w:rsidR="007A1A19" w:rsidRPr="00E546A1" w:rsidRDefault="007A1A19" w:rsidP="007A1A19">
      <w:pPr>
        <w:spacing w:after="0" w:line="360" w:lineRule="auto"/>
        <w:ind w:firstLine="851"/>
        <w:jc w:val="both"/>
        <w:rPr>
          <w:rFonts w:ascii="Times New Roman" w:hAnsi="Times New Roman"/>
          <w:sz w:val="28"/>
          <w:szCs w:val="28"/>
        </w:rPr>
      </w:pPr>
      <w:r w:rsidRPr="00E546A1">
        <w:rPr>
          <w:rFonts w:ascii="Times New Roman" w:eastAsia="Times New Roman" w:hAnsi="Times New Roman"/>
          <w:b/>
          <w:sz w:val="28"/>
          <w:szCs w:val="28"/>
        </w:rPr>
        <w:t xml:space="preserve">На классном уровне: </w:t>
      </w:r>
      <w:r w:rsidRPr="00E546A1">
        <w:rPr>
          <w:rFonts w:ascii="Times New Roman" w:hAnsi="Times New Roman"/>
          <w:sz w:val="28"/>
          <w:szCs w:val="28"/>
        </w:rPr>
        <w:t xml:space="preserve"> </w:t>
      </w:r>
    </w:p>
    <w:p w14:paraId="5358D3F1"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  Вовлечение родителей или законных представителей школьников в образовательный процесс через:   </w:t>
      </w:r>
    </w:p>
    <w:p w14:paraId="11C7B7CB" w14:textId="77777777" w:rsidR="007A1A19" w:rsidRPr="00E546A1" w:rsidRDefault="007A1A19" w:rsidP="007A1A19">
      <w:pPr>
        <w:numPr>
          <w:ilvl w:val="0"/>
          <w:numId w:val="18"/>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Классные родительские собрания (</w:t>
      </w:r>
      <w:proofErr w:type="gramStart"/>
      <w:r w:rsidRPr="00E546A1">
        <w:rPr>
          <w:rFonts w:ascii="Times New Roman" w:hAnsi="Times New Roman"/>
          <w:sz w:val="28"/>
          <w:szCs w:val="28"/>
        </w:rPr>
        <w:t>1-11</w:t>
      </w:r>
      <w:proofErr w:type="gramEnd"/>
      <w:r w:rsidRPr="00E546A1">
        <w:rPr>
          <w:rFonts w:ascii="Times New Roman" w:hAnsi="Times New Roman"/>
          <w:sz w:val="28"/>
          <w:szCs w:val="28"/>
        </w:rPr>
        <w:t xml:space="preserve"> классы), в тематике которых учитываются возрастные особенности детей, раскрывается накопленный опыт семейного воспитания: «Показатели нормативного и ненормативного поведения детей младшего школьного возраста», «Лишь у счастливых родителей вырастают счастливые дети», «Роль традиции семьи и мнения родителей в выборе будущей профессии старшеклассника»;  </w:t>
      </w:r>
    </w:p>
    <w:p w14:paraId="35E2A829" w14:textId="77777777" w:rsidR="007A1A19" w:rsidRPr="00E546A1" w:rsidRDefault="007A1A19" w:rsidP="007A1A19">
      <w:pPr>
        <w:numPr>
          <w:ilvl w:val="0"/>
          <w:numId w:val="18"/>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Посещение родителями уроков и внеурочных занятий для получения представления о ходе образовательного процесса в школе и самочувствии ребенка в группе (коллективе) среди сверстников.   </w:t>
      </w:r>
    </w:p>
    <w:p w14:paraId="5359F653" w14:textId="77777777" w:rsidR="007A1A19" w:rsidRPr="00E546A1" w:rsidRDefault="007A1A19" w:rsidP="007A1A19">
      <w:pPr>
        <w:numPr>
          <w:ilvl w:val="0"/>
          <w:numId w:val="18"/>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Профилактические беседы, проводимые классным руководителем или психологом для родителей одного класса или специально выделенной группы родителей, имеющих подобные проблемы;   </w:t>
      </w:r>
    </w:p>
    <w:p w14:paraId="1A840C6E" w14:textId="420B003E" w:rsidR="007A1A19" w:rsidRPr="00E546A1" w:rsidRDefault="007A1A19" w:rsidP="007A1A19">
      <w:pPr>
        <w:spacing w:after="0" w:line="360" w:lineRule="auto"/>
        <w:ind w:firstLine="851"/>
        <w:jc w:val="both"/>
        <w:rPr>
          <w:rFonts w:ascii="Times New Roman" w:hAnsi="Times New Roman"/>
          <w:sz w:val="28"/>
          <w:szCs w:val="28"/>
        </w:rPr>
      </w:pPr>
      <w:r w:rsidRPr="00E546A1">
        <w:rPr>
          <w:rFonts w:ascii="Times New Roman" w:eastAsia="Times New Roman" w:hAnsi="Times New Roman"/>
          <w:b/>
          <w:sz w:val="28"/>
          <w:szCs w:val="28"/>
        </w:rPr>
        <w:t xml:space="preserve"> На индивидуальном уровне: </w:t>
      </w:r>
      <w:r w:rsidRPr="00E546A1">
        <w:rPr>
          <w:rFonts w:ascii="Times New Roman" w:hAnsi="Times New Roman"/>
          <w:sz w:val="28"/>
          <w:szCs w:val="28"/>
        </w:rPr>
        <w:t xml:space="preserve">  </w:t>
      </w:r>
    </w:p>
    <w:p w14:paraId="56DDA0DD" w14:textId="77777777" w:rsidR="007A1A19" w:rsidRPr="00E546A1" w:rsidRDefault="007A1A19" w:rsidP="007A1A19">
      <w:pPr>
        <w:numPr>
          <w:ilvl w:val="0"/>
          <w:numId w:val="19"/>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Помощь со стороны родителей в подготовке и проведении общешкольных и внутриклассных мероприятий воспитательной </w:t>
      </w:r>
    </w:p>
    <w:p w14:paraId="0F713460"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направленности; организация экскурсий, походов и помощь в их проведении;  </w:t>
      </w:r>
    </w:p>
    <w:p w14:paraId="04F3048B" w14:textId="77777777" w:rsidR="007A1A19" w:rsidRPr="00E546A1" w:rsidRDefault="007A1A19" w:rsidP="007A1A19">
      <w:pPr>
        <w:numPr>
          <w:ilvl w:val="0"/>
          <w:numId w:val="19"/>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Индивидуальные консультации родителей или законных представителей школьников со школьными специалистами, педагогами, администрацией c целью координации совместных усилий педагогов и родителей по вопросам реализации ФГОС ОО.   </w:t>
      </w:r>
    </w:p>
    <w:p w14:paraId="7A020EC7"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lastRenderedPageBreak/>
        <w:t xml:space="preserve">3.Посещение семьи (индивидуальная работа педагога с родителями, знакомство с условиями жизни).  </w:t>
      </w:r>
    </w:p>
    <w:p w14:paraId="3BFDD0AB" w14:textId="77777777" w:rsidR="007A1A19" w:rsidRPr="00E546A1" w:rsidRDefault="007A1A19" w:rsidP="007A1A19">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4. Работа специалистов по запросу родителей для решения острых конфликтных ситуаций;   </w:t>
      </w:r>
    </w:p>
    <w:p w14:paraId="133B0B03" w14:textId="77777777" w:rsidR="007A1A19" w:rsidRDefault="007A1A19" w:rsidP="007A1A19">
      <w:pPr>
        <w:spacing w:after="0" w:line="360" w:lineRule="auto"/>
        <w:ind w:right="169" w:firstLine="851"/>
        <w:jc w:val="both"/>
        <w:rPr>
          <w:rFonts w:ascii="Times New Roman" w:hAnsi="Times New Roman"/>
          <w:sz w:val="28"/>
          <w:szCs w:val="28"/>
        </w:rPr>
      </w:pPr>
      <w:r w:rsidRPr="00E546A1">
        <w:rPr>
          <w:rFonts w:ascii="Times New Roman" w:hAnsi="Times New Roman"/>
          <w:sz w:val="28"/>
          <w:szCs w:val="28"/>
        </w:rPr>
        <w:t xml:space="preserve">      Вся работа с семьёй подразделена на ежедневную, еженедельную, ежемесячную, разовую.  </w:t>
      </w:r>
    </w:p>
    <w:p w14:paraId="338F2986" w14:textId="1403A50F" w:rsidR="00447172" w:rsidRPr="00017245" w:rsidRDefault="00447172" w:rsidP="00447172">
      <w:pPr>
        <w:spacing w:after="0" w:line="360" w:lineRule="auto"/>
        <w:ind w:firstLine="709"/>
        <w:jc w:val="center"/>
        <w:rPr>
          <w:rFonts w:ascii="Times New Roman" w:hAnsi="Times New Roman"/>
          <w:b/>
          <w:sz w:val="28"/>
          <w:szCs w:val="28"/>
        </w:rPr>
      </w:pPr>
      <w:r>
        <w:rPr>
          <w:rFonts w:ascii="Times New Roman" w:hAnsi="Times New Roman"/>
          <w:b/>
          <w:sz w:val="28"/>
          <w:szCs w:val="28"/>
        </w:rPr>
        <w:t>3.</w:t>
      </w:r>
      <w:r w:rsidR="007A1A19">
        <w:rPr>
          <w:rFonts w:ascii="Times New Roman" w:hAnsi="Times New Roman"/>
          <w:b/>
          <w:sz w:val="28"/>
          <w:szCs w:val="28"/>
        </w:rPr>
        <w:t>10</w:t>
      </w:r>
      <w:r w:rsidRPr="00017245">
        <w:rPr>
          <w:rFonts w:ascii="Times New Roman" w:hAnsi="Times New Roman"/>
          <w:b/>
          <w:sz w:val="28"/>
          <w:szCs w:val="28"/>
        </w:rPr>
        <w:t>. Модуль «Экскурсии, экспедиции, походы»</w:t>
      </w:r>
    </w:p>
    <w:p w14:paraId="1638CB21" w14:textId="77777777" w:rsidR="00447172" w:rsidRDefault="00447172" w:rsidP="00447172">
      <w:pPr>
        <w:spacing w:after="0" w:line="360" w:lineRule="auto"/>
        <w:ind w:firstLine="709"/>
        <w:jc w:val="both"/>
        <w:rPr>
          <w:rFonts w:ascii="Times New Roman" w:hAnsi="Times New Roman"/>
          <w:sz w:val="28"/>
          <w:szCs w:val="28"/>
        </w:rPr>
      </w:pPr>
      <w:r w:rsidRPr="00017245">
        <w:rPr>
          <w:rFonts w:ascii="Times New Roman" w:hAnsi="Times New Roman"/>
          <w:sz w:val="28"/>
          <w:szCs w:val="28"/>
        </w:rPr>
        <w:t xml:space="preserve">Экскурсии, экспедиции, походы в </w:t>
      </w:r>
      <w:r>
        <w:rPr>
          <w:rFonts w:ascii="Times New Roman" w:hAnsi="Times New Roman"/>
          <w:sz w:val="28"/>
          <w:szCs w:val="28"/>
        </w:rPr>
        <w:t xml:space="preserve">МБОУ г. Иркутска СОШ №5 </w:t>
      </w:r>
      <w:r w:rsidRPr="00017245">
        <w:rPr>
          <w:rFonts w:ascii="Times New Roman" w:hAnsi="Times New Roman"/>
          <w:sz w:val="28"/>
          <w:szCs w:val="28"/>
        </w:rPr>
        <w:t xml:space="preserve">помогают детям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подростков самостоятельности  и  ответственности,  формирования  у  них  навыков </w:t>
      </w:r>
      <w:proofErr w:type="spellStart"/>
      <w:r w:rsidRPr="00017245">
        <w:rPr>
          <w:rFonts w:ascii="Times New Roman" w:hAnsi="Times New Roman"/>
          <w:sz w:val="28"/>
          <w:szCs w:val="28"/>
        </w:rPr>
        <w:t>самообслуживающего</w:t>
      </w:r>
      <w:proofErr w:type="spellEnd"/>
      <w:r w:rsidRPr="00017245">
        <w:rPr>
          <w:rFonts w:ascii="Times New Roman" w:hAnsi="Times New Roman"/>
          <w:sz w:val="28"/>
          <w:szCs w:val="28"/>
        </w:rPr>
        <w:t xml:space="preserve"> труда, преодоления их инфантильных и эгоистических наклонностей, обучения рациональному    использованию своего времени, сил, имущества.  В  связи с  тем,  что  </w:t>
      </w:r>
      <w:r>
        <w:rPr>
          <w:rFonts w:ascii="Times New Roman" w:hAnsi="Times New Roman"/>
          <w:sz w:val="28"/>
          <w:szCs w:val="28"/>
        </w:rPr>
        <w:t>МБОУ г. Иркутска СОШ №5  расположена в областном центре,</w:t>
      </w:r>
      <w:r w:rsidRPr="00017245">
        <w:rPr>
          <w:rFonts w:ascii="Times New Roman" w:hAnsi="Times New Roman"/>
          <w:sz w:val="28"/>
          <w:szCs w:val="28"/>
        </w:rPr>
        <w:t xml:space="preserve">  обучающиеся имеют возможность посещать  экскурсии, выставки, театры, чтобы получить дополнительные знания о социокультурном пространстве. Эти воспитательные возможности реализуются в рамках следующих видов и форм деятельности:  </w:t>
      </w:r>
    </w:p>
    <w:p w14:paraId="1BD5757A" w14:textId="77777777" w:rsidR="00447172" w:rsidRDefault="00447172" w:rsidP="00447172">
      <w:pPr>
        <w:spacing w:after="0" w:line="360" w:lineRule="auto"/>
        <w:ind w:firstLine="709"/>
        <w:jc w:val="both"/>
        <w:rPr>
          <w:rFonts w:ascii="Times New Roman" w:hAnsi="Times New Roman"/>
          <w:sz w:val="28"/>
          <w:szCs w:val="28"/>
        </w:rPr>
      </w:pPr>
      <w:r w:rsidRPr="00017245">
        <w:rPr>
          <w:rFonts w:ascii="Times New Roman" w:hAnsi="Times New Roman"/>
          <w:sz w:val="28"/>
          <w:szCs w:val="28"/>
        </w:rPr>
        <w:t>•экскурсии или походы выходного дня, организуемые в классах их классными руководителями и родителями школьников в парки, в музеи, на предприятия, на природу;</w:t>
      </w:r>
    </w:p>
    <w:p w14:paraId="67087D8B" w14:textId="77777777" w:rsidR="00447172" w:rsidRDefault="00447172" w:rsidP="00447172">
      <w:pPr>
        <w:spacing w:after="0" w:line="360" w:lineRule="auto"/>
        <w:ind w:firstLine="709"/>
        <w:jc w:val="both"/>
        <w:rPr>
          <w:rFonts w:ascii="Times New Roman" w:hAnsi="Times New Roman"/>
          <w:sz w:val="28"/>
          <w:szCs w:val="28"/>
        </w:rPr>
      </w:pPr>
      <w:r w:rsidRPr="00017245">
        <w:rPr>
          <w:rFonts w:ascii="Times New Roman" w:hAnsi="Times New Roman"/>
          <w:sz w:val="28"/>
          <w:szCs w:val="28"/>
        </w:rPr>
        <w:t>•цикл</w:t>
      </w:r>
      <w:r>
        <w:rPr>
          <w:rFonts w:ascii="Times New Roman" w:hAnsi="Times New Roman"/>
          <w:sz w:val="28"/>
          <w:szCs w:val="28"/>
        </w:rPr>
        <w:t xml:space="preserve"> </w:t>
      </w:r>
      <w:r w:rsidRPr="00017245">
        <w:rPr>
          <w:rFonts w:ascii="Times New Roman" w:hAnsi="Times New Roman"/>
          <w:sz w:val="28"/>
          <w:szCs w:val="28"/>
        </w:rPr>
        <w:t xml:space="preserve">экскурсий в музеи: </w:t>
      </w:r>
      <w:r w:rsidRPr="00B37685">
        <w:rPr>
          <w:rFonts w:ascii="Times New Roman" w:hAnsi="Times New Roman"/>
          <w:sz w:val="28"/>
          <w:szCs w:val="28"/>
        </w:rPr>
        <w:t>Дом Волконского, Иркутский областной историко-мемориальный музей декабристов</w:t>
      </w:r>
      <w:r>
        <w:rPr>
          <w:rFonts w:ascii="Times New Roman" w:hAnsi="Times New Roman"/>
          <w:sz w:val="28"/>
          <w:szCs w:val="28"/>
        </w:rPr>
        <w:t xml:space="preserve">, </w:t>
      </w:r>
      <w:r w:rsidRPr="00017245">
        <w:rPr>
          <w:rFonts w:ascii="Times New Roman" w:hAnsi="Times New Roman"/>
          <w:sz w:val="28"/>
          <w:szCs w:val="28"/>
        </w:rPr>
        <w:t>Музей</w:t>
      </w:r>
      <w:r w:rsidRPr="006167AF">
        <w:rPr>
          <w:rFonts w:ascii="Times New Roman" w:hAnsi="Times New Roman"/>
          <w:sz w:val="28"/>
          <w:szCs w:val="28"/>
        </w:rPr>
        <w:t xml:space="preserve"> на свалке</w:t>
      </w:r>
      <w:r>
        <w:rPr>
          <w:rFonts w:ascii="Times New Roman" w:hAnsi="Times New Roman"/>
          <w:sz w:val="28"/>
          <w:szCs w:val="28"/>
        </w:rPr>
        <w:t xml:space="preserve">, </w:t>
      </w:r>
      <w:r w:rsidRPr="006167AF">
        <w:rPr>
          <w:rFonts w:ascii="Times New Roman" w:hAnsi="Times New Roman"/>
          <w:sz w:val="28"/>
          <w:szCs w:val="28"/>
        </w:rPr>
        <w:t>Иркутский областной художественный музей им. В.П. Сукачева</w:t>
      </w:r>
      <w:r>
        <w:rPr>
          <w:rFonts w:ascii="Times New Roman" w:hAnsi="Times New Roman"/>
          <w:sz w:val="28"/>
          <w:szCs w:val="28"/>
        </w:rPr>
        <w:t xml:space="preserve">, </w:t>
      </w:r>
      <w:r w:rsidRPr="006167AF">
        <w:rPr>
          <w:rFonts w:ascii="Times New Roman" w:hAnsi="Times New Roman"/>
          <w:sz w:val="28"/>
          <w:szCs w:val="28"/>
        </w:rPr>
        <w:t>Иркутский областной историко-мемориальный музей декабристов</w:t>
      </w:r>
      <w:r>
        <w:rPr>
          <w:rFonts w:ascii="Times New Roman" w:hAnsi="Times New Roman"/>
          <w:sz w:val="28"/>
          <w:szCs w:val="28"/>
        </w:rPr>
        <w:t xml:space="preserve">, </w:t>
      </w:r>
      <w:r w:rsidRPr="006167AF">
        <w:rPr>
          <w:rFonts w:ascii="Times New Roman" w:hAnsi="Times New Roman"/>
          <w:sz w:val="28"/>
          <w:szCs w:val="28"/>
        </w:rPr>
        <w:t xml:space="preserve">Музейная студия Иркутский </w:t>
      </w:r>
      <w:r w:rsidRPr="006167AF">
        <w:rPr>
          <w:rFonts w:ascii="Times New Roman" w:hAnsi="Times New Roman"/>
          <w:sz w:val="28"/>
          <w:szCs w:val="28"/>
        </w:rPr>
        <w:lastRenderedPageBreak/>
        <w:t>областной краеведческий музей</w:t>
      </w:r>
      <w:r>
        <w:rPr>
          <w:rFonts w:ascii="Times New Roman" w:hAnsi="Times New Roman"/>
          <w:sz w:val="28"/>
          <w:szCs w:val="28"/>
        </w:rPr>
        <w:t xml:space="preserve">, </w:t>
      </w:r>
      <w:r w:rsidRPr="006167AF">
        <w:rPr>
          <w:rFonts w:ascii="Times New Roman" w:hAnsi="Times New Roman"/>
          <w:sz w:val="28"/>
          <w:szCs w:val="28"/>
        </w:rPr>
        <w:t>Музей истории г. Иркутска</w:t>
      </w:r>
      <w:r>
        <w:rPr>
          <w:rFonts w:ascii="Times New Roman" w:hAnsi="Times New Roman"/>
          <w:sz w:val="28"/>
          <w:szCs w:val="28"/>
        </w:rPr>
        <w:t xml:space="preserve">, </w:t>
      </w:r>
      <w:r w:rsidRPr="006167AF">
        <w:rPr>
          <w:rFonts w:ascii="Times New Roman" w:hAnsi="Times New Roman"/>
          <w:sz w:val="28"/>
          <w:szCs w:val="28"/>
        </w:rPr>
        <w:t>Музей-Усадьба В. П Сукачева</w:t>
      </w:r>
      <w:r>
        <w:rPr>
          <w:rFonts w:ascii="Times New Roman" w:hAnsi="Times New Roman"/>
          <w:sz w:val="28"/>
          <w:szCs w:val="28"/>
        </w:rPr>
        <w:t xml:space="preserve">, </w:t>
      </w:r>
      <w:r w:rsidRPr="006167AF">
        <w:rPr>
          <w:rFonts w:ascii="Times New Roman" w:hAnsi="Times New Roman"/>
          <w:sz w:val="28"/>
          <w:szCs w:val="28"/>
        </w:rPr>
        <w:t>Музей Боевой Славы</w:t>
      </w:r>
      <w:r>
        <w:rPr>
          <w:rFonts w:ascii="Times New Roman" w:hAnsi="Times New Roman"/>
          <w:sz w:val="28"/>
          <w:szCs w:val="28"/>
        </w:rPr>
        <w:t xml:space="preserve">, </w:t>
      </w:r>
    </w:p>
    <w:p w14:paraId="4BC52E7D" w14:textId="77777777" w:rsidR="00447172" w:rsidRDefault="00447172" w:rsidP="00447172">
      <w:pPr>
        <w:spacing w:after="0" w:line="360" w:lineRule="auto"/>
        <w:ind w:firstLine="709"/>
        <w:jc w:val="both"/>
        <w:rPr>
          <w:rFonts w:ascii="Times New Roman" w:hAnsi="Times New Roman"/>
          <w:sz w:val="28"/>
          <w:szCs w:val="28"/>
        </w:rPr>
      </w:pPr>
      <w:r w:rsidRPr="00017245">
        <w:rPr>
          <w:rFonts w:ascii="Times New Roman" w:hAnsi="Times New Roman"/>
          <w:sz w:val="28"/>
          <w:szCs w:val="28"/>
        </w:rPr>
        <w:t>•литературные, исторические экспедиции, организуемые учителями и родителями школьников в другие города</w:t>
      </w:r>
      <w:r>
        <w:rPr>
          <w:rFonts w:ascii="Times New Roman" w:hAnsi="Times New Roman"/>
          <w:sz w:val="28"/>
          <w:szCs w:val="28"/>
        </w:rPr>
        <w:t xml:space="preserve"> (Санкт-Петербург, Москва, Казань и т.д.)</w:t>
      </w:r>
      <w:r w:rsidRPr="00017245">
        <w:rPr>
          <w:rFonts w:ascii="Times New Roman" w:hAnsi="Times New Roman"/>
          <w:sz w:val="28"/>
          <w:szCs w:val="28"/>
        </w:rPr>
        <w:t xml:space="preserve">  </w:t>
      </w:r>
    </w:p>
    <w:p w14:paraId="669547F3" w14:textId="77777777" w:rsidR="00447172" w:rsidRDefault="00447172" w:rsidP="00447172">
      <w:pPr>
        <w:spacing w:after="0" w:line="360" w:lineRule="auto"/>
        <w:ind w:firstLine="709"/>
        <w:jc w:val="both"/>
        <w:rPr>
          <w:rFonts w:ascii="Times New Roman" w:hAnsi="Times New Roman"/>
          <w:sz w:val="28"/>
          <w:szCs w:val="28"/>
        </w:rPr>
      </w:pPr>
      <w:r w:rsidRPr="00017245">
        <w:rPr>
          <w:rFonts w:ascii="Times New Roman" w:hAnsi="Times New Roman"/>
          <w:sz w:val="28"/>
          <w:szCs w:val="28"/>
        </w:rPr>
        <w:t>•</w:t>
      </w:r>
      <w:r>
        <w:rPr>
          <w:rFonts w:ascii="Times New Roman" w:hAnsi="Times New Roman"/>
          <w:sz w:val="28"/>
          <w:szCs w:val="28"/>
        </w:rPr>
        <w:t>Походы, организуемые классными руководителями совместно с родителями школьников.</w:t>
      </w:r>
    </w:p>
    <w:p w14:paraId="45F840E1" w14:textId="77777777" w:rsidR="00447172" w:rsidRDefault="00447172" w:rsidP="00C11C7B">
      <w:pPr>
        <w:tabs>
          <w:tab w:val="left" w:pos="709"/>
        </w:tabs>
        <w:spacing w:after="0" w:line="360" w:lineRule="auto"/>
        <w:ind w:left="142" w:firstLine="709"/>
        <w:jc w:val="both"/>
        <w:rPr>
          <w:rFonts w:ascii="Times New Roman" w:hAnsi="Times New Roman"/>
          <w:b/>
          <w:w w:val="0"/>
          <w:sz w:val="28"/>
          <w:szCs w:val="28"/>
        </w:rPr>
      </w:pPr>
    </w:p>
    <w:p w14:paraId="045CD41F" w14:textId="77777777" w:rsidR="007A1A19" w:rsidRPr="00E546A1" w:rsidRDefault="007A1A19" w:rsidP="007A1A19">
      <w:pPr>
        <w:tabs>
          <w:tab w:val="left" w:pos="709"/>
        </w:tabs>
        <w:spacing w:after="0" w:line="360" w:lineRule="auto"/>
        <w:ind w:left="142" w:firstLine="709"/>
        <w:jc w:val="center"/>
        <w:rPr>
          <w:rFonts w:ascii="Times New Roman" w:hAnsi="Times New Roman"/>
          <w:b/>
          <w:sz w:val="28"/>
          <w:szCs w:val="28"/>
        </w:rPr>
      </w:pPr>
      <w:r w:rsidRPr="00E546A1">
        <w:rPr>
          <w:rFonts w:ascii="Times New Roman" w:hAnsi="Times New Roman"/>
          <w:b/>
          <w:w w:val="0"/>
          <w:sz w:val="28"/>
          <w:szCs w:val="28"/>
        </w:rPr>
        <w:t>3.</w:t>
      </w:r>
      <w:r>
        <w:rPr>
          <w:rFonts w:ascii="Times New Roman" w:hAnsi="Times New Roman"/>
          <w:b/>
          <w:w w:val="0"/>
          <w:sz w:val="28"/>
          <w:szCs w:val="28"/>
        </w:rPr>
        <w:t>11</w:t>
      </w:r>
      <w:r w:rsidRPr="00E546A1">
        <w:rPr>
          <w:rFonts w:ascii="Times New Roman" w:hAnsi="Times New Roman"/>
          <w:b/>
          <w:w w:val="0"/>
          <w:sz w:val="28"/>
          <w:szCs w:val="28"/>
        </w:rPr>
        <w:t xml:space="preserve">. Модуль </w:t>
      </w:r>
      <w:r w:rsidRPr="00E546A1">
        <w:rPr>
          <w:rFonts w:ascii="Times New Roman" w:hAnsi="Times New Roman"/>
          <w:b/>
          <w:sz w:val="28"/>
          <w:szCs w:val="28"/>
        </w:rPr>
        <w:t>«Школьные медиа»</w:t>
      </w:r>
    </w:p>
    <w:p w14:paraId="78424DF9" w14:textId="77777777" w:rsidR="007A1A19" w:rsidRPr="00E546A1" w:rsidRDefault="007A1A19" w:rsidP="007A1A19">
      <w:pPr>
        <w:tabs>
          <w:tab w:val="left" w:pos="851"/>
        </w:tabs>
        <w:spacing w:after="0" w:line="360" w:lineRule="auto"/>
        <w:ind w:right="176" w:firstLine="851"/>
        <w:jc w:val="both"/>
        <w:rPr>
          <w:rFonts w:ascii="Times New Roman" w:hAnsi="Times New Roman"/>
          <w:sz w:val="28"/>
          <w:szCs w:val="28"/>
        </w:rPr>
      </w:pPr>
      <w:r w:rsidRPr="00E546A1">
        <w:rPr>
          <w:rFonts w:ascii="Times New Roman" w:eastAsia="Times New Roman" w:hAnsi="Times New Roman"/>
          <w:b/>
          <w:sz w:val="28"/>
          <w:szCs w:val="28"/>
        </w:rPr>
        <w:t>Цель школьных медиа</w:t>
      </w:r>
      <w:r w:rsidRPr="00E546A1">
        <w:rPr>
          <w:rFonts w:ascii="Times New Roman" w:hAnsi="Times New Roman"/>
          <w:sz w:val="28"/>
          <w:szCs w:val="28"/>
        </w:rPr>
        <w:t xml:space="preserve"> (совместно создаваемых школьниками и педагогами средств распространения текстовой, аудио и видео информации) – развитие коммуникативной культуры школьников, формирование навыков общения и сотрудничества, поддержка творческой самореализации учащихся.  Воспитательный потенциал школьных медиа реализуется с использованием следующих видов и форм деятельности:  </w:t>
      </w:r>
    </w:p>
    <w:p w14:paraId="22B649D0" w14:textId="77777777" w:rsidR="007A1A19" w:rsidRPr="00E546A1" w:rsidRDefault="007A1A19" w:rsidP="007A1A19">
      <w:pPr>
        <w:numPr>
          <w:ilvl w:val="0"/>
          <w:numId w:val="21"/>
        </w:numPr>
        <w:tabs>
          <w:tab w:val="left" w:pos="851"/>
        </w:tabs>
        <w:spacing w:after="0" w:line="360" w:lineRule="auto"/>
        <w:ind w:left="0" w:right="172" w:firstLine="851"/>
        <w:jc w:val="both"/>
        <w:rPr>
          <w:rFonts w:ascii="Times New Roman" w:hAnsi="Times New Roman"/>
          <w:sz w:val="28"/>
          <w:szCs w:val="28"/>
        </w:rPr>
      </w:pPr>
      <w:r w:rsidRPr="00E546A1">
        <w:rPr>
          <w:rFonts w:ascii="Times New Roman" w:eastAsia="Times New Roman" w:hAnsi="Times New Roman"/>
          <w:b/>
          <w:sz w:val="28"/>
          <w:szCs w:val="28"/>
        </w:rPr>
        <w:t xml:space="preserve">школьная </w:t>
      </w:r>
      <w:r w:rsidRPr="00E546A1">
        <w:rPr>
          <w:rFonts w:ascii="Times New Roman" w:eastAsia="Times New Roman" w:hAnsi="Times New Roman"/>
          <w:b/>
          <w:sz w:val="28"/>
          <w:szCs w:val="28"/>
        </w:rPr>
        <w:tab/>
        <w:t>интернет-группа</w:t>
      </w:r>
      <w:r w:rsidRPr="00E546A1">
        <w:rPr>
          <w:rFonts w:ascii="Times New Roman" w:hAnsi="Times New Roman"/>
          <w:sz w:val="28"/>
          <w:szCs w:val="28"/>
        </w:rPr>
        <w:t xml:space="preserve"> </w:t>
      </w:r>
      <w:r w:rsidRPr="00E546A1">
        <w:rPr>
          <w:rFonts w:ascii="Times New Roman" w:hAnsi="Times New Roman"/>
          <w:sz w:val="28"/>
          <w:szCs w:val="28"/>
        </w:rPr>
        <w:tab/>
        <w:t xml:space="preserve">– </w:t>
      </w:r>
      <w:r w:rsidRPr="00E546A1">
        <w:rPr>
          <w:rFonts w:ascii="Times New Roman" w:hAnsi="Times New Roman"/>
          <w:sz w:val="28"/>
          <w:szCs w:val="28"/>
        </w:rPr>
        <w:tab/>
        <w:t xml:space="preserve">разновозрастное </w:t>
      </w:r>
      <w:r w:rsidRPr="00E546A1">
        <w:rPr>
          <w:rFonts w:ascii="Times New Roman" w:hAnsi="Times New Roman"/>
          <w:sz w:val="28"/>
          <w:szCs w:val="28"/>
        </w:rPr>
        <w:tab/>
        <w:t xml:space="preserve">сообщество </w:t>
      </w:r>
    </w:p>
    <w:p w14:paraId="463A69E2" w14:textId="77777777" w:rsidR="007A1A19" w:rsidRPr="00E546A1" w:rsidRDefault="007A1A19" w:rsidP="007A1A19">
      <w:pPr>
        <w:tabs>
          <w:tab w:val="left" w:pos="851"/>
        </w:tabs>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школьников и педагогов, поддерживающее интернет-группу </w:t>
      </w:r>
      <w:proofErr w:type="spellStart"/>
      <w:proofErr w:type="gramStart"/>
      <w:r w:rsidRPr="00E546A1">
        <w:rPr>
          <w:rFonts w:ascii="Times New Roman" w:hAnsi="Times New Roman"/>
          <w:sz w:val="28"/>
          <w:szCs w:val="28"/>
        </w:rPr>
        <w:t>Вконтакте</w:t>
      </w:r>
      <w:proofErr w:type="spellEnd"/>
      <w:r w:rsidRPr="00E546A1">
        <w:rPr>
          <w:rFonts w:ascii="Times New Roman" w:hAnsi="Times New Roman"/>
          <w:sz w:val="28"/>
          <w:szCs w:val="28"/>
        </w:rPr>
        <w:t xml:space="preserve">  с</w:t>
      </w:r>
      <w:proofErr w:type="gramEnd"/>
      <w:r w:rsidRPr="00E546A1">
        <w:rPr>
          <w:rFonts w:ascii="Times New Roman" w:hAnsi="Times New Roman"/>
          <w:sz w:val="28"/>
          <w:szCs w:val="28"/>
        </w:rPr>
        <w:t xml:space="preserve"> целью освещения деятельности образовательной организации в информационном пространстве, привлечения внимания общественности к проблемам и нуждам школы,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  </w:t>
      </w:r>
    </w:p>
    <w:p w14:paraId="49FCDB38" w14:textId="77777777" w:rsidR="007A1A19" w:rsidRPr="00E546A1" w:rsidRDefault="007A1A19" w:rsidP="007A1A19">
      <w:pPr>
        <w:numPr>
          <w:ilvl w:val="0"/>
          <w:numId w:val="21"/>
        </w:numPr>
        <w:tabs>
          <w:tab w:val="left" w:pos="851"/>
        </w:tabs>
        <w:spacing w:after="0" w:line="360" w:lineRule="auto"/>
        <w:ind w:left="0" w:right="172" w:firstLine="851"/>
        <w:jc w:val="both"/>
        <w:rPr>
          <w:rFonts w:ascii="Times New Roman" w:hAnsi="Times New Roman"/>
          <w:sz w:val="28"/>
          <w:szCs w:val="28"/>
        </w:rPr>
      </w:pPr>
      <w:r w:rsidRPr="00E546A1">
        <w:rPr>
          <w:rFonts w:ascii="Times New Roman" w:eastAsia="Times New Roman" w:hAnsi="Times New Roman"/>
          <w:b/>
          <w:sz w:val="28"/>
          <w:szCs w:val="28"/>
        </w:rPr>
        <w:t xml:space="preserve">Школьное телевидение. «Медиа-центр» </w:t>
      </w:r>
      <w:r w:rsidRPr="00E546A1">
        <w:rPr>
          <w:rFonts w:ascii="Times New Roman" w:hAnsi="Times New Roman"/>
          <w:sz w:val="28"/>
          <w:szCs w:val="28"/>
        </w:rPr>
        <w:t xml:space="preserve">видеоработы центра размещаются в социальных сетях и на официальном сайте школы. В состав объединения </w:t>
      </w:r>
      <w:proofErr w:type="gramStart"/>
      <w:r w:rsidRPr="00E546A1">
        <w:rPr>
          <w:rFonts w:ascii="Times New Roman" w:hAnsi="Times New Roman"/>
          <w:sz w:val="28"/>
          <w:szCs w:val="28"/>
        </w:rPr>
        <w:t>Медиа-центра</w:t>
      </w:r>
      <w:proofErr w:type="gramEnd"/>
      <w:r w:rsidRPr="00E546A1">
        <w:rPr>
          <w:rFonts w:ascii="Times New Roman" w:hAnsi="Times New Roman"/>
          <w:sz w:val="28"/>
          <w:szCs w:val="28"/>
        </w:rPr>
        <w:t xml:space="preserve"> входят редакторы, журналисты, ведущие, монтажёры, операторы. Редактор утверждает концепцию школьного телевидения, его направленность, осуществляет общее руководство, несёт ответственность за содержание </w:t>
      </w:r>
      <w:proofErr w:type="spellStart"/>
      <w:r w:rsidRPr="00E546A1">
        <w:rPr>
          <w:rFonts w:ascii="Times New Roman" w:hAnsi="Times New Roman"/>
          <w:sz w:val="28"/>
          <w:szCs w:val="28"/>
        </w:rPr>
        <w:t>видеоновостей</w:t>
      </w:r>
      <w:proofErr w:type="spellEnd"/>
      <w:r w:rsidRPr="00E546A1">
        <w:rPr>
          <w:rFonts w:ascii="Times New Roman" w:hAnsi="Times New Roman"/>
          <w:sz w:val="28"/>
          <w:szCs w:val="28"/>
        </w:rPr>
        <w:t xml:space="preserve">, утверждает прилагаемые </w:t>
      </w:r>
      <w:r w:rsidRPr="00E546A1">
        <w:rPr>
          <w:rFonts w:ascii="Times New Roman" w:hAnsi="Times New Roman"/>
          <w:sz w:val="28"/>
          <w:szCs w:val="28"/>
        </w:rPr>
        <w:lastRenderedPageBreak/>
        <w:t xml:space="preserve">видео и фотоматериалы, соблюдение сроков выхода, концепцию, дизайн и направленность. Журналисты готовят материалы для выхода в эфир, ведущие осуществляют сопровождение новостных программ, общешкольных ключевых дел, </w:t>
      </w:r>
      <w:proofErr w:type="spellStart"/>
      <w:r w:rsidRPr="00E546A1">
        <w:rPr>
          <w:rFonts w:ascii="Times New Roman" w:hAnsi="Times New Roman"/>
          <w:sz w:val="28"/>
          <w:szCs w:val="28"/>
        </w:rPr>
        <w:t>конкусов</w:t>
      </w:r>
      <w:proofErr w:type="spellEnd"/>
      <w:r w:rsidRPr="00E546A1">
        <w:rPr>
          <w:rFonts w:ascii="Times New Roman" w:hAnsi="Times New Roman"/>
          <w:sz w:val="28"/>
          <w:szCs w:val="28"/>
        </w:rPr>
        <w:t xml:space="preserve"> и </w:t>
      </w:r>
      <w:proofErr w:type="gramStart"/>
      <w:r w:rsidRPr="00E546A1">
        <w:rPr>
          <w:rFonts w:ascii="Times New Roman" w:hAnsi="Times New Roman"/>
          <w:sz w:val="28"/>
          <w:szCs w:val="28"/>
        </w:rPr>
        <w:t>т.д.</w:t>
      </w:r>
      <w:proofErr w:type="gramEnd"/>
      <w:r w:rsidRPr="00E546A1">
        <w:rPr>
          <w:rFonts w:ascii="Times New Roman" w:hAnsi="Times New Roman"/>
          <w:sz w:val="28"/>
          <w:szCs w:val="28"/>
        </w:rPr>
        <w:t xml:space="preserve">   </w:t>
      </w:r>
    </w:p>
    <w:p w14:paraId="0472BE33" w14:textId="77777777" w:rsidR="007A1A19" w:rsidRPr="00E546A1" w:rsidRDefault="007A1A19" w:rsidP="007A1A19">
      <w:pPr>
        <w:tabs>
          <w:tab w:val="left" w:pos="851"/>
        </w:tabs>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Наряду с приобретением первичных профессиональных навыков телевизионной журналистики использование школьных медиа в воспитании позволяет выводить подготовку обучающихся на новый уровень современных общественных требований, привлекать ранее неизвестные резервы повышения эффективности деятельности школы.  </w:t>
      </w:r>
    </w:p>
    <w:p w14:paraId="40F76F9D" w14:textId="77777777" w:rsidR="007A1A19" w:rsidRPr="00E546A1" w:rsidRDefault="007A1A19" w:rsidP="007A1A19">
      <w:pPr>
        <w:tabs>
          <w:tab w:val="left" w:pos="851"/>
        </w:tabs>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 xml:space="preserve">Через различные виды совместной деятельности в рамках модуля «Школьные медиа» у обучающихся вырабатываются необходимые навыки социального взаимодействия: умение подчиняться коллективной дисциплине, отстаивать свои права, нести ответственность за порученное дело, соотносить личные интересы с общественными. В деятельности обучающиеся получают возможность проявить организаторские способности, навыки планирования, анализа, формируются навыки общения и сотрудничества, развивается творческое и критическое мышление, а также навыки краткосрочного и долгосрочного планирования, приобретается опыт участия в районных, региональных или всероссийских конкурсах школьных медиа.  </w:t>
      </w:r>
    </w:p>
    <w:p w14:paraId="3B95FECD" w14:textId="77777777" w:rsidR="007A1A19" w:rsidRPr="00E546A1" w:rsidRDefault="007A1A19" w:rsidP="00C11C7B">
      <w:pPr>
        <w:spacing w:after="0" w:line="360" w:lineRule="auto"/>
        <w:ind w:right="169" w:firstLine="851"/>
        <w:jc w:val="both"/>
        <w:rPr>
          <w:rFonts w:ascii="Times New Roman" w:hAnsi="Times New Roman"/>
          <w:sz w:val="28"/>
          <w:szCs w:val="28"/>
        </w:rPr>
      </w:pPr>
    </w:p>
    <w:p w14:paraId="698A1725" w14:textId="76024029" w:rsidR="007F1025" w:rsidRPr="00E546A1" w:rsidRDefault="007F1025" w:rsidP="00C11C7B">
      <w:pPr>
        <w:pStyle w:val="1"/>
        <w:spacing w:line="360" w:lineRule="auto"/>
        <w:ind w:left="0" w:right="213" w:firstLine="851"/>
        <w:rPr>
          <w:sz w:val="28"/>
          <w:szCs w:val="28"/>
        </w:rPr>
      </w:pPr>
      <w:r w:rsidRPr="00E546A1">
        <w:rPr>
          <w:sz w:val="28"/>
          <w:szCs w:val="28"/>
        </w:rPr>
        <w:t>4. ОСНОВНЫЕ НАПРАВЛЕНИЯ САМОАНАЛИЗА ВОСПИТАТЕЛЬНОЙ РАБОТЫ</w:t>
      </w:r>
    </w:p>
    <w:p w14:paraId="295B8B97" w14:textId="0955ECF0" w:rsidR="007F1025" w:rsidRPr="00E546A1" w:rsidRDefault="007F1025" w:rsidP="00C11C7B">
      <w:pPr>
        <w:spacing w:after="0" w:line="360" w:lineRule="auto"/>
        <w:ind w:firstLine="851"/>
        <w:jc w:val="both"/>
        <w:rPr>
          <w:rFonts w:ascii="Times New Roman" w:hAnsi="Times New Roman"/>
          <w:sz w:val="28"/>
          <w:szCs w:val="28"/>
        </w:rPr>
      </w:pPr>
      <w:r w:rsidRPr="00E546A1">
        <w:rPr>
          <w:rFonts w:ascii="Times New Roman" w:hAnsi="Times New Roman"/>
          <w:b/>
          <w:sz w:val="28"/>
          <w:szCs w:val="28"/>
        </w:rPr>
        <w:t xml:space="preserve"> </w:t>
      </w:r>
      <w:r w:rsidRPr="00E546A1">
        <w:rPr>
          <w:rFonts w:ascii="Times New Roman" w:hAnsi="Times New Roman"/>
          <w:sz w:val="28"/>
          <w:szCs w:val="28"/>
        </w:rPr>
        <w:t xml:space="preserve"> Самоанализ воспитательной работы в МБОУ г. Иркутска СОШ №5 проводится с целью выявления основных проблем школьного воспитания и последующего их решения. Основными принципами, на основе которых осуществляется самоанализ воспитательной работы в школе, являются:  </w:t>
      </w:r>
    </w:p>
    <w:p w14:paraId="3806F6B3" w14:textId="77777777" w:rsidR="007F1025" w:rsidRPr="00E546A1" w:rsidRDefault="007F1025" w:rsidP="007A1A19">
      <w:pPr>
        <w:numPr>
          <w:ilvl w:val="0"/>
          <w:numId w:val="22"/>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   </w:t>
      </w:r>
    </w:p>
    <w:p w14:paraId="7E32F881" w14:textId="77777777" w:rsidR="007F1025" w:rsidRPr="00E546A1" w:rsidRDefault="007F1025" w:rsidP="007A1A19">
      <w:pPr>
        <w:numPr>
          <w:ilvl w:val="0"/>
          <w:numId w:val="22"/>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lastRenderedPageBreak/>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школьниками и педагогами;    </w:t>
      </w:r>
    </w:p>
    <w:p w14:paraId="04747802" w14:textId="77777777" w:rsidR="007F1025" w:rsidRPr="00E546A1" w:rsidRDefault="007F1025" w:rsidP="007A1A19">
      <w:pPr>
        <w:numPr>
          <w:ilvl w:val="0"/>
          <w:numId w:val="22"/>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  </w:t>
      </w:r>
    </w:p>
    <w:p w14:paraId="032CA40C" w14:textId="77777777" w:rsidR="007F1025" w:rsidRPr="00E546A1" w:rsidRDefault="007F1025" w:rsidP="007A1A19">
      <w:pPr>
        <w:numPr>
          <w:ilvl w:val="0"/>
          <w:numId w:val="22"/>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принцип разделенной ответственности за результаты личностного развития школьников, ориентирующий экспертов на понимание того, что личностное развитие школьников –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обучающихся.  </w:t>
      </w:r>
    </w:p>
    <w:p w14:paraId="629E0021" w14:textId="0AF7503F" w:rsidR="007F1025" w:rsidRPr="00E546A1" w:rsidRDefault="007F1025" w:rsidP="00C11C7B">
      <w:pPr>
        <w:spacing w:after="0" w:line="360" w:lineRule="auto"/>
        <w:ind w:right="176" w:firstLine="851"/>
        <w:jc w:val="both"/>
        <w:rPr>
          <w:rFonts w:ascii="Times New Roman" w:hAnsi="Times New Roman"/>
          <w:sz w:val="28"/>
          <w:szCs w:val="28"/>
        </w:rPr>
      </w:pPr>
      <w:r w:rsidRPr="00E546A1">
        <w:rPr>
          <w:rFonts w:ascii="Times New Roman" w:hAnsi="Times New Roman"/>
          <w:sz w:val="28"/>
          <w:szCs w:val="28"/>
        </w:rPr>
        <w:t>Самоанализ в М</w:t>
      </w:r>
      <w:r w:rsidR="003D6AFC" w:rsidRPr="00E546A1">
        <w:rPr>
          <w:rFonts w:ascii="Times New Roman" w:hAnsi="Times New Roman"/>
          <w:sz w:val="28"/>
          <w:szCs w:val="28"/>
        </w:rPr>
        <w:t xml:space="preserve">БОУ г. Иркутска </w:t>
      </w:r>
      <w:r w:rsidRPr="00E546A1">
        <w:rPr>
          <w:rFonts w:ascii="Times New Roman" w:hAnsi="Times New Roman"/>
          <w:sz w:val="28"/>
          <w:szCs w:val="28"/>
        </w:rPr>
        <w:t>СОШ</w:t>
      </w:r>
      <w:r w:rsidR="003D6AFC" w:rsidRPr="00E546A1">
        <w:rPr>
          <w:rFonts w:ascii="Times New Roman" w:hAnsi="Times New Roman"/>
          <w:sz w:val="28"/>
          <w:szCs w:val="28"/>
        </w:rPr>
        <w:t xml:space="preserve"> №5</w:t>
      </w:r>
      <w:r w:rsidRPr="00E546A1">
        <w:rPr>
          <w:rFonts w:ascii="Times New Roman" w:hAnsi="Times New Roman"/>
          <w:sz w:val="28"/>
          <w:szCs w:val="28"/>
        </w:rPr>
        <w:t xml:space="preserve"> осуществляется по следующим направлениям;  </w:t>
      </w:r>
    </w:p>
    <w:p w14:paraId="6277CC6D" w14:textId="77777777" w:rsidR="007F1025" w:rsidRPr="00E546A1" w:rsidRDefault="007F1025" w:rsidP="007A1A19">
      <w:pPr>
        <w:numPr>
          <w:ilvl w:val="0"/>
          <w:numId w:val="23"/>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Результаты воспитания, социализации и саморазвития обучающихся.  </w:t>
      </w:r>
    </w:p>
    <w:p w14:paraId="2FA7BA3F" w14:textId="77777777" w:rsidR="003D6AFC" w:rsidRPr="00E546A1" w:rsidRDefault="007F1025" w:rsidP="007A1A19">
      <w:pPr>
        <w:numPr>
          <w:ilvl w:val="0"/>
          <w:numId w:val="23"/>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Воспитательная деятельность педагогов;</w:t>
      </w:r>
    </w:p>
    <w:p w14:paraId="225154CC" w14:textId="55A4454E" w:rsidR="007F1025" w:rsidRPr="00E546A1" w:rsidRDefault="007F1025" w:rsidP="007A1A19">
      <w:pPr>
        <w:numPr>
          <w:ilvl w:val="0"/>
          <w:numId w:val="23"/>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Управление </w:t>
      </w:r>
      <w:r w:rsidRPr="00E546A1">
        <w:rPr>
          <w:rFonts w:ascii="Times New Roman" w:hAnsi="Times New Roman"/>
          <w:sz w:val="28"/>
          <w:szCs w:val="28"/>
        </w:rPr>
        <w:tab/>
        <w:t xml:space="preserve">воспитательным </w:t>
      </w:r>
      <w:r w:rsidRPr="00E546A1">
        <w:rPr>
          <w:rFonts w:ascii="Times New Roman" w:hAnsi="Times New Roman"/>
          <w:sz w:val="28"/>
          <w:szCs w:val="28"/>
        </w:rPr>
        <w:tab/>
        <w:t xml:space="preserve">процессом </w:t>
      </w:r>
      <w:r w:rsidRPr="00E546A1">
        <w:rPr>
          <w:rFonts w:ascii="Times New Roman" w:hAnsi="Times New Roman"/>
          <w:sz w:val="28"/>
          <w:szCs w:val="28"/>
        </w:rPr>
        <w:tab/>
        <w:t>в</w:t>
      </w:r>
      <w:r w:rsidR="003D6AFC" w:rsidRPr="00E546A1">
        <w:rPr>
          <w:rFonts w:ascii="Times New Roman" w:hAnsi="Times New Roman"/>
          <w:sz w:val="28"/>
          <w:szCs w:val="28"/>
        </w:rPr>
        <w:t xml:space="preserve"> </w:t>
      </w:r>
      <w:r w:rsidRPr="00E546A1">
        <w:rPr>
          <w:rFonts w:ascii="Times New Roman" w:hAnsi="Times New Roman"/>
          <w:sz w:val="28"/>
          <w:szCs w:val="28"/>
        </w:rPr>
        <w:t xml:space="preserve">образовательной организации;  </w:t>
      </w:r>
    </w:p>
    <w:p w14:paraId="252EEBFB" w14:textId="77777777" w:rsidR="007F1025" w:rsidRPr="00E546A1" w:rsidRDefault="007F1025" w:rsidP="007A1A19">
      <w:pPr>
        <w:numPr>
          <w:ilvl w:val="0"/>
          <w:numId w:val="24"/>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Ресурсное обеспечение воспитательного процесса в образовательной организации  </w:t>
      </w:r>
    </w:p>
    <w:p w14:paraId="68F61FED" w14:textId="77777777" w:rsidR="003D6AFC" w:rsidRPr="00E546A1" w:rsidRDefault="007F1025" w:rsidP="007A1A19">
      <w:pPr>
        <w:numPr>
          <w:ilvl w:val="0"/>
          <w:numId w:val="24"/>
        </w:numPr>
        <w:spacing w:after="0" w:line="360" w:lineRule="auto"/>
        <w:ind w:left="0" w:right="176" w:firstLine="851"/>
        <w:jc w:val="both"/>
        <w:rPr>
          <w:rFonts w:ascii="Times New Roman" w:hAnsi="Times New Roman"/>
          <w:sz w:val="28"/>
          <w:szCs w:val="28"/>
        </w:rPr>
      </w:pPr>
      <w:r w:rsidRPr="00E546A1">
        <w:rPr>
          <w:rFonts w:ascii="Times New Roman" w:hAnsi="Times New Roman"/>
          <w:sz w:val="28"/>
          <w:szCs w:val="28"/>
        </w:rPr>
        <w:t xml:space="preserve">Состояние организуемой в школе совместной деятельности обучающихся и взрослых.  </w:t>
      </w:r>
    </w:p>
    <w:p w14:paraId="0D2711D5" w14:textId="77777777" w:rsidR="00D44589" w:rsidRDefault="00D44589" w:rsidP="00D44589">
      <w:pPr>
        <w:spacing w:line="240" w:lineRule="auto"/>
        <w:jc w:val="center"/>
        <w:rPr>
          <w:rFonts w:ascii="Times New Roman" w:hAnsi="Times New Roman"/>
          <w:b/>
          <w:sz w:val="28"/>
          <w:szCs w:val="28"/>
        </w:rPr>
      </w:pPr>
    </w:p>
    <w:p w14:paraId="76692733" w14:textId="0D80A8F2" w:rsidR="00D44589" w:rsidRDefault="00D44589" w:rsidP="00D44589">
      <w:pPr>
        <w:spacing w:line="240" w:lineRule="auto"/>
        <w:jc w:val="center"/>
        <w:rPr>
          <w:rFonts w:ascii="Times New Roman" w:hAnsi="Times New Roman"/>
          <w:b/>
          <w:sz w:val="28"/>
          <w:szCs w:val="28"/>
        </w:rPr>
      </w:pPr>
    </w:p>
    <w:p w14:paraId="1BDE14C9" w14:textId="31D01C14" w:rsidR="005C7834" w:rsidRDefault="005C7834" w:rsidP="00D44589">
      <w:pPr>
        <w:spacing w:line="240" w:lineRule="auto"/>
        <w:jc w:val="center"/>
        <w:rPr>
          <w:rFonts w:ascii="Times New Roman" w:hAnsi="Times New Roman"/>
          <w:b/>
          <w:sz w:val="28"/>
          <w:szCs w:val="28"/>
        </w:rPr>
      </w:pPr>
    </w:p>
    <w:p w14:paraId="17D1FE2D" w14:textId="6E10CA71" w:rsidR="005C7834" w:rsidRDefault="005C7834" w:rsidP="00D44589">
      <w:pPr>
        <w:spacing w:line="240" w:lineRule="auto"/>
        <w:jc w:val="center"/>
        <w:rPr>
          <w:rFonts w:ascii="Times New Roman" w:hAnsi="Times New Roman"/>
          <w:b/>
          <w:sz w:val="28"/>
          <w:szCs w:val="28"/>
        </w:rPr>
      </w:pPr>
    </w:p>
    <w:p w14:paraId="15333B31" w14:textId="6972727B" w:rsidR="005C7834" w:rsidRDefault="005C7834" w:rsidP="00D44589">
      <w:pPr>
        <w:spacing w:line="240" w:lineRule="auto"/>
        <w:jc w:val="center"/>
        <w:rPr>
          <w:rFonts w:ascii="Times New Roman" w:hAnsi="Times New Roman"/>
          <w:b/>
          <w:sz w:val="28"/>
          <w:szCs w:val="28"/>
        </w:rPr>
      </w:pPr>
    </w:p>
    <w:p w14:paraId="669ED4EA" w14:textId="765AF4FD" w:rsidR="005C7834" w:rsidRDefault="005C7834" w:rsidP="00D44589">
      <w:pPr>
        <w:spacing w:line="240" w:lineRule="auto"/>
        <w:jc w:val="center"/>
        <w:rPr>
          <w:rFonts w:ascii="Times New Roman" w:hAnsi="Times New Roman"/>
          <w:b/>
          <w:sz w:val="28"/>
          <w:szCs w:val="28"/>
        </w:rPr>
      </w:pPr>
    </w:p>
    <w:p w14:paraId="1A7581E7" w14:textId="2905354A" w:rsidR="005C7834" w:rsidRDefault="005C7834" w:rsidP="00D44589">
      <w:pPr>
        <w:spacing w:line="240" w:lineRule="auto"/>
        <w:jc w:val="center"/>
        <w:rPr>
          <w:rFonts w:ascii="Times New Roman" w:hAnsi="Times New Roman"/>
          <w:b/>
          <w:sz w:val="28"/>
          <w:szCs w:val="28"/>
        </w:rPr>
      </w:pPr>
    </w:p>
    <w:p w14:paraId="47DA1E77" w14:textId="15CF991E" w:rsidR="005C7834" w:rsidRDefault="005C7834" w:rsidP="00D44589">
      <w:pPr>
        <w:spacing w:line="240" w:lineRule="auto"/>
        <w:jc w:val="center"/>
        <w:rPr>
          <w:rFonts w:ascii="Times New Roman" w:hAnsi="Times New Roman"/>
          <w:b/>
          <w:sz w:val="28"/>
          <w:szCs w:val="28"/>
        </w:rPr>
      </w:pPr>
    </w:p>
    <w:p w14:paraId="5831DE3A" w14:textId="0C27381B" w:rsidR="005C7834" w:rsidRDefault="005C7834" w:rsidP="00D44589">
      <w:pPr>
        <w:spacing w:line="240" w:lineRule="auto"/>
        <w:jc w:val="center"/>
        <w:rPr>
          <w:rFonts w:ascii="Times New Roman" w:hAnsi="Times New Roman"/>
          <w:b/>
          <w:sz w:val="28"/>
          <w:szCs w:val="28"/>
        </w:rPr>
      </w:pPr>
    </w:p>
    <w:p w14:paraId="57A01FE6" w14:textId="34F4AE52" w:rsidR="005C7834" w:rsidRDefault="005C7834" w:rsidP="00D44589">
      <w:pPr>
        <w:spacing w:line="240" w:lineRule="auto"/>
        <w:jc w:val="center"/>
        <w:rPr>
          <w:rFonts w:ascii="Times New Roman" w:hAnsi="Times New Roman"/>
          <w:b/>
          <w:sz w:val="28"/>
          <w:szCs w:val="28"/>
        </w:rPr>
      </w:pPr>
    </w:p>
    <w:p w14:paraId="29D04B9E" w14:textId="36F1BF58" w:rsidR="005C7834" w:rsidRDefault="005C7834" w:rsidP="00D44589">
      <w:pPr>
        <w:spacing w:line="240" w:lineRule="auto"/>
        <w:jc w:val="center"/>
        <w:rPr>
          <w:rFonts w:ascii="Times New Roman" w:hAnsi="Times New Roman"/>
          <w:b/>
          <w:sz w:val="28"/>
          <w:szCs w:val="28"/>
        </w:rPr>
      </w:pPr>
    </w:p>
    <w:p w14:paraId="73466FBA" w14:textId="77777777" w:rsidR="005C7834" w:rsidRDefault="005C7834" w:rsidP="00D44589">
      <w:pPr>
        <w:spacing w:line="240" w:lineRule="auto"/>
        <w:jc w:val="center"/>
        <w:rPr>
          <w:rFonts w:ascii="Times New Roman" w:hAnsi="Times New Roman"/>
          <w:b/>
          <w:sz w:val="28"/>
          <w:szCs w:val="28"/>
        </w:rPr>
      </w:pPr>
    </w:p>
    <w:p w14:paraId="32B1C968" w14:textId="77777777" w:rsidR="00D44589" w:rsidRDefault="00D44589" w:rsidP="00D44589">
      <w:pPr>
        <w:spacing w:line="240" w:lineRule="auto"/>
        <w:jc w:val="center"/>
        <w:rPr>
          <w:rFonts w:ascii="Times New Roman" w:hAnsi="Times New Roman"/>
          <w:b/>
          <w:sz w:val="28"/>
          <w:szCs w:val="28"/>
        </w:rPr>
      </w:pPr>
    </w:p>
    <w:p w14:paraId="31D7F5FB" w14:textId="39BBD392" w:rsidR="00D44589" w:rsidRDefault="00D44589" w:rsidP="00D44589">
      <w:pPr>
        <w:spacing w:line="240" w:lineRule="auto"/>
        <w:jc w:val="center"/>
        <w:rPr>
          <w:rFonts w:ascii="Times New Roman" w:hAnsi="Times New Roman"/>
          <w:b/>
          <w:sz w:val="28"/>
          <w:szCs w:val="28"/>
        </w:rPr>
      </w:pPr>
    </w:p>
    <w:p w14:paraId="75B0542A" w14:textId="0899BE15" w:rsidR="00E05384" w:rsidRDefault="00E05384" w:rsidP="00D44589">
      <w:pPr>
        <w:spacing w:line="240" w:lineRule="auto"/>
        <w:jc w:val="center"/>
        <w:rPr>
          <w:rFonts w:ascii="Times New Roman" w:hAnsi="Times New Roman"/>
          <w:b/>
          <w:sz w:val="28"/>
          <w:szCs w:val="28"/>
        </w:rPr>
      </w:pPr>
    </w:p>
    <w:p w14:paraId="0D1DD19F" w14:textId="4BFF77C2" w:rsidR="00E05384" w:rsidRDefault="00E05384" w:rsidP="00D44589">
      <w:pPr>
        <w:spacing w:line="240" w:lineRule="auto"/>
        <w:jc w:val="center"/>
        <w:rPr>
          <w:rFonts w:ascii="Times New Roman" w:hAnsi="Times New Roman"/>
          <w:b/>
          <w:sz w:val="28"/>
          <w:szCs w:val="28"/>
        </w:rPr>
      </w:pPr>
    </w:p>
    <w:p w14:paraId="22A233C1" w14:textId="43A84AA1" w:rsidR="00E05384" w:rsidRDefault="00E05384" w:rsidP="00D44589">
      <w:pPr>
        <w:spacing w:line="240" w:lineRule="auto"/>
        <w:jc w:val="center"/>
        <w:rPr>
          <w:rFonts w:ascii="Times New Roman" w:hAnsi="Times New Roman"/>
          <w:b/>
          <w:sz w:val="28"/>
          <w:szCs w:val="28"/>
        </w:rPr>
      </w:pPr>
    </w:p>
    <w:p w14:paraId="2A43E253" w14:textId="094E49D8" w:rsidR="00E05384" w:rsidRDefault="00E05384" w:rsidP="00D44589">
      <w:pPr>
        <w:spacing w:line="240" w:lineRule="auto"/>
        <w:jc w:val="center"/>
        <w:rPr>
          <w:rFonts w:ascii="Times New Roman" w:hAnsi="Times New Roman"/>
          <w:b/>
          <w:sz w:val="28"/>
          <w:szCs w:val="28"/>
        </w:rPr>
      </w:pPr>
    </w:p>
    <w:p w14:paraId="1B73A615" w14:textId="3EB73976" w:rsidR="00E05384" w:rsidRDefault="00E05384" w:rsidP="00D44589">
      <w:pPr>
        <w:spacing w:line="240" w:lineRule="auto"/>
        <w:jc w:val="center"/>
        <w:rPr>
          <w:rFonts w:ascii="Times New Roman" w:hAnsi="Times New Roman"/>
          <w:b/>
          <w:sz w:val="28"/>
          <w:szCs w:val="28"/>
        </w:rPr>
      </w:pPr>
    </w:p>
    <w:p w14:paraId="162448CC" w14:textId="0909874A" w:rsidR="00E05384" w:rsidRDefault="00E05384" w:rsidP="00D44589">
      <w:pPr>
        <w:spacing w:line="240" w:lineRule="auto"/>
        <w:jc w:val="center"/>
        <w:rPr>
          <w:rFonts w:ascii="Times New Roman" w:hAnsi="Times New Roman"/>
          <w:b/>
          <w:sz w:val="28"/>
          <w:szCs w:val="28"/>
        </w:rPr>
      </w:pPr>
    </w:p>
    <w:p w14:paraId="4D97D8CE" w14:textId="55653625" w:rsidR="00E05384" w:rsidRDefault="00E05384" w:rsidP="00D44589">
      <w:pPr>
        <w:spacing w:line="240" w:lineRule="auto"/>
        <w:jc w:val="center"/>
        <w:rPr>
          <w:rFonts w:ascii="Times New Roman" w:hAnsi="Times New Roman"/>
          <w:b/>
          <w:sz w:val="28"/>
          <w:szCs w:val="28"/>
        </w:rPr>
      </w:pPr>
    </w:p>
    <w:p w14:paraId="26DB0515" w14:textId="3B5EAFBA" w:rsidR="00E05384" w:rsidRDefault="00E05384" w:rsidP="00D44589">
      <w:pPr>
        <w:spacing w:line="240" w:lineRule="auto"/>
        <w:jc w:val="center"/>
        <w:rPr>
          <w:rFonts w:ascii="Times New Roman" w:hAnsi="Times New Roman"/>
          <w:b/>
          <w:sz w:val="28"/>
          <w:szCs w:val="28"/>
        </w:rPr>
      </w:pPr>
    </w:p>
    <w:p w14:paraId="3A8835C8" w14:textId="168410E0" w:rsidR="00E05384" w:rsidRDefault="00E05384" w:rsidP="00D44589">
      <w:pPr>
        <w:spacing w:line="240" w:lineRule="auto"/>
        <w:jc w:val="center"/>
        <w:rPr>
          <w:rFonts w:ascii="Times New Roman" w:hAnsi="Times New Roman"/>
          <w:b/>
          <w:sz w:val="28"/>
          <w:szCs w:val="28"/>
        </w:rPr>
      </w:pPr>
    </w:p>
    <w:p w14:paraId="63882555" w14:textId="078418C8" w:rsidR="00E05384" w:rsidRDefault="00E05384" w:rsidP="00D44589">
      <w:pPr>
        <w:spacing w:line="240" w:lineRule="auto"/>
        <w:jc w:val="center"/>
        <w:rPr>
          <w:rFonts w:ascii="Times New Roman" w:hAnsi="Times New Roman"/>
          <w:b/>
          <w:sz w:val="28"/>
          <w:szCs w:val="28"/>
        </w:rPr>
      </w:pPr>
    </w:p>
    <w:p w14:paraId="71B76AB9" w14:textId="248632A5" w:rsidR="00992BF6" w:rsidRDefault="00992BF6" w:rsidP="00D44589">
      <w:pPr>
        <w:spacing w:line="240" w:lineRule="auto"/>
        <w:jc w:val="center"/>
        <w:rPr>
          <w:rFonts w:ascii="Times New Roman" w:hAnsi="Times New Roman"/>
          <w:b/>
          <w:sz w:val="28"/>
          <w:szCs w:val="28"/>
        </w:rPr>
      </w:pPr>
    </w:p>
    <w:p w14:paraId="4B51AC19" w14:textId="174411DA" w:rsidR="00992BF6" w:rsidRDefault="00992BF6" w:rsidP="00D44589">
      <w:pPr>
        <w:spacing w:line="240" w:lineRule="auto"/>
        <w:jc w:val="center"/>
        <w:rPr>
          <w:rFonts w:ascii="Times New Roman" w:hAnsi="Times New Roman"/>
          <w:b/>
          <w:sz w:val="28"/>
          <w:szCs w:val="28"/>
        </w:rPr>
      </w:pPr>
    </w:p>
    <w:p w14:paraId="296D98B6" w14:textId="6C8840A7" w:rsidR="00992BF6" w:rsidRDefault="00992BF6" w:rsidP="00D44589">
      <w:pPr>
        <w:spacing w:line="240" w:lineRule="auto"/>
        <w:jc w:val="center"/>
        <w:rPr>
          <w:rFonts w:ascii="Times New Roman" w:hAnsi="Times New Roman"/>
          <w:b/>
          <w:sz w:val="28"/>
          <w:szCs w:val="28"/>
        </w:rPr>
      </w:pPr>
    </w:p>
    <w:p w14:paraId="42252BE5" w14:textId="2711D951" w:rsidR="00992BF6" w:rsidRDefault="00992BF6" w:rsidP="00D44589">
      <w:pPr>
        <w:spacing w:line="240" w:lineRule="auto"/>
        <w:jc w:val="center"/>
        <w:rPr>
          <w:rFonts w:ascii="Times New Roman" w:hAnsi="Times New Roman"/>
          <w:b/>
          <w:sz w:val="28"/>
          <w:szCs w:val="28"/>
        </w:rPr>
      </w:pPr>
    </w:p>
    <w:p w14:paraId="72CACC31" w14:textId="690876D9" w:rsidR="00992BF6" w:rsidRDefault="00992BF6" w:rsidP="00D44589">
      <w:pPr>
        <w:spacing w:line="240" w:lineRule="auto"/>
        <w:jc w:val="center"/>
        <w:rPr>
          <w:rFonts w:ascii="Times New Roman" w:hAnsi="Times New Roman"/>
          <w:b/>
          <w:sz w:val="28"/>
          <w:szCs w:val="28"/>
        </w:rPr>
      </w:pPr>
    </w:p>
    <w:p w14:paraId="04C45733" w14:textId="77777777" w:rsidR="00992BF6" w:rsidRDefault="00992BF6" w:rsidP="00D44589">
      <w:pPr>
        <w:spacing w:line="240" w:lineRule="auto"/>
        <w:jc w:val="center"/>
        <w:rPr>
          <w:rFonts w:ascii="Times New Roman" w:hAnsi="Times New Roman"/>
          <w:b/>
          <w:sz w:val="28"/>
          <w:szCs w:val="28"/>
        </w:rPr>
      </w:pPr>
    </w:p>
    <w:p w14:paraId="083ADDFD" w14:textId="5562E08A" w:rsidR="00E05384" w:rsidRDefault="00E05384" w:rsidP="00D44589">
      <w:pPr>
        <w:spacing w:line="240" w:lineRule="auto"/>
        <w:jc w:val="center"/>
        <w:rPr>
          <w:rFonts w:ascii="Times New Roman" w:hAnsi="Times New Roman"/>
          <w:b/>
          <w:sz w:val="28"/>
          <w:szCs w:val="28"/>
        </w:rPr>
      </w:pPr>
    </w:p>
    <w:p w14:paraId="4D4CFFB9" w14:textId="1DFB4423" w:rsidR="00E05384" w:rsidRDefault="00E05384" w:rsidP="00D44589">
      <w:pPr>
        <w:spacing w:line="240" w:lineRule="auto"/>
        <w:jc w:val="center"/>
        <w:rPr>
          <w:rFonts w:ascii="Times New Roman" w:hAnsi="Times New Roman"/>
          <w:b/>
          <w:sz w:val="28"/>
          <w:szCs w:val="28"/>
        </w:rPr>
      </w:pPr>
    </w:p>
    <w:p w14:paraId="4B71A3B8" w14:textId="61A29BBD" w:rsidR="00E05384" w:rsidRDefault="00E05384" w:rsidP="00D44589">
      <w:pPr>
        <w:spacing w:line="240" w:lineRule="auto"/>
        <w:jc w:val="center"/>
        <w:rPr>
          <w:rFonts w:ascii="Times New Roman" w:hAnsi="Times New Roman"/>
          <w:b/>
          <w:sz w:val="28"/>
          <w:szCs w:val="28"/>
        </w:rPr>
      </w:pPr>
    </w:p>
    <w:p w14:paraId="4976AB1D" w14:textId="5F96749A" w:rsidR="00D44589" w:rsidRDefault="00D44589" w:rsidP="00D44589">
      <w:pPr>
        <w:spacing w:line="240" w:lineRule="auto"/>
        <w:jc w:val="center"/>
        <w:rPr>
          <w:rFonts w:ascii="Times New Roman" w:hAnsi="Times New Roman"/>
          <w:b/>
          <w:sz w:val="28"/>
          <w:szCs w:val="28"/>
        </w:rPr>
      </w:pPr>
      <w:r w:rsidRPr="00D44589">
        <w:rPr>
          <w:rFonts w:ascii="Times New Roman" w:hAnsi="Times New Roman"/>
          <w:b/>
          <w:sz w:val="28"/>
          <w:szCs w:val="28"/>
        </w:rPr>
        <w:lastRenderedPageBreak/>
        <w:t xml:space="preserve">План воспитательной работы МБОУ г. Иркутска СОШ №5 на </w:t>
      </w:r>
      <w:proofErr w:type="gramStart"/>
      <w:r w:rsidRPr="00D44589">
        <w:rPr>
          <w:rFonts w:ascii="Times New Roman" w:hAnsi="Times New Roman"/>
          <w:b/>
          <w:sz w:val="28"/>
          <w:szCs w:val="28"/>
        </w:rPr>
        <w:t>2021-2022</w:t>
      </w:r>
      <w:proofErr w:type="gramEnd"/>
      <w:r w:rsidRPr="00D44589">
        <w:rPr>
          <w:rFonts w:ascii="Times New Roman" w:hAnsi="Times New Roman"/>
          <w:b/>
          <w:sz w:val="28"/>
          <w:szCs w:val="28"/>
        </w:rPr>
        <w:t xml:space="preserve"> учебный год</w:t>
      </w:r>
    </w:p>
    <w:tbl>
      <w:tblPr>
        <w:tblW w:w="1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25"/>
        <w:gridCol w:w="20"/>
        <w:gridCol w:w="973"/>
        <w:gridCol w:w="1674"/>
        <w:gridCol w:w="27"/>
        <w:gridCol w:w="1984"/>
        <w:gridCol w:w="2126"/>
        <w:gridCol w:w="2392"/>
        <w:gridCol w:w="2392"/>
        <w:gridCol w:w="2392"/>
        <w:gridCol w:w="2392"/>
      </w:tblGrid>
      <w:tr w:rsidR="00A16427" w:rsidRPr="00A16427" w14:paraId="50398AA8" w14:textId="77777777" w:rsidTr="00A16427">
        <w:trPr>
          <w:gridAfter w:val="4"/>
          <w:wAfter w:w="9568" w:type="dxa"/>
          <w:trHeight w:val="849"/>
        </w:trPr>
        <w:tc>
          <w:tcPr>
            <w:tcW w:w="9629" w:type="dxa"/>
            <w:gridSpan w:val="7"/>
            <w:shd w:val="clear" w:color="auto" w:fill="D9D9D9"/>
            <w:tcMar>
              <w:top w:w="100" w:type="dxa"/>
              <w:left w:w="100" w:type="dxa"/>
              <w:bottom w:w="100" w:type="dxa"/>
              <w:right w:w="100" w:type="dxa"/>
            </w:tcMar>
          </w:tcPr>
          <w:p w14:paraId="7A982D44"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b/>
                <w:sz w:val="24"/>
                <w:szCs w:val="24"/>
              </w:rPr>
              <w:t xml:space="preserve">План воспитательной </w:t>
            </w:r>
            <w:proofErr w:type="gramStart"/>
            <w:r w:rsidRPr="00A16427">
              <w:rPr>
                <w:rFonts w:ascii="Times New Roman" w:hAnsi="Times New Roman"/>
                <w:b/>
                <w:sz w:val="24"/>
                <w:szCs w:val="24"/>
              </w:rPr>
              <w:t>работы  МБОУ</w:t>
            </w:r>
            <w:proofErr w:type="gramEnd"/>
            <w:r w:rsidRPr="00A16427">
              <w:rPr>
                <w:rFonts w:ascii="Times New Roman" w:hAnsi="Times New Roman"/>
                <w:b/>
                <w:sz w:val="24"/>
                <w:szCs w:val="24"/>
              </w:rPr>
              <w:t xml:space="preserve"> г. Иркутска СОШ №5 </w:t>
            </w:r>
          </w:p>
          <w:p w14:paraId="3B0D70CE" w14:textId="77777777" w:rsidR="00D44589" w:rsidRPr="00A16427" w:rsidRDefault="00D44589" w:rsidP="00920301">
            <w:pPr>
              <w:spacing w:line="240" w:lineRule="auto"/>
              <w:jc w:val="center"/>
              <w:rPr>
                <w:rFonts w:ascii="Times New Roman" w:hAnsi="Times New Roman"/>
                <w:b/>
                <w:sz w:val="24"/>
                <w:szCs w:val="24"/>
              </w:rPr>
            </w:pPr>
            <w:r w:rsidRPr="00A16427">
              <w:rPr>
                <w:rFonts w:ascii="Times New Roman" w:hAnsi="Times New Roman"/>
                <w:b/>
                <w:sz w:val="24"/>
                <w:szCs w:val="24"/>
              </w:rPr>
              <w:t xml:space="preserve">на </w:t>
            </w:r>
            <w:proofErr w:type="gramStart"/>
            <w:r w:rsidRPr="00A16427">
              <w:rPr>
                <w:rFonts w:ascii="Times New Roman" w:hAnsi="Times New Roman"/>
                <w:b/>
                <w:sz w:val="24"/>
                <w:szCs w:val="24"/>
              </w:rPr>
              <w:t>2021-2022</w:t>
            </w:r>
            <w:proofErr w:type="gramEnd"/>
            <w:r w:rsidRPr="00A16427">
              <w:rPr>
                <w:rFonts w:ascii="Times New Roman" w:hAnsi="Times New Roman"/>
                <w:b/>
                <w:sz w:val="24"/>
                <w:szCs w:val="24"/>
              </w:rPr>
              <w:t xml:space="preserve"> учебный год</w:t>
            </w:r>
          </w:p>
          <w:p w14:paraId="0DAD6648" w14:textId="77777777" w:rsidR="00D44589" w:rsidRPr="00A16427" w:rsidRDefault="00D44589" w:rsidP="00920301">
            <w:pPr>
              <w:spacing w:line="240" w:lineRule="auto"/>
              <w:jc w:val="center"/>
              <w:rPr>
                <w:rFonts w:ascii="Times New Roman" w:hAnsi="Times New Roman"/>
                <w:b/>
                <w:sz w:val="24"/>
                <w:szCs w:val="24"/>
              </w:rPr>
            </w:pPr>
            <w:r w:rsidRPr="00A16427">
              <w:rPr>
                <w:rFonts w:ascii="Times New Roman" w:hAnsi="Times New Roman"/>
                <w:b/>
                <w:sz w:val="24"/>
                <w:szCs w:val="24"/>
              </w:rPr>
              <w:t>(</w:t>
            </w:r>
            <w:proofErr w:type="gramStart"/>
            <w:r w:rsidRPr="00A16427">
              <w:rPr>
                <w:rFonts w:ascii="Times New Roman" w:hAnsi="Times New Roman"/>
                <w:b/>
                <w:sz w:val="24"/>
                <w:szCs w:val="24"/>
              </w:rPr>
              <w:t>уровень  начального</w:t>
            </w:r>
            <w:proofErr w:type="gramEnd"/>
            <w:r w:rsidRPr="00A16427">
              <w:rPr>
                <w:rFonts w:ascii="Times New Roman" w:hAnsi="Times New Roman"/>
                <w:b/>
                <w:sz w:val="24"/>
                <w:szCs w:val="24"/>
              </w:rPr>
              <w:t xml:space="preserve">  общего образования) </w:t>
            </w:r>
          </w:p>
        </w:tc>
      </w:tr>
      <w:tr w:rsidR="00A16427" w:rsidRPr="00A16427" w14:paraId="0D64687E" w14:textId="77777777" w:rsidTr="00A16427">
        <w:trPr>
          <w:gridAfter w:val="4"/>
          <w:wAfter w:w="9568" w:type="dxa"/>
          <w:trHeight w:val="359"/>
        </w:trPr>
        <w:tc>
          <w:tcPr>
            <w:tcW w:w="9629" w:type="dxa"/>
            <w:gridSpan w:val="7"/>
            <w:shd w:val="clear" w:color="auto" w:fill="auto"/>
            <w:tcMar>
              <w:top w:w="100" w:type="dxa"/>
              <w:left w:w="100" w:type="dxa"/>
              <w:bottom w:w="100" w:type="dxa"/>
              <w:right w:w="100" w:type="dxa"/>
            </w:tcMar>
          </w:tcPr>
          <w:p w14:paraId="4A893934" w14:textId="77777777" w:rsidR="00D44589" w:rsidRPr="00A16427" w:rsidRDefault="00D44589" w:rsidP="007A1A19">
            <w:pPr>
              <w:numPr>
                <w:ilvl w:val="0"/>
                <w:numId w:val="27"/>
              </w:numPr>
              <w:spacing w:after="0" w:line="240" w:lineRule="auto"/>
              <w:jc w:val="center"/>
              <w:rPr>
                <w:rFonts w:ascii="Times New Roman" w:hAnsi="Times New Roman"/>
                <w:b/>
                <w:sz w:val="24"/>
                <w:szCs w:val="24"/>
              </w:rPr>
            </w:pPr>
            <w:r w:rsidRPr="00A16427">
              <w:rPr>
                <w:rFonts w:ascii="Times New Roman" w:hAnsi="Times New Roman"/>
                <w:b/>
                <w:sz w:val="24"/>
                <w:szCs w:val="24"/>
              </w:rPr>
              <w:t>Ключевые общешкольные дела</w:t>
            </w:r>
          </w:p>
        </w:tc>
      </w:tr>
      <w:tr w:rsidR="00A16427" w:rsidRPr="00A16427" w14:paraId="2BC302C2" w14:textId="77777777" w:rsidTr="00A16427">
        <w:trPr>
          <w:gridAfter w:val="4"/>
          <w:wAfter w:w="9568" w:type="dxa"/>
          <w:trHeight w:val="1197"/>
        </w:trPr>
        <w:tc>
          <w:tcPr>
            <w:tcW w:w="2845" w:type="dxa"/>
            <w:gridSpan w:val="2"/>
            <w:shd w:val="clear" w:color="auto" w:fill="auto"/>
            <w:tcMar>
              <w:top w:w="100" w:type="dxa"/>
              <w:left w:w="100" w:type="dxa"/>
              <w:bottom w:w="100" w:type="dxa"/>
              <w:right w:w="100" w:type="dxa"/>
            </w:tcMar>
          </w:tcPr>
          <w:p w14:paraId="60097320" w14:textId="77777777" w:rsidR="00D44589" w:rsidRPr="00A16427" w:rsidRDefault="00D44589" w:rsidP="00920301">
            <w:pPr>
              <w:spacing w:line="240" w:lineRule="auto"/>
              <w:jc w:val="center"/>
              <w:rPr>
                <w:rFonts w:ascii="Times New Roman" w:hAnsi="Times New Roman"/>
                <w:sz w:val="24"/>
                <w:szCs w:val="24"/>
              </w:rPr>
            </w:pPr>
          </w:p>
          <w:p w14:paraId="65928C28"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Дела</w:t>
            </w:r>
          </w:p>
        </w:tc>
        <w:tc>
          <w:tcPr>
            <w:tcW w:w="973" w:type="dxa"/>
            <w:shd w:val="clear" w:color="auto" w:fill="auto"/>
            <w:tcMar>
              <w:top w:w="100" w:type="dxa"/>
              <w:left w:w="100" w:type="dxa"/>
              <w:bottom w:w="100" w:type="dxa"/>
              <w:right w:w="100" w:type="dxa"/>
            </w:tcMar>
          </w:tcPr>
          <w:p w14:paraId="4217CC33" w14:textId="77777777" w:rsidR="00D44589" w:rsidRPr="00A16427" w:rsidRDefault="00D44589" w:rsidP="00920301">
            <w:pPr>
              <w:spacing w:line="240" w:lineRule="auto"/>
              <w:jc w:val="center"/>
              <w:rPr>
                <w:rFonts w:ascii="Times New Roman" w:hAnsi="Times New Roman"/>
                <w:sz w:val="24"/>
                <w:szCs w:val="24"/>
              </w:rPr>
            </w:pPr>
          </w:p>
          <w:p w14:paraId="2601890F"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Классы</w:t>
            </w:r>
          </w:p>
        </w:tc>
        <w:tc>
          <w:tcPr>
            <w:tcW w:w="1674" w:type="dxa"/>
            <w:shd w:val="clear" w:color="auto" w:fill="auto"/>
            <w:tcMar>
              <w:top w:w="100" w:type="dxa"/>
              <w:left w:w="100" w:type="dxa"/>
              <w:bottom w:w="100" w:type="dxa"/>
              <w:right w:w="100" w:type="dxa"/>
            </w:tcMar>
          </w:tcPr>
          <w:p w14:paraId="23F3D7B2"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Ориентировочное</w:t>
            </w:r>
          </w:p>
          <w:p w14:paraId="5CA699EF"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время</w:t>
            </w:r>
          </w:p>
          <w:p w14:paraId="7E6C5098"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проведения</w:t>
            </w:r>
          </w:p>
        </w:tc>
        <w:tc>
          <w:tcPr>
            <w:tcW w:w="2011" w:type="dxa"/>
            <w:gridSpan w:val="2"/>
            <w:shd w:val="clear" w:color="auto" w:fill="auto"/>
            <w:tcMar>
              <w:top w:w="100" w:type="dxa"/>
              <w:left w:w="100" w:type="dxa"/>
              <w:bottom w:w="100" w:type="dxa"/>
              <w:right w:w="100" w:type="dxa"/>
            </w:tcMar>
          </w:tcPr>
          <w:p w14:paraId="1C5CD134"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Ответственные+</w:t>
            </w:r>
          </w:p>
          <w:p w14:paraId="2FD286A4"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3A8417BF"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 xml:space="preserve">Результат </w:t>
            </w:r>
          </w:p>
          <w:p w14:paraId="788FCFE0" w14:textId="77777777" w:rsidR="00D44589" w:rsidRPr="00A16427" w:rsidRDefault="00D44589" w:rsidP="00920301">
            <w:pPr>
              <w:spacing w:line="240" w:lineRule="auto"/>
              <w:jc w:val="center"/>
              <w:rPr>
                <w:rFonts w:ascii="Times New Roman" w:hAnsi="Times New Roman"/>
                <w:sz w:val="24"/>
                <w:szCs w:val="24"/>
              </w:rPr>
            </w:pPr>
            <w:r w:rsidRPr="00A16427">
              <w:rPr>
                <w:rFonts w:ascii="Times New Roman" w:hAnsi="Times New Roman"/>
                <w:sz w:val="24"/>
                <w:szCs w:val="24"/>
              </w:rPr>
              <w:t>(личностные приращения у детей)</w:t>
            </w:r>
          </w:p>
          <w:p w14:paraId="4026CE3E" w14:textId="77777777" w:rsidR="00D44589" w:rsidRPr="00A16427" w:rsidRDefault="00D44589" w:rsidP="00920301">
            <w:pPr>
              <w:spacing w:line="240" w:lineRule="auto"/>
              <w:jc w:val="center"/>
              <w:rPr>
                <w:rFonts w:ascii="Times New Roman" w:hAnsi="Times New Roman"/>
                <w:sz w:val="24"/>
                <w:szCs w:val="24"/>
              </w:rPr>
            </w:pPr>
          </w:p>
        </w:tc>
      </w:tr>
      <w:tr w:rsidR="00A16427" w:rsidRPr="00A16427" w14:paraId="6FA3AE48" w14:textId="77777777" w:rsidTr="00A16427">
        <w:trPr>
          <w:gridAfter w:val="4"/>
          <w:wAfter w:w="9568" w:type="dxa"/>
          <w:trHeight w:val="934"/>
        </w:trPr>
        <w:tc>
          <w:tcPr>
            <w:tcW w:w="2845" w:type="dxa"/>
            <w:gridSpan w:val="2"/>
            <w:shd w:val="clear" w:color="auto" w:fill="auto"/>
            <w:tcMar>
              <w:top w:w="100" w:type="dxa"/>
              <w:left w:w="100" w:type="dxa"/>
              <w:bottom w:w="100" w:type="dxa"/>
              <w:right w:w="100" w:type="dxa"/>
            </w:tcMar>
          </w:tcPr>
          <w:p w14:paraId="734D84F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-День Знаний!</w:t>
            </w:r>
          </w:p>
          <w:p w14:paraId="7FF31CA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-Введение в школьную жизнь.</w:t>
            </w:r>
          </w:p>
          <w:p w14:paraId="2C9EDE3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-Диагностика интересов учащихся, составление расписания кружков, секций, приглашение деятелей культуры</w:t>
            </w:r>
          </w:p>
        </w:tc>
        <w:tc>
          <w:tcPr>
            <w:tcW w:w="973" w:type="dxa"/>
            <w:shd w:val="clear" w:color="auto" w:fill="auto"/>
            <w:tcMar>
              <w:top w:w="100" w:type="dxa"/>
              <w:left w:w="100" w:type="dxa"/>
              <w:bottom w:w="100" w:type="dxa"/>
              <w:right w:w="100" w:type="dxa"/>
            </w:tcMar>
          </w:tcPr>
          <w:p w14:paraId="65BF38E5"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p>
          <w:p w14:paraId="73F69862" w14:textId="77777777" w:rsidR="00D44589" w:rsidRPr="00A16427" w:rsidRDefault="00D44589" w:rsidP="00920301">
            <w:pPr>
              <w:spacing w:line="240" w:lineRule="auto"/>
              <w:rPr>
                <w:rFonts w:ascii="Times New Roman" w:hAnsi="Times New Roman"/>
                <w:sz w:val="24"/>
                <w:szCs w:val="24"/>
              </w:rPr>
            </w:pPr>
          </w:p>
        </w:tc>
        <w:tc>
          <w:tcPr>
            <w:tcW w:w="1674" w:type="dxa"/>
            <w:shd w:val="clear" w:color="auto" w:fill="auto"/>
            <w:tcMar>
              <w:top w:w="100" w:type="dxa"/>
              <w:left w:w="100" w:type="dxa"/>
              <w:bottom w:w="100" w:type="dxa"/>
              <w:right w:w="100" w:type="dxa"/>
            </w:tcMar>
          </w:tcPr>
          <w:p w14:paraId="5640D6B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107A391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–участие, родители – помощь в организации и оформлении</w:t>
            </w:r>
          </w:p>
        </w:tc>
        <w:tc>
          <w:tcPr>
            <w:tcW w:w="2126" w:type="dxa"/>
            <w:shd w:val="clear" w:color="auto" w:fill="auto"/>
            <w:tcMar>
              <w:top w:w="100" w:type="dxa"/>
              <w:left w:w="100" w:type="dxa"/>
              <w:bottom w:w="100" w:type="dxa"/>
              <w:right w:w="100" w:type="dxa"/>
            </w:tcMar>
          </w:tcPr>
          <w:p w14:paraId="3BEC346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Коммуникативные навыки, сплочение коллектива класса, родителей.</w:t>
            </w:r>
          </w:p>
        </w:tc>
      </w:tr>
      <w:tr w:rsidR="00A16427" w:rsidRPr="00A16427" w14:paraId="2FB2EDF2" w14:textId="77777777" w:rsidTr="00A16427">
        <w:trPr>
          <w:gridAfter w:val="4"/>
          <w:wAfter w:w="9568" w:type="dxa"/>
          <w:trHeight w:val="934"/>
        </w:trPr>
        <w:tc>
          <w:tcPr>
            <w:tcW w:w="2845" w:type="dxa"/>
            <w:gridSpan w:val="2"/>
            <w:shd w:val="clear" w:color="auto" w:fill="auto"/>
            <w:tcMar>
              <w:top w:w="100" w:type="dxa"/>
              <w:left w:w="100" w:type="dxa"/>
              <w:bottom w:w="100" w:type="dxa"/>
              <w:right w:w="100" w:type="dxa"/>
            </w:tcMar>
          </w:tcPr>
          <w:p w14:paraId="7561EFF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День рождения школы.</w:t>
            </w:r>
          </w:p>
        </w:tc>
        <w:tc>
          <w:tcPr>
            <w:tcW w:w="973" w:type="dxa"/>
            <w:shd w:val="clear" w:color="auto" w:fill="auto"/>
            <w:tcMar>
              <w:top w:w="100" w:type="dxa"/>
              <w:left w:w="100" w:type="dxa"/>
              <w:bottom w:w="100" w:type="dxa"/>
              <w:right w:w="100" w:type="dxa"/>
            </w:tcMar>
          </w:tcPr>
          <w:p w14:paraId="493F176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14722B2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7AED60D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–участие, родители – помощь в организации и оформлении</w:t>
            </w:r>
          </w:p>
        </w:tc>
        <w:tc>
          <w:tcPr>
            <w:tcW w:w="2126" w:type="dxa"/>
            <w:shd w:val="clear" w:color="auto" w:fill="auto"/>
            <w:tcMar>
              <w:top w:w="100" w:type="dxa"/>
              <w:left w:w="100" w:type="dxa"/>
              <w:bottom w:w="100" w:type="dxa"/>
              <w:right w:w="100" w:type="dxa"/>
            </w:tcMar>
          </w:tcPr>
          <w:p w14:paraId="7FA9C9E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Коммуникативные навыки, сплочение коллектива класса, проявление творческих способностей учащихся.</w:t>
            </w:r>
          </w:p>
        </w:tc>
      </w:tr>
      <w:tr w:rsidR="00A16427" w:rsidRPr="00A16427" w14:paraId="7A6973B3" w14:textId="77777777" w:rsidTr="00A16427">
        <w:trPr>
          <w:gridAfter w:val="4"/>
          <w:wAfter w:w="9568" w:type="dxa"/>
          <w:trHeight w:val="934"/>
        </w:trPr>
        <w:tc>
          <w:tcPr>
            <w:tcW w:w="2845" w:type="dxa"/>
            <w:gridSpan w:val="2"/>
            <w:shd w:val="clear" w:color="auto" w:fill="auto"/>
            <w:tcMar>
              <w:top w:w="100" w:type="dxa"/>
              <w:left w:w="100" w:type="dxa"/>
              <w:bottom w:w="100" w:type="dxa"/>
              <w:right w:w="100" w:type="dxa"/>
            </w:tcMar>
          </w:tcPr>
          <w:p w14:paraId="7E5F26B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Посвящение в первоклассники</w:t>
            </w:r>
          </w:p>
        </w:tc>
        <w:tc>
          <w:tcPr>
            <w:tcW w:w="973" w:type="dxa"/>
            <w:shd w:val="clear" w:color="auto" w:fill="auto"/>
            <w:tcMar>
              <w:top w:w="100" w:type="dxa"/>
              <w:left w:w="100" w:type="dxa"/>
              <w:bottom w:w="100" w:type="dxa"/>
              <w:right w:w="100" w:type="dxa"/>
            </w:tcMar>
          </w:tcPr>
          <w:p w14:paraId="235D377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 классы</w:t>
            </w:r>
          </w:p>
        </w:tc>
        <w:tc>
          <w:tcPr>
            <w:tcW w:w="1674" w:type="dxa"/>
            <w:shd w:val="clear" w:color="auto" w:fill="auto"/>
            <w:tcMar>
              <w:top w:w="100" w:type="dxa"/>
              <w:left w:w="100" w:type="dxa"/>
              <w:bottom w:w="100" w:type="dxa"/>
              <w:right w:w="100" w:type="dxa"/>
            </w:tcMar>
          </w:tcPr>
          <w:p w14:paraId="4A2582C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1C1809F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Педагоги – планирование, организация, оформление, учащиеся – подготовка номеров, оформление, участие, родители – участие, помощь </w:t>
            </w:r>
            <w:r w:rsidRPr="00A16427">
              <w:rPr>
                <w:rFonts w:ascii="Times New Roman" w:hAnsi="Times New Roman"/>
                <w:sz w:val="24"/>
                <w:szCs w:val="24"/>
              </w:rPr>
              <w:lastRenderedPageBreak/>
              <w:t>в организации и оформлении</w:t>
            </w:r>
          </w:p>
        </w:tc>
        <w:tc>
          <w:tcPr>
            <w:tcW w:w="2126" w:type="dxa"/>
            <w:shd w:val="clear" w:color="auto" w:fill="auto"/>
            <w:tcMar>
              <w:top w:w="100" w:type="dxa"/>
              <w:left w:w="100" w:type="dxa"/>
              <w:bottom w:w="100" w:type="dxa"/>
              <w:right w:w="100" w:type="dxa"/>
            </w:tcMar>
          </w:tcPr>
          <w:p w14:paraId="6143A04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Коммуникативные навыки, сплочение коллектива класса.</w:t>
            </w:r>
            <w:r w:rsidRPr="00A16427">
              <w:t xml:space="preserve"> </w:t>
            </w:r>
            <w:proofErr w:type="gramStart"/>
            <w:r w:rsidRPr="00A16427">
              <w:rPr>
                <w:rFonts w:ascii="Times New Roman" w:hAnsi="Times New Roman"/>
                <w:sz w:val="24"/>
                <w:szCs w:val="24"/>
              </w:rPr>
              <w:t>Воспитание  уважения</w:t>
            </w:r>
            <w:proofErr w:type="gramEnd"/>
            <w:r w:rsidRPr="00A16427">
              <w:rPr>
                <w:rFonts w:ascii="Times New Roman" w:hAnsi="Times New Roman"/>
                <w:sz w:val="24"/>
                <w:szCs w:val="24"/>
              </w:rPr>
              <w:t xml:space="preserve"> к традициям школы.</w:t>
            </w:r>
          </w:p>
        </w:tc>
      </w:tr>
      <w:tr w:rsidR="00A16427" w:rsidRPr="00A16427" w14:paraId="3E7D5DB8" w14:textId="77777777" w:rsidTr="00A16427">
        <w:trPr>
          <w:gridAfter w:val="4"/>
          <w:wAfter w:w="9568" w:type="dxa"/>
          <w:trHeight w:val="934"/>
        </w:trPr>
        <w:tc>
          <w:tcPr>
            <w:tcW w:w="2845" w:type="dxa"/>
            <w:gridSpan w:val="2"/>
            <w:shd w:val="clear" w:color="auto" w:fill="auto"/>
            <w:tcMar>
              <w:top w:w="100" w:type="dxa"/>
              <w:left w:w="100" w:type="dxa"/>
              <w:bottom w:w="100" w:type="dxa"/>
              <w:right w:w="100" w:type="dxa"/>
            </w:tcMar>
          </w:tcPr>
          <w:p w14:paraId="3A88900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Международный День учителя.</w:t>
            </w:r>
          </w:p>
        </w:tc>
        <w:tc>
          <w:tcPr>
            <w:tcW w:w="973" w:type="dxa"/>
            <w:shd w:val="clear" w:color="auto" w:fill="auto"/>
            <w:tcMar>
              <w:top w:w="100" w:type="dxa"/>
              <w:left w:w="100" w:type="dxa"/>
              <w:bottom w:w="100" w:type="dxa"/>
              <w:right w:w="100" w:type="dxa"/>
            </w:tcMar>
          </w:tcPr>
          <w:p w14:paraId="240AACC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4892D2F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Октябрь</w:t>
            </w:r>
          </w:p>
        </w:tc>
        <w:tc>
          <w:tcPr>
            <w:tcW w:w="2011" w:type="dxa"/>
            <w:gridSpan w:val="2"/>
            <w:shd w:val="clear" w:color="auto" w:fill="auto"/>
            <w:tcMar>
              <w:top w:w="100" w:type="dxa"/>
              <w:left w:w="100" w:type="dxa"/>
              <w:bottom w:w="100" w:type="dxa"/>
              <w:right w:w="100" w:type="dxa"/>
            </w:tcMar>
          </w:tcPr>
          <w:p w14:paraId="43B3251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номеров, оформление, участие, родители – участие, помощь в организации и оформлении</w:t>
            </w:r>
          </w:p>
        </w:tc>
        <w:tc>
          <w:tcPr>
            <w:tcW w:w="2126" w:type="dxa"/>
            <w:shd w:val="clear" w:color="auto" w:fill="auto"/>
            <w:tcMar>
              <w:top w:w="100" w:type="dxa"/>
              <w:left w:w="100" w:type="dxa"/>
              <w:bottom w:w="100" w:type="dxa"/>
              <w:right w:w="100" w:type="dxa"/>
            </w:tcMar>
          </w:tcPr>
          <w:p w14:paraId="4AA1DBE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Воспитывать положительное отношения </w:t>
            </w:r>
            <w:proofErr w:type="gramStart"/>
            <w:r w:rsidRPr="00A16427">
              <w:rPr>
                <w:rFonts w:ascii="Times New Roman" w:hAnsi="Times New Roman"/>
                <w:sz w:val="24"/>
                <w:szCs w:val="24"/>
              </w:rPr>
              <w:t>к профессий</w:t>
            </w:r>
            <w:proofErr w:type="gramEnd"/>
            <w:r w:rsidRPr="00A16427">
              <w:rPr>
                <w:rFonts w:ascii="Times New Roman" w:hAnsi="Times New Roman"/>
                <w:sz w:val="24"/>
                <w:szCs w:val="24"/>
              </w:rPr>
              <w:t xml:space="preserve"> учителя. Развитие позитивных межличностных отношений между педагогами и обучающимися.</w:t>
            </w:r>
          </w:p>
        </w:tc>
      </w:tr>
      <w:tr w:rsidR="00A16427" w:rsidRPr="00A16427" w14:paraId="35C99C88"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6A8135E8" w14:textId="77777777" w:rsidR="00D44589" w:rsidRPr="00A16427" w:rsidRDefault="00D44589" w:rsidP="00920301">
            <w:pPr>
              <w:spacing w:line="240" w:lineRule="auto"/>
              <w:rPr>
                <w:rFonts w:ascii="Times New Roman" w:hAnsi="Times New Roman"/>
                <w:sz w:val="24"/>
                <w:szCs w:val="24"/>
              </w:rPr>
            </w:pPr>
          </w:p>
          <w:p w14:paraId="79FDEBD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Конкурс поделок «Осеняя мозаика»</w:t>
            </w:r>
          </w:p>
        </w:tc>
        <w:tc>
          <w:tcPr>
            <w:tcW w:w="973" w:type="dxa"/>
            <w:shd w:val="clear" w:color="auto" w:fill="auto"/>
            <w:tcMar>
              <w:top w:w="100" w:type="dxa"/>
              <w:left w:w="100" w:type="dxa"/>
              <w:bottom w:w="100" w:type="dxa"/>
              <w:right w:w="100" w:type="dxa"/>
            </w:tcMar>
          </w:tcPr>
          <w:p w14:paraId="1D4E23F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59C5F0A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Октябрь</w:t>
            </w:r>
          </w:p>
        </w:tc>
        <w:tc>
          <w:tcPr>
            <w:tcW w:w="2011" w:type="dxa"/>
            <w:gridSpan w:val="2"/>
            <w:shd w:val="clear" w:color="auto" w:fill="auto"/>
            <w:tcMar>
              <w:top w:w="100" w:type="dxa"/>
              <w:left w:w="100" w:type="dxa"/>
              <w:bottom w:w="100" w:type="dxa"/>
              <w:right w:w="100" w:type="dxa"/>
            </w:tcMar>
          </w:tcPr>
          <w:p w14:paraId="19AD11A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поделок, оформление, участие, родители – участие, помощь в организации и оформлении</w:t>
            </w:r>
          </w:p>
        </w:tc>
        <w:tc>
          <w:tcPr>
            <w:tcW w:w="2126" w:type="dxa"/>
            <w:shd w:val="clear" w:color="auto" w:fill="auto"/>
            <w:tcMar>
              <w:top w:w="100" w:type="dxa"/>
              <w:left w:w="100" w:type="dxa"/>
              <w:bottom w:w="100" w:type="dxa"/>
              <w:right w:w="100" w:type="dxa"/>
            </w:tcMar>
          </w:tcPr>
          <w:p w14:paraId="1F8BF4B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Коммуникативные навыки, сплочение коллектива класса.</w:t>
            </w:r>
          </w:p>
          <w:p w14:paraId="5738B6C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бережного отношения к природе.</w:t>
            </w:r>
          </w:p>
        </w:tc>
      </w:tr>
      <w:tr w:rsidR="00A16427" w:rsidRPr="00A16427" w14:paraId="37F01748"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286E0E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День здоровья</w:t>
            </w:r>
          </w:p>
        </w:tc>
        <w:tc>
          <w:tcPr>
            <w:tcW w:w="973" w:type="dxa"/>
            <w:shd w:val="clear" w:color="auto" w:fill="auto"/>
            <w:tcMar>
              <w:top w:w="100" w:type="dxa"/>
              <w:left w:w="100" w:type="dxa"/>
              <w:bottom w:w="100" w:type="dxa"/>
              <w:right w:w="100" w:type="dxa"/>
            </w:tcMar>
          </w:tcPr>
          <w:p w14:paraId="5B6DD88D"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201977A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октябрь</w:t>
            </w:r>
          </w:p>
        </w:tc>
        <w:tc>
          <w:tcPr>
            <w:tcW w:w="2011" w:type="dxa"/>
            <w:gridSpan w:val="2"/>
            <w:shd w:val="clear" w:color="auto" w:fill="auto"/>
            <w:tcMar>
              <w:top w:w="100" w:type="dxa"/>
              <w:left w:w="100" w:type="dxa"/>
              <w:bottom w:w="100" w:type="dxa"/>
              <w:right w:w="100" w:type="dxa"/>
            </w:tcMar>
          </w:tcPr>
          <w:p w14:paraId="0C0F569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(учителя физической культуры) – планирование, организация, учащиеся – подготовка команд, участие.</w:t>
            </w:r>
          </w:p>
        </w:tc>
        <w:tc>
          <w:tcPr>
            <w:tcW w:w="2126" w:type="dxa"/>
            <w:shd w:val="clear" w:color="auto" w:fill="auto"/>
            <w:tcMar>
              <w:top w:w="100" w:type="dxa"/>
              <w:left w:w="100" w:type="dxa"/>
              <w:bottom w:w="100" w:type="dxa"/>
              <w:right w:w="100" w:type="dxa"/>
            </w:tcMar>
          </w:tcPr>
          <w:p w14:paraId="4379EFC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Сплочение классных коллективов, семьи, развитие коммуникативных навыков.</w:t>
            </w:r>
          </w:p>
        </w:tc>
      </w:tr>
      <w:tr w:rsidR="00A16427" w:rsidRPr="00A16427" w14:paraId="716D4504"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0BA004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Трудовой десант «наведём порядок в классе»</w:t>
            </w:r>
          </w:p>
          <w:p w14:paraId="4AA92C1C" w14:textId="77777777" w:rsidR="00D44589" w:rsidRPr="00A16427" w:rsidRDefault="00D44589" w:rsidP="00920301">
            <w:pPr>
              <w:spacing w:line="240" w:lineRule="auto"/>
              <w:rPr>
                <w:rFonts w:ascii="Times New Roman" w:hAnsi="Times New Roman"/>
                <w:sz w:val="24"/>
                <w:szCs w:val="24"/>
              </w:rPr>
            </w:pPr>
          </w:p>
          <w:p w14:paraId="570E0E3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Синичкин день (изготовление кормушек)</w:t>
            </w:r>
          </w:p>
        </w:tc>
        <w:tc>
          <w:tcPr>
            <w:tcW w:w="973" w:type="dxa"/>
            <w:shd w:val="clear" w:color="auto" w:fill="auto"/>
            <w:tcMar>
              <w:top w:w="100" w:type="dxa"/>
              <w:left w:w="100" w:type="dxa"/>
              <w:bottom w:w="100" w:type="dxa"/>
              <w:right w:w="100" w:type="dxa"/>
            </w:tcMar>
          </w:tcPr>
          <w:p w14:paraId="5144C20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55D4632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Ноябрь</w:t>
            </w:r>
          </w:p>
        </w:tc>
        <w:tc>
          <w:tcPr>
            <w:tcW w:w="2011" w:type="dxa"/>
            <w:gridSpan w:val="2"/>
            <w:shd w:val="clear" w:color="auto" w:fill="auto"/>
            <w:tcMar>
              <w:top w:w="100" w:type="dxa"/>
              <w:left w:w="100" w:type="dxa"/>
              <w:bottom w:w="100" w:type="dxa"/>
              <w:right w:w="100" w:type="dxa"/>
            </w:tcMar>
          </w:tcPr>
          <w:p w14:paraId="4FECBC7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Педагоги </w:t>
            </w:r>
            <w:proofErr w:type="gramStart"/>
            <w:r w:rsidRPr="00A16427">
              <w:rPr>
                <w:rFonts w:ascii="Times New Roman" w:hAnsi="Times New Roman"/>
                <w:sz w:val="24"/>
                <w:szCs w:val="24"/>
              </w:rPr>
              <w:t>–  организация</w:t>
            </w:r>
            <w:proofErr w:type="gramEnd"/>
            <w:r w:rsidRPr="00A16427">
              <w:rPr>
                <w:rFonts w:ascii="Times New Roman" w:hAnsi="Times New Roman"/>
                <w:sz w:val="24"/>
                <w:szCs w:val="24"/>
              </w:rPr>
              <w:t xml:space="preserve">, учащиеся – подготовка кормушек, участие, родители – </w:t>
            </w:r>
            <w:r w:rsidRPr="00A16427">
              <w:rPr>
                <w:rFonts w:ascii="Times New Roman" w:hAnsi="Times New Roman"/>
                <w:sz w:val="24"/>
                <w:szCs w:val="24"/>
              </w:rPr>
              <w:lastRenderedPageBreak/>
              <w:t>участие, помощь в изготовлении.</w:t>
            </w:r>
          </w:p>
        </w:tc>
        <w:tc>
          <w:tcPr>
            <w:tcW w:w="2126" w:type="dxa"/>
            <w:shd w:val="clear" w:color="auto" w:fill="auto"/>
            <w:tcMar>
              <w:top w:w="100" w:type="dxa"/>
              <w:left w:w="100" w:type="dxa"/>
              <w:bottom w:w="100" w:type="dxa"/>
              <w:right w:w="100" w:type="dxa"/>
            </w:tcMar>
          </w:tcPr>
          <w:p w14:paraId="4807E1C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Сплочение семьи, развитие коммуникативных навыков.</w:t>
            </w:r>
          </w:p>
        </w:tc>
      </w:tr>
      <w:tr w:rsidR="00A16427" w:rsidRPr="00A16427" w14:paraId="615C4705"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07FD8D5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2. День матери. </w:t>
            </w:r>
          </w:p>
          <w:p w14:paraId="2524D34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а) Акция «Подари улыбку маме!» (фото)</w:t>
            </w:r>
          </w:p>
          <w:p w14:paraId="10C9D78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б) «Письмо для мамы» «Стихи для мамы»</w:t>
            </w:r>
          </w:p>
        </w:tc>
        <w:tc>
          <w:tcPr>
            <w:tcW w:w="973" w:type="dxa"/>
            <w:shd w:val="clear" w:color="auto" w:fill="auto"/>
            <w:tcMar>
              <w:top w:w="100" w:type="dxa"/>
              <w:left w:w="100" w:type="dxa"/>
              <w:bottom w:w="100" w:type="dxa"/>
              <w:right w:w="100" w:type="dxa"/>
            </w:tcMar>
          </w:tcPr>
          <w:p w14:paraId="2A5E519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7F6D489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ноябрь</w:t>
            </w:r>
          </w:p>
        </w:tc>
        <w:tc>
          <w:tcPr>
            <w:tcW w:w="2011" w:type="dxa"/>
            <w:gridSpan w:val="2"/>
            <w:shd w:val="clear" w:color="auto" w:fill="auto"/>
            <w:tcMar>
              <w:top w:w="100" w:type="dxa"/>
              <w:left w:w="100" w:type="dxa"/>
              <w:bottom w:w="100" w:type="dxa"/>
              <w:right w:w="100" w:type="dxa"/>
            </w:tcMar>
          </w:tcPr>
          <w:p w14:paraId="1E86221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поделок, оформление, участие, родители – участие, помощь в организации и оформлении</w:t>
            </w:r>
          </w:p>
        </w:tc>
        <w:tc>
          <w:tcPr>
            <w:tcW w:w="2126" w:type="dxa"/>
            <w:shd w:val="clear" w:color="auto" w:fill="auto"/>
            <w:tcMar>
              <w:top w:w="100" w:type="dxa"/>
              <w:left w:w="100" w:type="dxa"/>
              <w:bottom w:w="100" w:type="dxa"/>
              <w:right w:w="100" w:type="dxa"/>
            </w:tcMar>
          </w:tcPr>
          <w:p w14:paraId="1AD7B65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Формировать у обучающихся ценностные представления об институте семьи, о</w:t>
            </w:r>
          </w:p>
          <w:p w14:paraId="607AC81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семейных ценностях, традициях, культуре семейной жизни;</w:t>
            </w:r>
          </w:p>
        </w:tc>
      </w:tr>
      <w:tr w:rsidR="00A16427" w:rsidRPr="00A16427" w14:paraId="7781A4C8"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2C1D6B0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Подготовка к НГ выступлению. Новогодний карнавал. </w:t>
            </w:r>
          </w:p>
          <w:p w14:paraId="7F9FA7B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Конкурс «Елочная игрушка».</w:t>
            </w:r>
          </w:p>
          <w:p w14:paraId="2AF1C57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Конкурс «новогоднее оформление кабинетов».</w:t>
            </w:r>
          </w:p>
          <w:p w14:paraId="18321445"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544055F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432E8F5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Декабрь</w:t>
            </w:r>
          </w:p>
        </w:tc>
        <w:tc>
          <w:tcPr>
            <w:tcW w:w="2011" w:type="dxa"/>
            <w:gridSpan w:val="2"/>
            <w:shd w:val="clear" w:color="auto" w:fill="auto"/>
            <w:tcMar>
              <w:top w:w="100" w:type="dxa"/>
              <w:left w:w="100" w:type="dxa"/>
              <w:bottom w:w="100" w:type="dxa"/>
              <w:right w:w="100" w:type="dxa"/>
            </w:tcMar>
          </w:tcPr>
          <w:p w14:paraId="6C3ECA2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номеров, оформление, участие, родители – участие, помощь в организации и оформлении</w:t>
            </w:r>
          </w:p>
        </w:tc>
        <w:tc>
          <w:tcPr>
            <w:tcW w:w="2126" w:type="dxa"/>
            <w:shd w:val="clear" w:color="auto" w:fill="auto"/>
            <w:tcMar>
              <w:top w:w="100" w:type="dxa"/>
              <w:left w:w="100" w:type="dxa"/>
              <w:bottom w:w="100" w:type="dxa"/>
              <w:right w:w="100" w:type="dxa"/>
            </w:tcMar>
          </w:tcPr>
          <w:p w14:paraId="3FDF606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Коммуникативные навыки, сплочение коллектива класса.</w:t>
            </w:r>
          </w:p>
        </w:tc>
      </w:tr>
      <w:tr w:rsidR="00A16427" w:rsidRPr="00A16427" w14:paraId="743EDCAD"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439B7F4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Образовательно – мотивационный марафон «пятерка для меня и моей мамы».</w:t>
            </w:r>
          </w:p>
          <w:p w14:paraId="3F6F5D27" w14:textId="77777777" w:rsidR="00D44589" w:rsidRPr="00A16427" w:rsidRDefault="00D44589" w:rsidP="00920301">
            <w:pPr>
              <w:spacing w:line="240" w:lineRule="auto"/>
              <w:rPr>
                <w:rFonts w:ascii="Times New Roman" w:hAnsi="Times New Roman"/>
                <w:sz w:val="24"/>
                <w:szCs w:val="24"/>
              </w:rPr>
            </w:pPr>
          </w:p>
          <w:p w14:paraId="2E55732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Уборка кабинетов (в новый год с чистой совестью)</w:t>
            </w:r>
          </w:p>
        </w:tc>
        <w:tc>
          <w:tcPr>
            <w:tcW w:w="973" w:type="dxa"/>
            <w:shd w:val="clear" w:color="auto" w:fill="auto"/>
            <w:tcMar>
              <w:top w:w="100" w:type="dxa"/>
              <w:left w:w="100" w:type="dxa"/>
              <w:bottom w:w="100" w:type="dxa"/>
              <w:right w:w="100" w:type="dxa"/>
            </w:tcMar>
          </w:tcPr>
          <w:p w14:paraId="1F2EFAF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685F2CE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январь</w:t>
            </w:r>
          </w:p>
        </w:tc>
        <w:tc>
          <w:tcPr>
            <w:tcW w:w="2011" w:type="dxa"/>
            <w:gridSpan w:val="2"/>
            <w:shd w:val="clear" w:color="auto" w:fill="auto"/>
            <w:tcMar>
              <w:top w:w="100" w:type="dxa"/>
              <w:left w:w="100" w:type="dxa"/>
              <w:bottom w:w="100" w:type="dxa"/>
              <w:right w:w="100" w:type="dxa"/>
            </w:tcMar>
          </w:tcPr>
          <w:p w14:paraId="264B4D5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организация, учащиеся –участие.</w:t>
            </w:r>
          </w:p>
        </w:tc>
        <w:tc>
          <w:tcPr>
            <w:tcW w:w="2126" w:type="dxa"/>
            <w:shd w:val="clear" w:color="auto" w:fill="auto"/>
            <w:tcMar>
              <w:top w:w="100" w:type="dxa"/>
              <w:left w:w="100" w:type="dxa"/>
              <w:bottom w:w="100" w:type="dxa"/>
              <w:right w:w="100" w:type="dxa"/>
            </w:tcMar>
          </w:tcPr>
          <w:p w14:paraId="31E3339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Коммуникативные навыки, сплочение коллектива класса.</w:t>
            </w:r>
          </w:p>
        </w:tc>
      </w:tr>
      <w:tr w:rsidR="00A16427" w:rsidRPr="00A16427" w14:paraId="6ECA0653"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2AA4DB3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Конкурс рисунков «Я живу в Сибири».</w:t>
            </w:r>
          </w:p>
        </w:tc>
        <w:tc>
          <w:tcPr>
            <w:tcW w:w="973" w:type="dxa"/>
            <w:shd w:val="clear" w:color="auto" w:fill="auto"/>
            <w:tcMar>
              <w:top w:w="100" w:type="dxa"/>
              <w:left w:w="100" w:type="dxa"/>
              <w:bottom w:w="100" w:type="dxa"/>
              <w:right w:w="100" w:type="dxa"/>
            </w:tcMar>
          </w:tcPr>
          <w:p w14:paraId="117AF5A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352E8FE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Январь</w:t>
            </w:r>
          </w:p>
        </w:tc>
        <w:tc>
          <w:tcPr>
            <w:tcW w:w="2011" w:type="dxa"/>
            <w:gridSpan w:val="2"/>
            <w:shd w:val="clear" w:color="auto" w:fill="auto"/>
            <w:tcMar>
              <w:top w:w="100" w:type="dxa"/>
              <w:left w:w="100" w:type="dxa"/>
              <w:bottom w:w="100" w:type="dxa"/>
              <w:right w:w="100" w:type="dxa"/>
            </w:tcMar>
          </w:tcPr>
          <w:p w14:paraId="5653B6B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организация, учащиеся –участие.</w:t>
            </w:r>
          </w:p>
        </w:tc>
        <w:tc>
          <w:tcPr>
            <w:tcW w:w="2126" w:type="dxa"/>
            <w:shd w:val="clear" w:color="auto" w:fill="auto"/>
            <w:tcMar>
              <w:top w:w="100" w:type="dxa"/>
              <w:left w:w="100" w:type="dxa"/>
              <w:bottom w:w="100" w:type="dxa"/>
              <w:right w:w="100" w:type="dxa"/>
            </w:tcMar>
          </w:tcPr>
          <w:p w14:paraId="64962303" w14:textId="77777777" w:rsidR="00D44589" w:rsidRPr="00A16427" w:rsidRDefault="00D44589" w:rsidP="00920301">
            <w:pPr>
              <w:spacing w:line="240" w:lineRule="auto"/>
              <w:rPr>
                <w:rFonts w:ascii="Times New Roman" w:hAnsi="Times New Roman"/>
                <w:sz w:val="24"/>
                <w:szCs w:val="24"/>
              </w:rPr>
            </w:pPr>
            <w:proofErr w:type="spellStart"/>
            <w:r w:rsidRPr="00A16427">
              <w:rPr>
                <w:rFonts w:ascii="Times New Roman" w:hAnsi="Times New Roman"/>
                <w:sz w:val="24"/>
                <w:szCs w:val="24"/>
              </w:rPr>
              <w:t>Фформировать</w:t>
            </w:r>
            <w:proofErr w:type="spellEnd"/>
            <w:r w:rsidRPr="00A16427">
              <w:rPr>
                <w:rFonts w:ascii="Times New Roman" w:hAnsi="Times New Roman"/>
                <w:sz w:val="24"/>
                <w:szCs w:val="24"/>
              </w:rPr>
              <w:t xml:space="preserve"> ценностное отношение к природе, к окружающей среде, бережного отношения к процессу освоения </w:t>
            </w:r>
            <w:r w:rsidRPr="00A16427">
              <w:rPr>
                <w:rFonts w:ascii="Times New Roman" w:hAnsi="Times New Roman"/>
                <w:sz w:val="24"/>
                <w:szCs w:val="24"/>
              </w:rPr>
              <w:lastRenderedPageBreak/>
              <w:t>природных ресурсов региона, страны, планеты; достопримечательностях своего края.</w:t>
            </w:r>
          </w:p>
        </w:tc>
      </w:tr>
      <w:tr w:rsidR="00A16427" w:rsidRPr="00A16427" w14:paraId="20FB0D73"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57618EF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Военно-патриотический месячник</w:t>
            </w:r>
          </w:p>
          <w:p w14:paraId="54B7956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-подготовка к конкурсу песни и строя</w:t>
            </w:r>
          </w:p>
          <w:p w14:paraId="21EB057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тематические классные часы</w:t>
            </w:r>
          </w:p>
          <w:p w14:paraId="503E0597" w14:textId="77777777" w:rsidR="00D44589" w:rsidRPr="00A16427" w:rsidRDefault="00D44589" w:rsidP="00920301">
            <w:pPr>
              <w:spacing w:line="240" w:lineRule="auto"/>
              <w:rPr>
                <w:rFonts w:ascii="Times New Roman" w:hAnsi="Times New Roman"/>
                <w:sz w:val="24"/>
                <w:szCs w:val="24"/>
              </w:rPr>
            </w:pPr>
          </w:p>
          <w:p w14:paraId="76695DC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Веселые старты (зарница)</w:t>
            </w:r>
          </w:p>
        </w:tc>
        <w:tc>
          <w:tcPr>
            <w:tcW w:w="973" w:type="dxa"/>
            <w:shd w:val="clear" w:color="auto" w:fill="auto"/>
            <w:tcMar>
              <w:top w:w="100" w:type="dxa"/>
              <w:left w:w="100" w:type="dxa"/>
              <w:bottom w:w="100" w:type="dxa"/>
              <w:right w:w="100" w:type="dxa"/>
            </w:tcMar>
          </w:tcPr>
          <w:p w14:paraId="433E7E2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4F7B155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февраль</w:t>
            </w:r>
          </w:p>
        </w:tc>
        <w:tc>
          <w:tcPr>
            <w:tcW w:w="2011" w:type="dxa"/>
            <w:gridSpan w:val="2"/>
            <w:shd w:val="clear" w:color="auto" w:fill="auto"/>
            <w:tcMar>
              <w:top w:w="100" w:type="dxa"/>
              <w:left w:w="100" w:type="dxa"/>
              <w:bottom w:w="100" w:type="dxa"/>
              <w:right w:w="100" w:type="dxa"/>
            </w:tcMar>
          </w:tcPr>
          <w:p w14:paraId="3FEF26D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номеров, оформление, участие, родители – участие, помощь в организации.</w:t>
            </w:r>
          </w:p>
        </w:tc>
        <w:tc>
          <w:tcPr>
            <w:tcW w:w="2126" w:type="dxa"/>
            <w:shd w:val="clear" w:color="auto" w:fill="auto"/>
            <w:tcMar>
              <w:top w:w="100" w:type="dxa"/>
              <w:left w:w="100" w:type="dxa"/>
              <w:bottom w:w="100" w:type="dxa"/>
              <w:right w:w="100" w:type="dxa"/>
            </w:tcMar>
          </w:tcPr>
          <w:p w14:paraId="54B0E2D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Коммуникативные навыки, сплочение коллектива класса. Развитие патриотизма, ответственности, гордости за свою Родину, чувство долга. </w:t>
            </w:r>
          </w:p>
        </w:tc>
      </w:tr>
      <w:tr w:rsidR="00A16427" w:rsidRPr="00A16427" w14:paraId="7CE39529"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5A3FC93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Школьный тур конкурса чтецов «Русское слово»</w:t>
            </w:r>
          </w:p>
        </w:tc>
        <w:tc>
          <w:tcPr>
            <w:tcW w:w="973" w:type="dxa"/>
            <w:shd w:val="clear" w:color="auto" w:fill="auto"/>
            <w:tcMar>
              <w:top w:w="100" w:type="dxa"/>
              <w:left w:w="100" w:type="dxa"/>
              <w:bottom w:w="100" w:type="dxa"/>
              <w:right w:w="100" w:type="dxa"/>
            </w:tcMar>
          </w:tcPr>
          <w:p w14:paraId="5C175E6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078CA4C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Февраль</w:t>
            </w:r>
          </w:p>
        </w:tc>
        <w:tc>
          <w:tcPr>
            <w:tcW w:w="2011" w:type="dxa"/>
            <w:gridSpan w:val="2"/>
            <w:shd w:val="clear" w:color="auto" w:fill="auto"/>
            <w:tcMar>
              <w:top w:w="100" w:type="dxa"/>
              <w:left w:w="100" w:type="dxa"/>
              <w:bottom w:w="100" w:type="dxa"/>
              <w:right w:w="100" w:type="dxa"/>
            </w:tcMar>
          </w:tcPr>
          <w:p w14:paraId="399B261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учащиеся –участие</w:t>
            </w:r>
          </w:p>
          <w:p w14:paraId="1010FD2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 –помощь в организации.</w:t>
            </w:r>
          </w:p>
        </w:tc>
        <w:tc>
          <w:tcPr>
            <w:tcW w:w="2126" w:type="dxa"/>
            <w:shd w:val="clear" w:color="auto" w:fill="auto"/>
            <w:tcMar>
              <w:top w:w="100" w:type="dxa"/>
              <w:left w:w="100" w:type="dxa"/>
              <w:bottom w:w="100" w:type="dxa"/>
              <w:right w:w="100" w:type="dxa"/>
            </w:tcMar>
          </w:tcPr>
          <w:p w14:paraId="76CB740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Развивать способности проявления и развития индивидуальных творческих</w:t>
            </w:r>
          </w:p>
          <w:p w14:paraId="762E8A8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способностей;</w:t>
            </w:r>
          </w:p>
          <w:p w14:paraId="72863FF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дополнительных условий для повышения интереса обучающихся</w:t>
            </w:r>
          </w:p>
          <w:p w14:paraId="2351444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 мировой и отечественной культуре, к русской и зарубежной литературе.</w:t>
            </w:r>
          </w:p>
          <w:p w14:paraId="7FB5CF6D" w14:textId="77777777" w:rsidR="00D44589" w:rsidRPr="00A16427" w:rsidRDefault="00D44589" w:rsidP="00920301">
            <w:pPr>
              <w:spacing w:line="240" w:lineRule="auto"/>
              <w:rPr>
                <w:rFonts w:ascii="Times New Roman" w:hAnsi="Times New Roman"/>
                <w:sz w:val="24"/>
                <w:szCs w:val="24"/>
              </w:rPr>
            </w:pPr>
          </w:p>
        </w:tc>
      </w:tr>
      <w:tr w:rsidR="00A16427" w:rsidRPr="00A16427" w14:paraId="34D26071"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41DE3CC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Подготовка к 8 марта</w:t>
            </w:r>
          </w:p>
          <w:p w14:paraId="05CF8ED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подготовка поздравления мам и девочек класса</w:t>
            </w:r>
          </w:p>
        </w:tc>
        <w:tc>
          <w:tcPr>
            <w:tcW w:w="973" w:type="dxa"/>
            <w:shd w:val="clear" w:color="auto" w:fill="auto"/>
            <w:tcMar>
              <w:top w:w="100" w:type="dxa"/>
              <w:left w:w="100" w:type="dxa"/>
              <w:bottom w:w="100" w:type="dxa"/>
              <w:right w:w="100" w:type="dxa"/>
            </w:tcMar>
          </w:tcPr>
          <w:p w14:paraId="06A8A0E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0E32B2D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март</w:t>
            </w:r>
          </w:p>
        </w:tc>
        <w:tc>
          <w:tcPr>
            <w:tcW w:w="2011" w:type="dxa"/>
            <w:gridSpan w:val="2"/>
            <w:shd w:val="clear" w:color="auto" w:fill="auto"/>
            <w:tcMar>
              <w:top w:w="100" w:type="dxa"/>
              <w:left w:w="100" w:type="dxa"/>
              <w:bottom w:w="100" w:type="dxa"/>
              <w:right w:w="100" w:type="dxa"/>
            </w:tcMar>
          </w:tcPr>
          <w:p w14:paraId="4A03968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Педагоги – планирование, организация, оформление, учащиеся – подготовка номеров, </w:t>
            </w:r>
            <w:r w:rsidRPr="00A16427">
              <w:rPr>
                <w:rFonts w:ascii="Times New Roman" w:hAnsi="Times New Roman"/>
                <w:sz w:val="24"/>
                <w:szCs w:val="24"/>
              </w:rPr>
              <w:lastRenderedPageBreak/>
              <w:t>оформление, участие, родители – участие, помощь в организации и оформлении.</w:t>
            </w:r>
          </w:p>
        </w:tc>
        <w:tc>
          <w:tcPr>
            <w:tcW w:w="2126" w:type="dxa"/>
            <w:shd w:val="clear" w:color="auto" w:fill="auto"/>
            <w:tcMar>
              <w:top w:w="100" w:type="dxa"/>
              <w:left w:w="100" w:type="dxa"/>
              <w:bottom w:w="100" w:type="dxa"/>
              <w:right w:w="100" w:type="dxa"/>
            </w:tcMar>
          </w:tcPr>
          <w:p w14:paraId="06B3A52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Осознанное принятие ценностей семейной жизни</w:t>
            </w:r>
          </w:p>
        </w:tc>
      </w:tr>
      <w:tr w:rsidR="00A16427" w:rsidRPr="00A16427" w14:paraId="73A0F132"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05CAA22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Трудовой десант «чистая школьная территория»</w:t>
            </w:r>
          </w:p>
          <w:p w14:paraId="49BB5024"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31FE41B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022C75C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апрель</w:t>
            </w:r>
          </w:p>
        </w:tc>
        <w:tc>
          <w:tcPr>
            <w:tcW w:w="2011" w:type="dxa"/>
            <w:gridSpan w:val="2"/>
            <w:shd w:val="clear" w:color="auto" w:fill="auto"/>
            <w:tcMar>
              <w:top w:w="100" w:type="dxa"/>
              <w:left w:w="100" w:type="dxa"/>
              <w:bottom w:w="100" w:type="dxa"/>
              <w:right w:w="100" w:type="dxa"/>
            </w:tcMar>
          </w:tcPr>
          <w:p w14:paraId="7EB035A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номеров, оформление, участие, родители – помощь в организации и оформлении</w:t>
            </w:r>
          </w:p>
        </w:tc>
        <w:tc>
          <w:tcPr>
            <w:tcW w:w="2126" w:type="dxa"/>
            <w:shd w:val="clear" w:color="auto" w:fill="auto"/>
            <w:tcMar>
              <w:top w:w="100" w:type="dxa"/>
              <w:left w:w="100" w:type="dxa"/>
              <w:bottom w:w="100" w:type="dxa"/>
              <w:right w:w="100" w:type="dxa"/>
            </w:tcMar>
          </w:tcPr>
          <w:p w14:paraId="49063A8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аккуратности, бережного отношения к природе.</w:t>
            </w:r>
          </w:p>
          <w:p w14:paraId="0EFF4FB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Развитие уважительного отношения к разным культурам и языкам; развитие гордости за свой национальный язык.</w:t>
            </w:r>
          </w:p>
        </w:tc>
      </w:tr>
      <w:tr w:rsidR="00A16427" w:rsidRPr="00A16427" w14:paraId="1C7F14DB"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0051F85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«Бумажный бум». Сбор макулатуры.</w:t>
            </w:r>
          </w:p>
        </w:tc>
        <w:tc>
          <w:tcPr>
            <w:tcW w:w="973" w:type="dxa"/>
            <w:shd w:val="clear" w:color="auto" w:fill="auto"/>
            <w:tcMar>
              <w:top w:w="100" w:type="dxa"/>
              <w:left w:w="100" w:type="dxa"/>
              <w:bottom w:w="100" w:type="dxa"/>
              <w:right w:w="100" w:type="dxa"/>
            </w:tcMar>
          </w:tcPr>
          <w:p w14:paraId="63B0C7B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0FEBAF5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апрель</w:t>
            </w:r>
          </w:p>
        </w:tc>
        <w:tc>
          <w:tcPr>
            <w:tcW w:w="2011" w:type="dxa"/>
            <w:gridSpan w:val="2"/>
            <w:shd w:val="clear" w:color="auto" w:fill="auto"/>
            <w:tcMar>
              <w:top w:w="100" w:type="dxa"/>
              <w:left w:w="100" w:type="dxa"/>
              <w:bottom w:w="100" w:type="dxa"/>
              <w:right w:w="100" w:type="dxa"/>
            </w:tcMar>
          </w:tcPr>
          <w:p w14:paraId="5FB1C93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учащиеся –участие, родители – помощь в сборе макулатуры</w:t>
            </w:r>
          </w:p>
        </w:tc>
        <w:tc>
          <w:tcPr>
            <w:tcW w:w="2126" w:type="dxa"/>
            <w:shd w:val="clear" w:color="auto" w:fill="auto"/>
            <w:tcMar>
              <w:top w:w="100" w:type="dxa"/>
              <w:left w:w="100" w:type="dxa"/>
              <w:bottom w:w="100" w:type="dxa"/>
              <w:right w:w="100" w:type="dxa"/>
            </w:tcMar>
          </w:tcPr>
          <w:p w14:paraId="4280F01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условий для развития опыта многомерного взаимодействия</w:t>
            </w:r>
          </w:p>
          <w:p w14:paraId="6787632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учащихся общеобразовательных учреждений в процессах, направленных на сохранение</w:t>
            </w:r>
          </w:p>
          <w:p w14:paraId="4FF4470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окружающей среды.</w:t>
            </w:r>
          </w:p>
          <w:p w14:paraId="6955D2A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ответственного отношения к результатам деятельности человека, затрагивающей и изменяющей экологическую ситуацию на локальном и глобальном уровнях;</w:t>
            </w:r>
          </w:p>
        </w:tc>
      </w:tr>
      <w:tr w:rsidR="00A16427" w:rsidRPr="00A16427" w14:paraId="456787C3"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524FD44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Конкурс «Лучший портфолио»</w:t>
            </w:r>
          </w:p>
        </w:tc>
        <w:tc>
          <w:tcPr>
            <w:tcW w:w="973" w:type="dxa"/>
            <w:shd w:val="clear" w:color="auto" w:fill="auto"/>
            <w:tcMar>
              <w:top w:w="100" w:type="dxa"/>
              <w:left w:w="100" w:type="dxa"/>
              <w:bottom w:w="100" w:type="dxa"/>
              <w:right w:w="100" w:type="dxa"/>
            </w:tcMar>
          </w:tcPr>
          <w:p w14:paraId="5B8F5C8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25DE158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апрель</w:t>
            </w:r>
          </w:p>
        </w:tc>
        <w:tc>
          <w:tcPr>
            <w:tcW w:w="2011" w:type="dxa"/>
            <w:gridSpan w:val="2"/>
            <w:shd w:val="clear" w:color="auto" w:fill="auto"/>
            <w:tcMar>
              <w:top w:w="100" w:type="dxa"/>
              <w:left w:w="100" w:type="dxa"/>
              <w:bottom w:w="100" w:type="dxa"/>
              <w:right w:w="100" w:type="dxa"/>
            </w:tcMar>
          </w:tcPr>
          <w:p w14:paraId="53ED2F3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–оформление, участие, родители – помощь в оформлении</w:t>
            </w:r>
          </w:p>
        </w:tc>
        <w:tc>
          <w:tcPr>
            <w:tcW w:w="2126" w:type="dxa"/>
            <w:shd w:val="clear" w:color="auto" w:fill="auto"/>
            <w:tcMar>
              <w:top w:w="100" w:type="dxa"/>
              <w:left w:w="100" w:type="dxa"/>
              <w:bottom w:w="100" w:type="dxa"/>
              <w:right w:w="100" w:type="dxa"/>
            </w:tcMar>
          </w:tcPr>
          <w:p w14:paraId="4D383F6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отношения к образованию как общечеловеческой ценности,</w:t>
            </w:r>
          </w:p>
          <w:p w14:paraId="01E4E24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выражающейся в интересе обучающихся к знаниям, в стремлении к интеллектуальному</w:t>
            </w:r>
          </w:p>
          <w:p w14:paraId="44CA914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овладению материальными и духовными достижениями человечества, к достижению</w:t>
            </w:r>
          </w:p>
          <w:p w14:paraId="2A34C49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личного успеха в жизни.</w:t>
            </w:r>
          </w:p>
        </w:tc>
      </w:tr>
      <w:tr w:rsidR="00A16427" w:rsidRPr="00A16427" w14:paraId="7FC28F0E"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2FD01DA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Конкурс рисунков «Человек и космос»</w:t>
            </w:r>
          </w:p>
        </w:tc>
        <w:tc>
          <w:tcPr>
            <w:tcW w:w="973" w:type="dxa"/>
            <w:shd w:val="clear" w:color="auto" w:fill="auto"/>
            <w:tcMar>
              <w:top w:w="100" w:type="dxa"/>
              <w:left w:w="100" w:type="dxa"/>
              <w:bottom w:w="100" w:type="dxa"/>
              <w:right w:w="100" w:type="dxa"/>
            </w:tcMar>
          </w:tcPr>
          <w:p w14:paraId="5E0F6DE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10F7507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апрель</w:t>
            </w:r>
          </w:p>
        </w:tc>
        <w:tc>
          <w:tcPr>
            <w:tcW w:w="2011" w:type="dxa"/>
            <w:gridSpan w:val="2"/>
            <w:shd w:val="clear" w:color="auto" w:fill="auto"/>
            <w:tcMar>
              <w:top w:w="100" w:type="dxa"/>
              <w:left w:w="100" w:type="dxa"/>
              <w:bottom w:w="100" w:type="dxa"/>
              <w:right w:w="100" w:type="dxa"/>
            </w:tcMar>
          </w:tcPr>
          <w:p w14:paraId="7AD7BFF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учащиеся –участие, родители – помощь в участии</w:t>
            </w:r>
          </w:p>
        </w:tc>
        <w:tc>
          <w:tcPr>
            <w:tcW w:w="2126" w:type="dxa"/>
            <w:shd w:val="clear" w:color="auto" w:fill="auto"/>
            <w:tcMar>
              <w:top w:w="100" w:type="dxa"/>
              <w:left w:w="100" w:type="dxa"/>
              <w:bottom w:w="100" w:type="dxa"/>
              <w:right w:w="100" w:type="dxa"/>
            </w:tcMar>
          </w:tcPr>
          <w:p w14:paraId="41ED8BC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формирование у обучающихся представлений о ценностях </w:t>
            </w:r>
            <w:proofErr w:type="spellStart"/>
            <w:r w:rsidRPr="00A16427">
              <w:rPr>
                <w:rFonts w:ascii="Times New Roman" w:hAnsi="Times New Roman"/>
                <w:sz w:val="24"/>
                <w:szCs w:val="24"/>
              </w:rPr>
              <w:t>культурноисторического</w:t>
            </w:r>
            <w:proofErr w:type="spellEnd"/>
            <w:r w:rsidRPr="00A16427">
              <w:rPr>
                <w:rFonts w:ascii="Times New Roman" w:hAnsi="Times New Roman"/>
                <w:sz w:val="24"/>
                <w:szCs w:val="24"/>
              </w:rPr>
              <w:t xml:space="preserve"> наследия России, уважительного отношения к национальным героям и</w:t>
            </w:r>
          </w:p>
          <w:p w14:paraId="5117372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культурным представлениям российского народа; развитие мотивации к научно-исследовательской деятельности, позволяющей объективно воспринимать и оценивать</w:t>
            </w:r>
          </w:p>
          <w:p w14:paraId="02AC2E1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бесспорные исторические достижения и противоречивые </w:t>
            </w:r>
            <w:r w:rsidRPr="00A16427">
              <w:rPr>
                <w:rFonts w:ascii="Times New Roman" w:hAnsi="Times New Roman"/>
                <w:sz w:val="24"/>
                <w:szCs w:val="24"/>
              </w:rPr>
              <w:lastRenderedPageBreak/>
              <w:t>периоды в развитии российского</w:t>
            </w:r>
          </w:p>
          <w:p w14:paraId="2271B89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государства; </w:t>
            </w:r>
          </w:p>
        </w:tc>
      </w:tr>
      <w:tr w:rsidR="00A16427" w:rsidRPr="00A16427" w14:paraId="10492B05"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65F71102" w14:textId="77777777" w:rsidR="00D44589" w:rsidRPr="00A16427" w:rsidRDefault="00D44589" w:rsidP="00920301">
            <w:pPr>
              <w:spacing w:line="240" w:lineRule="auto"/>
              <w:rPr>
                <w:rFonts w:ascii="Times New Roman" w:hAnsi="Times New Roman"/>
                <w:sz w:val="24"/>
                <w:szCs w:val="24"/>
              </w:rPr>
            </w:pPr>
          </w:p>
          <w:p w14:paraId="52545C8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День здоровья</w:t>
            </w:r>
          </w:p>
        </w:tc>
        <w:tc>
          <w:tcPr>
            <w:tcW w:w="973" w:type="dxa"/>
            <w:shd w:val="clear" w:color="auto" w:fill="auto"/>
            <w:tcMar>
              <w:top w:w="100" w:type="dxa"/>
              <w:left w:w="100" w:type="dxa"/>
              <w:bottom w:w="100" w:type="dxa"/>
              <w:right w:w="100" w:type="dxa"/>
            </w:tcMar>
          </w:tcPr>
          <w:p w14:paraId="096FA3D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1AECD99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май</w:t>
            </w:r>
          </w:p>
        </w:tc>
        <w:tc>
          <w:tcPr>
            <w:tcW w:w="2011" w:type="dxa"/>
            <w:gridSpan w:val="2"/>
            <w:shd w:val="clear" w:color="auto" w:fill="auto"/>
            <w:tcMar>
              <w:top w:w="100" w:type="dxa"/>
              <w:left w:w="100" w:type="dxa"/>
              <w:bottom w:w="100" w:type="dxa"/>
              <w:right w:w="100" w:type="dxa"/>
            </w:tcMar>
          </w:tcPr>
          <w:p w14:paraId="0B64BDC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номеров, оформление, участие, родители – участие, помощь в организации.</w:t>
            </w:r>
          </w:p>
        </w:tc>
        <w:tc>
          <w:tcPr>
            <w:tcW w:w="2126" w:type="dxa"/>
            <w:shd w:val="clear" w:color="auto" w:fill="auto"/>
            <w:tcMar>
              <w:top w:w="100" w:type="dxa"/>
              <w:left w:w="100" w:type="dxa"/>
              <w:bottom w:w="100" w:type="dxa"/>
              <w:right w:w="100" w:type="dxa"/>
            </w:tcMar>
          </w:tcPr>
          <w:p w14:paraId="32D0D35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Сплочение семьи, развитие коммуникативных навыков.</w:t>
            </w:r>
          </w:p>
        </w:tc>
      </w:tr>
      <w:tr w:rsidR="00A16427" w:rsidRPr="00A16427" w14:paraId="3E545DC2"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620413F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Концертная программа «Победа входит в каждый дом»</w:t>
            </w:r>
          </w:p>
          <w:p w14:paraId="517DD61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Конкурс рисунков, посвященных Дню Победы.</w:t>
            </w:r>
          </w:p>
          <w:p w14:paraId="638A625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Праздник «Последний звонок»</w:t>
            </w:r>
          </w:p>
        </w:tc>
        <w:tc>
          <w:tcPr>
            <w:tcW w:w="973" w:type="dxa"/>
            <w:shd w:val="clear" w:color="auto" w:fill="auto"/>
            <w:tcMar>
              <w:top w:w="100" w:type="dxa"/>
              <w:left w:w="100" w:type="dxa"/>
              <w:bottom w:w="100" w:type="dxa"/>
              <w:right w:w="100" w:type="dxa"/>
            </w:tcMar>
          </w:tcPr>
          <w:p w14:paraId="4EEC138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51B5ED0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май</w:t>
            </w:r>
          </w:p>
        </w:tc>
        <w:tc>
          <w:tcPr>
            <w:tcW w:w="2011" w:type="dxa"/>
            <w:gridSpan w:val="2"/>
            <w:shd w:val="clear" w:color="auto" w:fill="auto"/>
            <w:tcMar>
              <w:top w:w="100" w:type="dxa"/>
              <w:left w:w="100" w:type="dxa"/>
              <w:bottom w:w="100" w:type="dxa"/>
              <w:right w:w="100" w:type="dxa"/>
            </w:tcMar>
          </w:tcPr>
          <w:p w14:paraId="4B53B86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номеров, оформление, участие, родители – участие, помощь в организации.</w:t>
            </w:r>
          </w:p>
        </w:tc>
        <w:tc>
          <w:tcPr>
            <w:tcW w:w="2126" w:type="dxa"/>
            <w:shd w:val="clear" w:color="auto" w:fill="auto"/>
            <w:tcMar>
              <w:top w:w="100" w:type="dxa"/>
              <w:left w:w="100" w:type="dxa"/>
              <w:bottom w:w="100" w:type="dxa"/>
              <w:right w:w="100" w:type="dxa"/>
            </w:tcMar>
          </w:tcPr>
          <w:p w14:paraId="65D544F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у обучающихся представлений о духовных ценностях народов</w:t>
            </w:r>
          </w:p>
          <w:p w14:paraId="41C3AED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России, об истории развития и взаимодействия национальных культур;</w:t>
            </w:r>
          </w:p>
          <w:p w14:paraId="0B184D2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создавать условия для формирования личности гражданина и патриота России с присущими ему ценностями, взглядами, ориентациями, установками, мотивами деятельности и поведения.</w:t>
            </w:r>
          </w:p>
        </w:tc>
      </w:tr>
      <w:tr w:rsidR="00A16427" w:rsidRPr="00A16427" w14:paraId="4B78D62C" w14:textId="77777777" w:rsidTr="00A16427">
        <w:trPr>
          <w:gridAfter w:val="4"/>
          <w:wAfter w:w="9568" w:type="dxa"/>
          <w:trHeight w:val="334"/>
        </w:trPr>
        <w:tc>
          <w:tcPr>
            <w:tcW w:w="9629" w:type="dxa"/>
            <w:gridSpan w:val="7"/>
            <w:shd w:val="clear" w:color="auto" w:fill="auto"/>
            <w:tcMar>
              <w:top w:w="100" w:type="dxa"/>
              <w:left w:w="100" w:type="dxa"/>
              <w:bottom w:w="100" w:type="dxa"/>
              <w:right w:w="100" w:type="dxa"/>
            </w:tcMar>
          </w:tcPr>
          <w:p w14:paraId="459DA2BC"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t>Курсы внеурочной деятельности и дополнительного образования</w:t>
            </w:r>
          </w:p>
        </w:tc>
      </w:tr>
      <w:tr w:rsidR="00A16427" w:rsidRPr="00A16427" w14:paraId="3A06213C" w14:textId="77777777" w:rsidTr="00A16427">
        <w:trPr>
          <w:gridAfter w:val="4"/>
          <w:wAfter w:w="9568" w:type="dxa"/>
          <w:trHeight w:val="896"/>
        </w:trPr>
        <w:tc>
          <w:tcPr>
            <w:tcW w:w="2845" w:type="dxa"/>
            <w:gridSpan w:val="2"/>
            <w:shd w:val="clear" w:color="auto" w:fill="auto"/>
            <w:tcMar>
              <w:top w:w="100" w:type="dxa"/>
              <w:left w:w="100" w:type="dxa"/>
              <w:bottom w:w="100" w:type="dxa"/>
              <w:right w:w="100" w:type="dxa"/>
            </w:tcMar>
          </w:tcPr>
          <w:p w14:paraId="75BD219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73BE5BE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Название курса</w:t>
            </w:r>
          </w:p>
        </w:tc>
        <w:tc>
          <w:tcPr>
            <w:tcW w:w="973" w:type="dxa"/>
            <w:shd w:val="clear" w:color="auto" w:fill="auto"/>
            <w:tcMar>
              <w:top w:w="100" w:type="dxa"/>
              <w:left w:w="100" w:type="dxa"/>
              <w:bottom w:w="100" w:type="dxa"/>
              <w:right w:w="100" w:type="dxa"/>
            </w:tcMar>
          </w:tcPr>
          <w:p w14:paraId="68D8495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4C817C4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674" w:type="dxa"/>
            <w:shd w:val="clear" w:color="auto" w:fill="auto"/>
            <w:tcMar>
              <w:top w:w="100" w:type="dxa"/>
              <w:left w:w="100" w:type="dxa"/>
              <w:bottom w:w="100" w:type="dxa"/>
              <w:right w:w="100" w:type="dxa"/>
            </w:tcMar>
          </w:tcPr>
          <w:p w14:paraId="1E8946B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Количество</w:t>
            </w:r>
          </w:p>
          <w:p w14:paraId="136AF10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часов</w:t>
            </w:r>
          </w:p>
          <w:p w14:paraId="08ACD6B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в неделю</w:t>
            </w:r>
          </w:p>
        </w:tc>
        <w:tc>
          <w:tcPr>
            <w:tcW w:w="2011" w:type="dxa"/>
            <w:gridSpan w:val="2"/>
            <w:shd w:val="clear" w:color="auto" w:fill="auto"/>
            <w:tcMar>
              <w:top w:w="100" w:type="dxa"/>
              <w:left w:w="100" w:type="dxa"/>
              <w:bottom w:w="100" w:type="dxa"/>
              <w:right w:w="100" w:type="dxa"/>
            </w:tcMar>
          </w:tcPr>
          <w:p w14:paraId="69B5B6B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Ответственные+</w:t>
            </w:r>
          </w:p>
          <w:p w14:paraId="7B2E957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4527F48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Результат (личностные </w:t>
            </w:r>
            <w:r w:rsidRPr="00A16427">
              <w:rPr>
                <w:rFonts w:ascii="Times New Roman" w:hAnsi="Times New Roman"/>
                <w:sz w:val="24"/>
                <w:szCs w:val="24"/>
              </w:rPr>
              <w:lastRenderedPageBreak/>
              <w:t>приращения у детей)</w:t>
            </w:r>
          </w:p>
          <w:p w14:paraId="28DCCF3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tc>
      </w:tr>
      <w:tr w:rsidR="00A16427" w:rsidRPr="00A16427" w14:paraId="22802DEB"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835D3BD" w14:textId="77777777" w:rsidR="00D44589" w:rsidRPr="00A16427" w:rsidRDefault="00D44589" w:rsidP="00920301">
            <w:pPr>
              <w:spacing w:line="240" w:lineRule="auto"/>
              <w:rPr>
                <w:rFonts w:ascii="Times New Roman" w:eastAsia="Times New Roman" w:hAnsi="Times New Roman"/>
                <w:sz w:val="24"/>
                <w:szCs w:val="24"/>
              </w:rPr>
            </w:pPr>
          </w:p>
          <w:p w14:paraId="6408C470"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Подвижные игры</w:t>
            </w:r>
          </w:p>
          <w:p w14:paraId="3F64E12B" w14:textId="77777777" w:rsidR="00D44589" w:rsidRPr="00A16427" w:rsidRDefault="00D44589" w:rsidP="00920301">
            <w:pPr>
              <w:spacing w:line="240" w:lineRule="auto"/>
              <w:rPr>
                <w:rFonts w:ascii="Times New Roman" w:eastAsia="Times New Roman" w:hAnsi="Times New Roman"/>
                <w:sz w:val="24"/>
                <w:szCs w:val="24"/>
              </w:rPr>
            </w:pPr>
          </w:p>
          <w:p w14:paraId="1C1EF85A" w14:textId="77777777" w:rsidR="00D44589" w:rsidRPr="00A16427" w:rsidRDefault="00D44589" w:rsidP="00920301">
            <w:pPr>
              <w:spacing w:line="240" w:lineRule="auto"/>
              <w:rPr>
                <w:rFonts w:ascii="Times New Roman" w:eastAsia="Times New Roman" w:hAnsi="Times New Roman"/>
                <w:sz w:val="24"/>
                <w:szCs w:val="24"/>
              </w:rPr>
            </w:pPr>
          </w:p>
          <w:p w14:paraId="6B2A6457"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54586107"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1-4</w:t>
            </w:r>
          </w:p>
        </w:tc>
        <w:tc>
          <w:tcPr>
            <w:tcW w:w="1674" w:type="dxa"/>
            <w:shd w:val="clear" w:color="auto" w:fill="auto"/>
            <w:tcMar>
              <w:top w:w="100" w:type="dxa"/>
              <w:left w:w="100" w:type="dxa"/>
              <w:bottom w:w="100" w:type="dxa"/>
              <w:right w:w="100" w:type="dxa"/>
            </w:tcMar>
          </w:tcPr>
          <w:p w14:paraId="5D8F3A75"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1</w:t>
            </w:r>
          </w:p>
        </w:tc>
        <w:tc>
          <w:tcPr>
            <w:tcW w:w="2011" w:type="dxa"/>
            <w:gridSpan w:val="2"/>
            <w:shd w:val="clear" w:color="auto" w:fill="auto"/>
            <w:tcMar>
              <w:top w:w="100" w:type="dxa"/>
              <w:left w:w="100" w:type="dxa"/>
              <w:bottom w:w="100" w:type="dxa"/>
              <w:right w:w="100" w:type="dxa"/>
            </w:tcMar>
          </w:tcPr>
          <w:p w14:paraId="5AC29071"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Учитель физической культуры</w:t>
            </w:r>
          </w:p>
        </w:tc>
        <w:tc>
          <w:tcPr>
            <w:tcW w:w="2126" w:type="dxa"/>
            <w:shd w:val="clear" w:color="auto" w:fill="auto"/>
            <w:tcMar>
              <w:top w:w="100" w:type="dxa"/>
              <w:left w:w="100" w:type="dxa"/>
              <w:bottom w:w="100" w:type="dxa"/>
              <w:right w:w="100" w:type="dxa"/>
            </w:tcMar>
          </w:tcPr>
          <w:p w14:paraId="752C1524"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Активно включаться в общение и взаимодействие со сверстниками на принципах уважения, доброжелательности, взаимопомощи и сопереживания;</w:t>
            </w:r>
          </w:p>
          <w:p w14:paraId="3733FAF8"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проявлять положительные качества личности, управлять эмоциями в различных ситуациях и условиях;</w:t>
            </w:r>
          </w:p>
          <w:p w14:paraId="602FBD5B"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проявлять дисциплинированность, трудолюбие, упорство в достижении поставленной цели</w:t>
            </w:r>
          </w:p>
        </w:tc>
      </w:tr>
      <w:tr w:rsidR="00A16427" w:rsidRPr="00A16427" w14:paraId="4AFC9C69"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2A6E4C64" w14:textId="77777777" w:rsidR="00D44589" w:rsidRPr="00A16427" w:rsidRDefault="00D44589" w:rsidP="00920301">
            <w:pPr>
              <w:spacing w:line="240" w:lineRule="auto"/>
              <w:rPr>
                <w:rFonts w:ascii="Times New Roman" w:eastAsia="Times New Roman" w:hAnsi="Times New Roman"/>
                <w:sz w:val="24"/>
                <w:szCs w:val="24"/>
              </w:rPr>
            </w:pPr>
          </w:p>
          <w:p w14:paraId="64755EC2"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Гольф</w:t>
            </w:r>
          </w:p>
          <w:p w14:paraId="05C12ECB" w14:textId="77777777" w:rsidR="00D44589" w:rsidRPr="00A16427" w:rsidRDefault="00D44589" w:rsidP="00920301">
            <w:pPr>
              <w:spacing w:line="240" w:lineRule="auto"/>
              <w:rPr>
                <w:rFonts w:ascii="Times New Roman" w:eastAsia="Times New Roman" w:hAnsi="Times New Roman"/>
                <w:sz w:val="24"/>
                <w:szCs w:val="24"/>
              </w:rPr>
            </w:pPr>
          </w:p>
          <w:p w14:paraId="5F2CCDF4" w14:textId="77777777" w:rsidR="00D44589" w:rsidRPr="00A16427" w:rsidRDefault="00D44589" w:rsidP="00920301">
            <w:pPr>
              <w:spacing w:line="240" w:lineRule="auto"/>
              <w:rPr>
                <w:rFonts w:ascii="Times New Roman" w:eastAsia="Times New Roman" w:hAnsi="Times New Roman"/>
                <w:sz w:val="24"/>
                <w:szCs w:val="24"/>
              </w:rPr>
            </w:pPr>
          </w:p>
          <w:p w14:paraId="54E5E9EC"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134BEC3D" w14:textId="77777777" w:rsidR="00D44589" w:rsidRPr="00A16427" w:rsidRDefault="00D44589" w:rsidP="00920301">
            <w:pPr>
              <w:spacing w:line="240" w:lineRule="auto"/>
              <w:rPr>
                <w:rFonts w:ascii="Times New Roman" w:eastAsia="Times New Roman" w:hAnsi="Times New Roman"/>
                <w:sz w:val="24"/>
                <w:szCs w:val="24"/>
              </w:rPr>
            </w:pPr>
            <w:proofErr w:type="gramStart"/>
            <w:r w:rsidRPr="00A16427">
              <w:rPr>
                <w:rFonts w:ascii="Times New Roman" w:eastAsia="Times New Roman" w:hAnsi="Times New Roman"/>
                <w:sz w:val="24"/>
                <w:szCs w:val="24"/>
              </w:rPr>
              <w:t>3-4</w:t>
            </w:r>
            <w:proofErr w:type="gramEnd"/>
          </w:p>
          <w:p w14:paraId="62B28A0B"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w:t>
            </w:r>
            <w:proofErr w:type="spellStart"/>
            <w:r w:rsidRPr="00A16427">
              <w:rPr>
                <w:rFonts w:ascii="Times New Roman" w:eastAsia="Times New Roman" w:hAnsi="Times New Roman"/>
                <w:sz w:val="24"/>
                <w:szCs w:val="24"/>
              </w:rPr>
              <w:t>межклассные</w:t>
            </w:r>
            <w:proofErr w:type="spellEnd"/>
            <w:r w:rsidRPr="00A16427">
              <w:rPr>
                <w:rFonts w:ascii="Times New Roman" w:eastAsia="Times New Roman" w:hAnsi="Times New Roman"/>
                <w:sz w:val="24"/>
                <w:szCs w:val="24"/>
              </w:rPr>
              <w:t>)</w:t>
            </w:r>
          </w:p>
        </w:tc>
        <w:tc>
          <w:tcPr>
            <w:tcW w:w="1674" w:type="dxa"/>
            <w:shd w:val="clear" w:color="auto" w:fill="auto"/>
            <w:tcMar>
              <w:top w:w="100" w:type="dxa"/>
              <w:left w:w="100" w:type="dxa"/>
              <w:bottom w:w="100" w:type="dxa"/>
              <w:right w:w="100" w:type="dxa"/>
            </w:tcMar>
          </w:tcPr>
          <w:p w14:paraId="7666B670"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2</w:t>
            </w:r>
          </w:p>
        </w:tc>
        <w:tc>
          <w:tcPr>
            <w:tcW w:w="2011" w:type="dxa"/>
            <w:gridSpan w:val="2"/>
            <w:shd w:val="clear" w:color="auto" w:fill="auto"/>
            <w:tcMar>
              <w:top w:w="100" w:type="dxa"/>
              <w:left w:w="100" w:type="dxa"/>
              <w:bottom w:w="100" w:type="dxa"/>
              <w:right w:w="100" w:type="dxa"/>
            </w:tcMar>
          </w:tcPr>
          <w:p w14:paraId="5D71DCD9"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Учитель физической культуры</w:t>
            </w:r>
          </w:p>
        </w:tc>
        <w:tc>
          <w:tcPr>
            <w:tcW w:w="2126" w:type="dxa"/>
            <w:shd w:val="clear" w:color="auto" w:fill="auto"/>
            <w:tcMar>
              <w:top w:w="100" w:type="dxa"/>
              <w:left w:w="100" w:type="dxa"/>
              <w:bottom w:w="100" w:type="dxa"/>
              <w:right w:w="100" w:type="dxa"/>
            </w:tcMar>
          </w:tcPr>
          <w:p w14:paraId="74325BE7"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Способность рационально организовать физическую и интеллектуальную деятельность</w:t>
            </w:r>
          </w:p>
        </w:tc>
      </w:tr>
      <w:tr w:rsidR="00A16427" w:rsidRPr="00A16427" w14:paraId="3DDDA12E"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58094CC6" w14:textId="77777777" w:rsidR="00D44589" w:rsidRPr="00A16427" w:rsidRDefault="00D44589" w:rsidP="00920301">
            <w:pPr>
              <w:spacing w:line="240" w:lineRule="auto"/>
              <w:rPr>
                <w:rFonts w:ascii="Times New Roman" w:eastAsia="Times New Roman" w:hAnsi="Times New Roman"/>
                <w:sz w:val="24"/>
                <w:szCs w:val="24"/>
              </w:rPr>
            </w:pPr>
          </w:p>
          <w:p w14:paraId="77D31F98" w14:textId="77777777" w:rsidR="00D44589" w:rsidRPr="00A16427" w:rsidRDefault="00D44589" w:rsidP="00920301">
            <w:pPr>
              <w:spacing w:line="240" w:lineRule="auto"/>
              <w:rPr>
                <w:rFonts w:ascii="Times New Roman" w:eastAsia="Times New Roman" w:hAnsi="Times New Roman"/>
                <w:sz w:val="24"/>
                <w:szCs w:val="24"/>
              </w:rPr>
            </w:pPr>
          </w:p>
          <w:p w14:paraId="796FF7FC"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Футбол</w:t>
            </w:r>
          </w:p>
          <w:p w14:paraId="578982CB" w14:textId="77777777" w:rsidR="00D44589" w:rsidRPr="00A16427" w:rsidRDefault="00D44589" w:rsidP="00920301">
            <w:pPr>
              <w:spacing w:line="240" w:lineRule="auto"/>
              <w:rPr>
                <w:rFonts w:ascii="Times New Roman" w:eastAsia="Times New Roman" w:hAnsi="Times New Roman"/>
                <w:sz w:val="24"/>
                <w:szCs w:val="24"/>
              </w:rPr>
            </w:pPr>
          </w:p>
          <w:p w14:paraId="516B9683"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277A0798"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eastAsia="Times New Roman" w:hAnsi="Times New Roman"/>
                <w:sz w:val="24"/>
                <w:szCs w:val="24"/>
              </w:rPr>
              <w:t>1-6</w:t>
            </w:r>
            <w:proofErr w:type="gramEnd"/>
            <w:r w:rsidRPr="00A16427">
              <w:rPr>
                <w:rFonts w:ascii="Times New Roman" w:eastAsia="Times New Roman" w:hAnsi="Times New Roman"/>
                <w:sz w:val="24"/>
                <w:szCs w:val="24"/>
              </w:rPr>
              <w:t xml:space="preserve"> (</w:t>
            </w:r>
            <w:proofErr w:type="spellStart"/>
            <w:r w:rsidRPr="00A16427">
              <w:rPr>
                <w:rFonts w:ascii="Times New Roman" w:eastAsia="Times New Roman" w:hAnsi="Times New Roman"/>
                <w:sz w:val="24"/>
                <w:szCs w:val="24"/>
              </w:rPr>
              <w:t>межклассные</w:t>
            </w:r>
            <w:proofErr w:type="spellEnd"/>
            <w:r w:rsidRPr="00A16427">
              <w:rPr>
                <w:rFonts w:ascii="Times New Roman" w:eastAsia="Times New Roman" w:hAnsi="Times New Roman"/>
                <w:sz w:val="24"/>
                <w:szCs w:val="24"/>
              </w:rPr>
              <w:t>)</w:t>
            </w:r>
          </w:p>
        </w:tc>
        <w:tc>
          <w:tcPr>
            <w:tcW w:w="1674" w:type="dxa"/>
            <w:shd w:val="clear" w:color="auto" w:fill="auto"/>
            <w:tcMar>
              <w:top w:w="100" w:type="dxa"/>
              <w:left w:w="100" w:type="dxa"/>
              <w:bottom w:w="100" w:type="dxa"/>
              <w:right w:w="100" w:type="dxa"/>
            </w:tcMar>
          </w:tcPr>
          <w:p w14:paraId="0F820A32"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По 3 (2группы)</w:t>
            </w:r>
          </w:p>
        </w:tc>
        <w:tc>
          <w:tcPr>
            <w:tcW w:w="2011" w:type="dxa"/>
            <w:gridSpan w:val="2"/>
            <w:shd w:val="clear" w:color="auto" w:fill="auto"/>
            <w:tcMar>
              <w:top w:w="100" w:type="dxa"/>
              <w:left w:w="100" w:type="dxa"/>
              <w:bottom w:w="100" w:type="dxa"/>
              <w:right w:w="100" w:type="dxa"/>
            </w:tcMar>
          </w:tcPr>
          <w:p w14:paraId="0ACDC794"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Учитель физической культуры</w:t>
            </w:r>
          </w:p>
        </w:tc>
        <w:tc>
          <w:tcPr>
            <w:tcW w:w="2126" w:type="dxa"/>
            <w:shd w:val="clear" w:color="auto" w:fill="auto"/>
            <w:tcMar>
              <w:top w:w="100" w:type="dxa"/>
              <w:left w:w="100" w:type="dxa"/>
              <w:bottom w:w="100" w:type="dxa"/>
              <w:right w:w="100" w:type="dxa"/>
            </w:tcMar>
          </w:tcPr>
          <w:p w14:paraId="136E4113"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Активно включаться в общение и взаимодействие со сверстниками на принципах уважения, доброжелательнос</w:t>
            </w:r>
            <w:r w:rsidRPr="00A16427">
              <w:rPr>
                <w:rFonts w:ascii="Times New Roman" w:eastAsia="Times New Roman" w:hAnsi="Times New Roman"/>
                <w:sz w:val="24"/>
                <w:szCs w:val="24"/>
              </w:rPr>
              <w:lastRenderedPageBreak/>
              <w:t>ти, взаимопомощи и сопереживания;</w:t>
            </w:r>
          </w:p>
          <w:p w14:paraId="07C3343F"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проявлять положительные качества личности, управлять эмоциями в различных ситуациях и условиях;</w:t>
            </w:r>
          </w:p>
          <w:p w14:paraId="66B80D28"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проявлять дисциплинированность, трудолюбие, упорство в достижении поставленной цели</w:t>
            </w:r>
          </w:p>
        </w:tc>
      </w:tr>
      <w:tr w:rsidR="00A16427" w:rsidRPr="00A16427" w14:paraId="486C72B3"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7A7D3FE4"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lastRenderedPageBreak/>
              <w:t>Общеинтеллектуальное</w:t>
            </w:r>
          </w:p>
          <w:p w14:paraId="32091A65"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t>Умники и умницы</w:t>
            </w:r>
          </w:p>
          <w:p w14:paraId="2246653E"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t>Решение практических задач</w:t>
            </w:r>
          </w:p>
          <w:p w14:paraId="01A6B91E"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t>Решение олимпиадных задач</w:t>
            </w:r>
          </w:p>
          <w:p w14:paraId="74187336"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t>Развитие познавательных способностей</w:t>
            </w:r>
          </w:p>
          <w:p w14:paraId="6908CB1D"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t>Развитие речи</w:t>
            </w:r>
          </w:p>
          <w:p w14:paraId="1164FD84"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t>Учимся писать без ошибок</w:t>
            </w:r>
          </w:p>
          <w:p w14:paraId="6A5E6C98"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t>Информатика</w:t>
            </w:r>
          </w:p>
          <w:p w14:paraId="4378F389" w14:textId="77777777" w:rsidR="00D44589" w:rsidRPr="00A16427" w:rsidRDefault="00D44589" w:rsidP="00920301">
            <w:pPr>
              <w:rPr>
                <w:rFonts w:ascii="Times New Roman" w:eastAsia="Times New Roman" w:hAnsi="Times New Roman"/>
                <w:sz w:val="24"/>
                <w:szCs w:val="24"/>
              </w:rPr>
            </w:pPr>
            <w:r w:rsidRPr="00A16427">
              <w:rPr>
                <w:rFonts w:ascii="Times New Roman" w:eastAsia="Times New Roman" w:hAnsi="Times New Roman"/>
                <w:sz w:val="24"/>
                <w:szCs w:val="24"/>
              </w:rPr>
              <w:t>Готовимся к ВПР</w:t>
            </w:r>
          </w:p>
          <w:p w14:paraId="1223B354" w14:textId="77777777" w:rsidR="00D44589" w:rsidRPr="00A16427" w:rsidRDefault="00D44589" w:rsidP="00920301">
            <w:pPr>
              <w:rPr>
                <w:rFonts w:ascii="Times New Roman" w:eastAsia="Times New Roman" w:hAnsi="Times New Roman"/>
                <w:sz w:val="24"/>
                <w:szCs w:val="24"/>
              </w:rPr>
            </w:pPr>
          </w:p>
          <w:p w14:paraId="7EA347D9"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590841B9" w14:textId="77777777" w:rsidR="00D44589" w:rsidRPr="00A16427" w:rsidRDefault="00D44589" w:rsidP="00920301">
            <w:pPr>
              <w:rPr>
                <w:rFonts w:ascii="Times New Roman" w:hAnsi="Times New Roman"/>
                <w:sz w:val="24"/>
                <w:szCs w:val="24"/>
              </w:rPr>
            </w:pPr>
          </w:p>
          <w:p w14:paraId="2CCE33A5" w14:textId="77777777" w:rsidR="00D44589" w:rsidRPr="00A16427" w:rsidRDefault="00D44589" w:rsidP="00920301">
            <w:pPr>
              <w:rPr>
                <w:rFonts w:ascii="Times New Roman" w:hAnsi="Times New Roman"/>
                <w:sz w:val="24"/>
                <w:szCs w:val="24"/>
              </w:rPr>
            </w:pPr>
          </w:p>
          <w:p w14:paraId="7DA007D2"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1-4</w:t>
            </w:r>
            <w:proofErr w:type="gramEnd"/>
          </w:p>
          <w:p w14:paraId="7F58FD0B"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2-4</w:t>
            </w:r>
            <w:proofErr w:type="gramEnd"/>
          </w:p>
          <w:p w14:paraId="13F095A5" w14:textId="77777777" w:rsidR="00D44589" w:rsidRPr="00A16427" w:rsidRDefault="00D44589" w:rsidP="00920301">
            <w:pPr>
              <w:rPr>
                <w:rFonts w:ascii="Times New Roman" w:hAnsi="Times New Roman"/>
                <w:sz w:val="24"/>
                <w:szCs w:val="24"/>
              </w:rPr>
            </w:pPr>
          </w:p>
          <w:p w14:paraId="0FA99E28"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1-8</w:t>
            </w:r>
            <w:proofErr w:type="gramEnd"/>
          </w:p>
          <w:p w14:paraId="79251562"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1-4</w:t>
            </w:r>
            <w:proofErr w:type="gramEnd"/>
          </w:p>
          <w:p w14:paraId="1EB23AED" w14:textId="77777777" w:rsidR="00D44589" w:rsidRPr="00A16427" w:rsidRDefault="00D44589" w:rsidP="00920301">
            <w:pPr>
              <w:rPr>
                <w:rFonts w:ascii="Times New Roman" w:hAnsi="Times New Roman"/>
                <w:sz w:val="24"/>
                <w:szCs w:val="24"/>
              </w:rPr>
            </w:pPr>
          </w:p>
          <w:p w14:paraId="368B6659"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1-5</w:t>
            </w:r>
            <w:proofErr w:type="gramEnd"/>
          </w:p>
          <w:p w14:paraId="1CE22C6A" w14:textId="77777777" w:rsidR="00D44589" w:rsidRPr="00A16427" w:rsidRDefault="00D44589" w:rsidP="00920301">
            <w:pPr>
              <w:rPr>
                <w:rFonts w:ascii="Times New Roman" w:hAnsi="Times New Roman"/>
                <w:sz w:val="24"/>
                <w:szCs w:val="24"/>
              </w:rPr>
            </w:pPr>
          </w:p>
          <w:p w14:paraId="2BCEAE4F"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2-9</w:t>
            </w:r>
            <w:proofErr w:type="gramEnd"/>
          </w:p>
          <w:p w14:paraId="3301D156"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2-6</w:t>
            </w:r>
            <w:proofErr w:type="gramEnd"/>
          </w:p>
          <w:p w14:paraId="67C89267"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2-9</w:t>
            </w:r>
            <w:proofErr w:type="gramEnd"/>
          </w:p>
          <w:p w14:paraId="14A5622C" w14:textId="77777777" w:rsidR="00D44589" w:rsidRPr="00A16427" w:rsidRDefault="00D44589" w:rsidP="00920301">
            <w:pPr>
              <w:rPr>
                <w:rFonts w:ascii="Times New Roman" w:hAnsi="Times New Roman"/>
                <w:sz w:val="24"/>
                <w:szCs w:val="24"/>
              </w:rPr>
            </w:pPr>
          </w:p>
          <w:p w14:paraId="27B3E2EA" w14:textId="77777777" w:rsidR="00D44589" w:rsidRPr="00A16427" w:rsidRDefault="00D44589" w:rsidP="00920301">
            <w:pPr>
              <w:spacing w:line="240" w:lineRule="auto"/>
              <w:rPr>
                <w:rFonts w:ascii="Times New Roman" w:hAnsi="Times New Roman"/>
                <w:sz w:val="24"/>
                <w:szCs w:val="24"/>
              </w:rPr>
            </w:pPr>
          </w:p>
        </w:tc>
        <w:tc>
          <w:tcPr>
            <w:tcW w:w="1674" w:type="dxa"/>
            <w:shd w:val="clear" w:color="auto" w:fill="auto"/>
            <w:tcMar>
              <w:top w:w="100" w:type="dxa"/>
              <w:left w:w="100" w:type="dxa"/>
              <w:bottom w:w="100" w:type="dxa"/>
              <w:right w:w="100" w:type="dxa"/>
            </w:tcMar>
          </w:tcPr>
          <w:p w14:paraId="3B14F5F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w:t>
            </w:r>
          </w:p>
        </w:tc>
        <w:tc>
          <w:tcPr>
            <w:tcW w:w="2011" w:type="dxa"/>
            <w:gridSpan w:val="2"/>
            <w:shd w:val="clear" w:color="auto" w:fill="auto"/>
            <w:tcMar>
              <w:top w:w="100" w:type="dxa"/>
              <w:left w:w="100" w:type="dxa"/>
              <w:bottom w:w="100" w:type="dxa"/>
              <w:right w:w="100" w:type="dxa"/>
            </w:tcMar>
          </w:tcPr>
          <w:p w14:paraId="2E2BC43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Учителя-предметники</w:t>
            </w:r>
          </w:p>
        </w:tc>
        <w:tc>
          <w:tcPr>
            <w:tcW w:w="2126" w:type="dxa"/>
            <w:shd w:val="clear" w:color="auto" w:fill="auto"/>
            <w:tcMar>
              <w:top w:w="100" w:type="dxa"/>
              <w:left w:w="100" w:type="dxa"/>
              <w:bottom w:w="100" w:type="dxa"/>
              <w:right w:w="100" w:type="dxa"/>
            </w:tcMar>
          </w:tcPr>
          <w:p w14:paraId="60144002"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Получение социально-значимых знаний;</w:t>
            </w:r>
          </w:p>
          <w:p w14:paraId="03E8837E"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развитие любознательности;</w:t>
            </w:r>
          </w:p>
          <w:p w14:paraId="0A09286E"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привлечение внимания к экономическим, экологическим, гуманитарным проблемам общества;</w:t>
            </w:r>
          </w:p>
          <w:p w14:paraId="1C60CB85"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развитие познавательных способностей</w:t>
            </w:r>
          </w:p>
        </w:tc>
      </w:tr>
      <w:tr w:rsidR="00A16427" w:rsidRPr="00A16427" w14:paraId="4DC85E06"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03791E83"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 xml:space="preserve">Духовно-нравственное </w:t>
            </w:r>
          </w:p>
          <w:p w14:paraId="58944721" w14:textId="77777777" w:rsidR="00D44589" w:rsidRPr="00A16427" w:rsidRDefault="00D44589" w:rsidP="00920301">
            <w:pPr>
              <w:rPr>
                <w:rFonts w:ascii="Times New Roman" w:hAnsi="Times New Roman"/>
                <w:sz w:val="24"/>
                <w:szCs w:val="24"/>
              </w:rPr>
            </w:pPr>
          </w:p>
          <w:p w14:paraId="4B799807"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lastRenderedPageBreak/>
              <w:t>Иркутская азбука</w:t>
            </w:r>
          </w:p>
          <w:p w14:paraId="12CA129F" w14:textId="77777777" w:rsidR="00D44589" w:rsidRPr="00A16427" w:rsidRDefault="00D44589" w:rsidP="00920301">
            <w:pPr>
              <w:rPr>
                <w:rFonts w:ascii="Times New Roman" w:hAnsi="Times New Roman"/>
                <w:sz w:val="24"/>
                <w:szCs w:val="24"/>
              </w:rPr>
            </w:pPr>
            <w:proofErr w:type="spellStart"/>
            <w:r w:rsidRPr="00A16427">
              <w:rPr>
                <w:rFonts w:ascii="Times New Roman" w:hAnsi="Times New Roman"/>
                <w:sz w:val="24"/>
                <w:szCs w:val="24"/>
              </w:rPr>
              <w:t>Иркутсковедение</w:t>
            </w:r>
            <w:proofErr w:type="spellEnd"/>
          </w:p>
          <w:p w14:paraId="6D391B93" w14:textId="77777777" w:rsidR="00D44589" w:rsidRPr="00A16427" w:rsidRDefault="00D44589" w:rsidP="00920301">
            <w:pPr>
              <w:rPr>
                <w:rFonts w:ascii="Times New Roman" w:hAnsi="Times New Roman"/>
                <w:sz w:val="24"/>
                <w:szCs w:val="24"/>
              </w:rPr>
            </w:pPr>
          </w:p>
          <w:p w14:paraId="42E3D0FC" w14:textId="77777777" w:rsidR="00D44589" w:rsidRPr="00A16427" w:rsidRDefault="00D44589" w:rsidP="00920301">
            <w:pPr>
              <w:rPr>
                <w:rFonts w:ascii="Times New Roman" w:eastAsia="Times New Roman" w:hAnsi="Times New Roman"/>
                <w:sz w:val="24"/>
                <w:szCs w:val="24"/>
              </w:rPr>
            </w:pPr>
          </w:p>
        </w:tc>
        <w:tc>
          <w:tcPr>
            <w:tcW w:w="973" w:type="dxa"/>
            <w:shd w:val="clear" w:color="auto" w:fill="auto"/>
            <w:tcMar>
              <w:top w:w="100" w:type="dxa"/>
              <w:left w:w="100" w:type="dxa"/>
              <w:bottom w:w="100" w:type="dxa"/>
              <w:right w:w="100" w:type="dxa"/>
            </w:tcMar>
          </w:tcPr>
          <w:p w14:paraId="38D533AE" w14:textId="77777777" w:rsidR="00D44589" w:rsidRPr="00A16427" w:rsidRDefault="00D44589" w:rsidP="00920301">
            <w:pPr>
              <w:rPr>
                <w:rFonts w:ascii="Times New Roman" w:hAnsi="Times New Roman"/>
                <w:sz w:val="24"/>
                <w:szCs w:val="24"/>
              </w:rPr>
            </w:pPr>
          </w:p>
          <w:p w14:paraId="662C75C5" w14:textId="77777777" w:rsidR="00D44589" w:rsidRPr="00A16427" w:rsidRDefault="00D44589" w:rsidP="00920301">
            <w:pPr>
              <w:rPr>
                <w:rFonts w:ascii="Times New Roman" w:hAnsi="Times New Roman"/>
                <w:sz w:val="24"/>
                <w:szCs w:val="24"/>
              </w:rPr>
            </w:pPr>
          </w:p>
          <w:p w14:paraId="52AF056B" w14:textId="77777777" w:rsidR="00D44589" w:rsidRPr="00A16427" w:rsidRDefault="00D44589" w:rsidP="00920301">
            <w:pPr>
              <w:rPr>
                <w:rFonts w:ascii="Times New Roman" w:hAnsi="Times New Roman"/>
                <w:sz w:val="24"/>
                <w:szCs w:val="24"/>
              </w:rPr>
            </w:pPr>
          </w:p>
          <w:p w14:paraId="1F6FC792"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1-2</w:t>
            </w:r>
            <w:proofErr w:type="gramEnd"/>
          </w:p>
          <w:p w14:paraId="1E47DC85"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3-5</w:t>
            </w:r>
          </w:p>
        </w:tc>
        <w:tc>
          <w:tcPr>
            <w:tcW w:w="1674" w:type="dxa"/>
            <w:shd w:val="clear" w:color="auto" w:fill="auto"/>
            <w:tcMar>
              <w:top w:w="100" w:type="dxa"/>
              <w:left w:w="100" w:type="dxa"/>
              <w:bottom w:w="100" w:type="dxa"/>
              <w:right w:w="100" w:type="dxa"/>
            </w:tcMar>
          </w:tcPr>
          <w:p w14:paraId="45E3A1C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1</w:t>
            </w:r>
          </w:p>
        </w:tc>
        <w:tc>
          <w:tcPr>
            <w:tcW w:w="2011" w:type="dxa"/>
            <w:gridSpan w:val="2"/>
            <w:shd w:val="clear" w:color="auto" w:fill="auto"/>
            <w:tcMar>
              <w:top w:w="100" w:type="dxa"/>
              <w:left w:w="100" w:type="dxa"/>
              <w:bottom w:w="100" w:type="dxa"/>
              <w:right w:w="100" w:type="dxa"/>
            </w:tcMar>
          </w:tcPr>
          <w:p w14:paraId="48C2F3E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Учителя- предметники, библиотекарь, учащиеся 8-10кл</w:t>
            </w:r>
          </w:p>
        </w:tc>
        <w:tc>
          <w:tcPr>
            <w:tcW w:w="2126" w:type="dxa"/>
            <w:shd w:val="clear" w:color="auto" w:fill="auto"/>
            <w:tcMar>
              <w:top w:w="100" w:type="dxa"/>
              <w:left w:w="100" w:type="dxa"/>
              <w:bottom w:w="100" w:type="dxa"/>
              <w:right w:w="100" w:type="dxa"/>
            </w:tcMar>
          </w:tcPr>
          <w:p w14:paraId="7A133110"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Любовь к краю, его истории, культуре, природе.</w:t>
            </w:r>
          </w:p>
          <w:p w14:paraId="4D4E3EB4" w14:textId="77777777" w:rsidR="00D44589" w:rsidRPr="00A16427" w:rsidRDefault="00D44589" w:rsidP="00920301">
            <w:pPr>
              <w:spacing w:line="240" w:lineRule="auto"/>
              <w:rPr>
                <w:rFonts w:ascii="Times New Roman" w:eastAsia="Times New Roman" w:hAnsi="Times New Roman"/>
                <w:sz w:val="24"/>
                <w:szCs w:val="24"/>
              </w:rPr>
            </w:pPr>
          </w:p>
        </w:tc>
      </w:tr>
      <w:tr w:rsidR="00A16427" w:rsidRPr="00A16427" w14:paraId="50081093"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ACBF5D5"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lastRenderedPageBreak/>
              <w:t>Социальное</w:t>
            </w:r>
          </w:p>
          <w:p w14:paraId="1DA2A434"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Учусь общаться</w:t>
            </w:r>
          </w:p>
          <w:p w14:paraId="03821EBC"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В мире профессий</w:t>
            </w:r>
          </w:p>
          <w:p w14:paraId="31E1BC7C"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Уроки психологии</w:t>
            </w:r>
          </w:p>
          <w:p w14:paraId="3C089EA3"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Проектно- исследовательская</w:t>
            </w:r>
            <w:proofErr w:type="gramEnd"/>
            <w:r w:rsidRPr="00A16427">
              <w:rPr>
                <w:rFonts w:ascii="Times New Roman" w:hAnsi="Times New Roman"/>
                <w:sz w:val="24"/>
                <w:szCs w:val="24"/>
              </w:rPr>
              <w:t xml:space="preserve"> деятельность</w:t>
            </w:r>
          </w:p>
          <w:p w14:paraId="31BAB8E5" w14:textId="77777777" w:rsidR="00D44589" w:rsidRPr="00A16427" w:rsidRDefault="00D44589" w:rsidP="00920301">
            <w:pPr>
              <w:rPr>
                <w:rFonts w:ascii="Times New Roman" w:hAnsi="Times New Roman"/>
                <w:sz w:val="24"/>
                <w:szCs w:val="24"/>
              </w:rPr>
            </w:pPr>
          </w:p>
          <w:p w14:paraId="6353EF53" w14:textId="77777777" w:rsidR="00D44589" w:rsidRPr="00A16427" w:rsidRDefault="00D44589" w:rsidP="00920301">
            <w:pPr>
              <w:rPr>
                <w:rFonts w:ascii="Times New Roman" w:hAnsi="Times New Roman"/>
                <w:sz w:val="24"/>
                <w:szCs w:val="24"/>
              </w:rPr>
            </w:pPr>
          </w:p>
          <w:p w14:paraId="26111D98" w14:textId="77777777" w:rsidR="00D44589" w:rsidRPr="00A16427" w:rsidRDefault="00D44589" w:rsidP="00920301">
            <w:pPr>
              <w:rPr>
                <w:rFonts w:ascii="Times New Roman" w:eastAsia="Times New Roman" w:hAnsi="Times New Roman"/>
                <w:sz w:val="24"/>
                <w:szCs w:val="24"/>
              </w:rPr>
            </w:pPr>
          </w:p>
        </w:tc>
        <w:tc>
          <w:tcPr>
            <w:tcW w:w="973" w:type="dxa"/>
            <w:shd w:val="clear" w:color="auto" w:fill="auto"/>
            <w:tcMar>
              <w:top w:w="100" w:type="dxa"/>
              <w:left w:w="100" w:type="dxa"/>
              <w:bottom w:w="100" w:type="dxa"/>
              <w:right w:w="100" w:type="dxa"/>
            </w:tcMar>
          </w:tcPr>
          <w:p w14:paraId="79A90CE8" w14:textId="77777777" w:rsidR="00D44589" w:rsidRPr="00A16427" w:rsidRDefault="00D44589" w:rsidP="00920301">
            <w:pPr>
              <w:rPr>
                <w:rFonts w:ascii="Times New Roman" w:hAnsi="Times New Roman"/>
                <w:sz w:val="24"/>
                <w:szCs w:val="24"/>
              </w:rPr>
            </w:pPr>
          </w:p>
          <w:p w14:paraId="6561256D"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1-4</w:t>
            </w:r>
            <w:proofErr w:type="gramEnd"/>
          </w:p>
          <w:p w14:paraId="5AE5BE42"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1-9</w:t>
            </w:r>
            <w:proofErr w:type="gramEnd"/>
          </w:p>
          <w:p w14:paraId="3AC0C6E3"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1-8</w:t>
            </w:r>
            <w:proofErr w:type="gramEnd"/>
          </w:p>
          <w:p w14:paraId="109AD54C"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1-10</w:t>
            </w:r>
          </w:p>
        </w:tc>
        <w:tc>
          <w:tcPr>
            <w:tcW w:w="1674" w:type="dxa"/>
            <w:shd w:val="clear" w:color="auto" w:fill="auto"/>
            <w:tcMar>
              <w:top w:w="100" w:type="dxa"/>
              <w:left w:w="100" w:type="dxa"/>
              <w:bottom w:w="100" w:type="dxa"/>
              <w:right w:w="100" w:type="dxa"/>
            </w:tcMar>
          </w:tcPr>
          <w:p w14:paraId="1EF58E7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w:t>
            </w:r>
          </w:p>
        </w:tc>
        <w:tc>
          <w:tcPr>
            <w:tcW w:w="2011" w:type="dxa"/>
            <w:gridSpan w:val="2"/>
            <w:shd w:val="clear" w:color="auto" w:fill="auto"/>
            <w:tcMar>
              <w:top w:w="100" w:type="dxa"/>
              <w:left w:w="100" w:type="dxa"/>
              <w:bottom w:w="100" w:type="dxa"/>
              <w:right w:w="100" w:type="dxa"/>
            </w:tcMar>
          </w:tcPr>
          <w:p w14:paraId="4D682EF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Учителя-предметники, классные руководители, учащиеся 8-10кл</w:t>
            </w:r>
          </w:p>
        </w:tc>
        <w:tc>
          <w:tcPr>
            <w:tcW w:w="2126" w:type="dxa"/>
            <w:shd w:val="clear" w:color="auto" w:fill="auto"/>
            <w:tcMar>
              <w:top w:w="100" w:type="dxa"/>
              <w:left w:w="100" w:type="dxa"/>
              <w:bottom w:w="100" w:type="dxa"/>
              <w:right w:w="100" w:type="dxa"/>
            </w:tcMar>
          </w:tcPr>
          <w:p w14:paraId="30DFC175"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Развитие коммуникативных компетенций;</w:t>
            </w:r>
          </w:p>
          <w:p w14:paraId="130D70A9"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воспитание культуры общения;</w:t>
            </w:r>
          </w:p>
          <w:p w14:paraId="05A7BDFE"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умение слушать и слышать, уважать чужое мнение и отстаивать свое мнение;</w:t>
            </w:r>
          </w:p>
          <w:p w14:paraId="0F306E67"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терпимо относиться к разнообразию взглядов людей</w:t>
            </w:r>
          </w:p>
        </w:tc>
      </w:tr>
      <w:tr w:rsidR="00A16427" w:rsidRPr="00A16427" w14:paraId="6CC53A6A"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6070C937"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Общекультурное</w:t>
            </w:r>
          </w:p>
          <w:p w14:paraId="61E43FCF"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Изостудия</w:t>
            </w:r>
          </w:p>
          <w:p w14:paraId="0C70D992"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Иркутск- город мастеров</w:t>
            </w:r>
          </w:p>
          <w:p w14:paraId="605762B2" w14:textId="77777777" w:rsidR="00D44589" w:rsidRPr="00A16427" w:rsidRDefault="00D44589" w:rsidP="00920301">
            <w:pPr>
              <w:rPr>
                <w:rFonts w:ascii="Times New Roman" w:eastAsia="Times New Roman" w:hAnsi="Times New Roman"/>
                <w:sz w:val="24"/>
                <w:szCs w:val="24"/>
              </w:rPr>
            </w:pPr>
            <w:r w:rsidRPr="00A16427">
              <w:rPr>
                <w:rFonts w:ascii="Times New Roman" w:hAnsi="Times New Roman"/>
                <w:sz w:val="24"/>
                <w:szCs w:val="24"/>
              </w:rPr>
              <w:t>В мире книг</w:t>
            </w:r>
          </w:p>
        </w:tc>
        <w:tc>
          <w:tcPr>
            <w:tcW w:w="973" w:type="dxa"/>
            <w:shd w:val="clear" w:color="auto" w:fill="auto"/>
            <w:tcMar>
              <w:top w:w="100" w:type="dxa"/>
              <w:left w:w="100" w:type="dxa"/>
              <w:bottom w:w="100" w:type="dxa"/>
              <w:right w:w="100" w:type="dxa"/>
            </w:tcMar>
          </w:tcPr>
          <w:p w14:paraId="13722A66" w14:textId="77777777" w:rsidR="00D44589" w:rsidRPr="00A16427" w:rsidRDefault="00D44589" w:rsidP="00920301">
            <w:pPr>
              <w:rPr>
                <w:rFonts w:ascii="Times New Roman" w:hAnsi="Times New Roman"/>
                <w:sz w:val="24"/>
                <w:szCs w:val="24"/>
              </w:rPr>
            </w:pPr>
          </w:p>
          <w:p w14:paraId="1DD13577"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1-4</w:t>
            </w:r>
            <w:proofErr w:type="gramEnd"/>
          </w:p>
          <w:p w14:paraId="7DFCE8B9" w14:textId="77777777" w:rsidR="00D44589" w:rsidRPr="00A16427" w:rsidRDefault="00D44589" w:rsidP="00920301">
            <w:pPr>
              <w:rPr>
                <w:rFonts w:ascii="Times New Roman" w:hAnsi="Times New Roman"/>
                <w:sz w:val="24"/>
                <w:szCs w:val="24"/>
              </w:rPr>
            </w:pPr>
            <w:proofErr w:type="gramStart"/>
            <w:r w:rsidRPr="00A16427">
              <w:rPr>
                <w:rFonts w:ascii="Times New Roman" w:hAnsi="Times New Roman"/>
                <w:sz w:val="24"/>
                <w:szCs w:val="24"/>
              </w:rPr>
              <w:t>1-4</w:t>
            </w:r>
            <w:proofErr w:type="gramEnd"/>
          </w:p>
          <w:p w14:paraId="6A7900E2" w14:textId="77777777" w:rsidR="00D44589" w:rsidRPr="00A16427" w:rsidRDefault="00D44589" w:rsidP="00920301">
            <w:pPr>
              <w:rPr>
                <w:rFonts w:ascii="Times New Roman" w:hAnsi="Times New Roman"/>
                <w:sz w:val="24"/>
                <w:szCs w:val="24"/>
              </w:rPr>
            </w:pPr>
          </w:p>
          <w:p w14:paraId="3F23CBB9" w14:textId="77777777" w:rsidR="00D44589" w:rsidRPr="00A16427" w:rsidRDefault="00D44589" w:rsidP="00920301">
            <w:pPr>
              <w:rPr>
                <w:rFonts w:ascii="Times New Roman" w:hAnsi="Times New Roman"/>
                <w:sz w:val="24"/>
                <w:szCs w:val="24"/>
              </w:rPr>
            </w:pPr>
            <w:r w:rsidRPr="00A16427">
              <w:rPr>
                <w:rFonts w:ascii="Times New Roman" w:hAnsi="Times New Roman"/>
                <w:sz w:val="24"/>
                <w:szCs w:val="24"/>
              </w:rPr>
              <w:t>2-4</w:t>
            </w:r>
          </w:p>
        </w:tc>
        <w:tc>
          <w:tcPr>
            <w:tcW w:w="1674" w:type="dxa"/>
            <w:shd w:val="clear" w:color="auto" w:fill="auto"/>
            <w:tcMar>
              <w:top w:w="100" w:type="dxa"/>
              <w:left w:w="100" w:type="dxa"/>
              <w:bottom w:w="100" w:type="dxa"/>
              <w:right w:w="100" w:type="dxa"/>
            </w:tcMar>
          </w:tcPr>
          <w:p w14:paraId="5B4B481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w:t>
            </w:r>
          </w:p>
        </w:tc>
        <w:tc>
          <w:tcPr>
            <w:tcW w:w="2011" w:type="dxa"/>
            <w:gridSpan w:val="2"/>
            <w:shd w:val="clear" w:color="auto" w:fill="auto"/>
            <w:tcMar>
              <w:top w:w="100" w:type="dxa"/>
              <w:left w:w="100" w:type="dxa"/>
              <w:bottom w:w="100" w:type="dxa"/>
              <w:right w:w="100" w:type="dxa"/>
            </w:tcMar>
          </w:tcPr>
          <w:p w14:paraId="7219193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Учителя- предметники</w:t>
            </w:r>
          </w:p>
        </w:tc>
        <w:tc>
          <w:tcPr>
            <w:tcW w:w="2126" w:type="dxa"/>
            <w:shd w:val="clear" w:color="auto" w:fill="auto"/>
            <w:tcMar>
              <w:top w:w="100" w:type="dxa"/>
              <w:left w:w="100" w:type="dxa"/>
              <w:bottom w:w="100" w:type="dxa"/>
              <w:right w:w="100" w:type="dxa"/>
            </w:tcMar>
          </w:tcPr>
          <w:p w14:paraId="47E9D0D6"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Самореализация, раскрытие творческих способностей, формирование чувства вкуса и умения ценить прекрасное.</w:t>
            </w:r>
          </w:p>
          <w:p w14:paraId="6FFD8ADD"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Общее культурное развитие</w:t>
            </w:r>
          </w:p>
        </w:tc>
      </w:tr>
      <w:tr w:rsidR="00A16427" w:rsidRPr="00A16427" w14:paraId="2EC62F6A" w14:textId="77777777" w:rsidTr="00A16427">
        <w:trPr>
          <w:trHeight w:val="386"/>
        </w:trPr>
        <w:tc>
          <w:tcPr>
            <w:tcW w:w="9629" w:type="dxa"/>
            <w:gridSpan w:val="7"/>
            <w:shd w:val="clear" w:color="auto" w:fill="auto"/>
            <w:tcMar>
              <w:top w:w="100" w:type="dxa"/>
              <w:left w:w="100" w:type="dxa"/>
              <w:bottom w:w="100" w:type="dxa"/>
              <w:right w:w="100" w:type="dxa"/>
            </w:tcMar>
          </w:tcPr>
          <w:p w14:paraId="655EF7B5" w14:textId="77777777" w:rsidR="00D44589" w:rsidRPr="00A16427" w:rsidRDefault="00D44589" w:rsidP="00920301">
            <w:pPr>
              <w:rPr>
                <w:rFonts w:ascii="Times New Roman" w:hAnsi="Times New Roman"/>
                <w:sz w:val="24"/>
                <w:szCs w:val="24"/>
              </w:rPr>
            </w:pPr>
          </w:p>
          <w:p w14:paraId="0751B6B2" w14:textId="77777777" w:rsidR="00D44589" w:rsidRPr="00A16427" w:rsidRDefault="00D44589" w:rsidP="00920301">
            <w:pPr>
              <w:rPr>
                <w:rFonts w:ascii="Times New Roman" w:hAnsi="Times New Roman"/>
                <w:sz w:val="24"/>
                <w:szCs w:val="24"/>
              </w:rPr>
            </w:pPr>
          </w:p>
          <w:p w14:paraId="64DA7944"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t>Классное руководство</w:t>
            </w:r>
          </w:p>
        </w:tc>
        <w:tc>
          <w:tcPr>
            <w:tcW w:w="2392" w:type="dxa"/>
          </w:tcPr>
          <w:p w14:paraId="2C6B2528" w14:textId="77777777" w:rsidR="00D44589" w:rsidRPr="00A16427" w:rsidRDefault="00D44589" w:rsidP="00920301"/>
        </w:tc>
        <w:tc>
          <w:tcPr>
            <w:tcW w:w="2392" w:type="dxa"/>
          </w:tcPr>
          <w:p w14:paraId="257D4840" w14:textId="77777777" w:rsidR="00D44589" w:rsidRPr="00A16427" w:rsidRDefault="00D44589" w:rsidP="00920301"/>
        </w:tc>
        <w:tc>
          <w:tcPr>
            <w:tcW w:w="2392" w:type="dxa"/>
          </w:tcPr>
          <w:p w14:paraId="5249751F" w14:textId="77777777" w:rsidR="00D44589" w:rsidRPr="00A16427" w:rsidRDefault="00D44589" w:rsidP="00920301"/>
        </w:tc>
        <w:tc>
          <w:tcPr>
            <w:tcW w:w="2392" w:type="dxa"/>
          </w:tcPr>
          <w:p w14:paraId="671F171A" w14:textId="77777777" w:rsidR="00D44589" w:rsidRPr="00A16427" w:rsidRDefault="00D44589" w:rsidP="00920301"/>
        </w:tc>
      </w:tr>
      <w:tr w:rsidR="00A16427" w:rsidRPr="00A16427" w14:paraId="4F850752" w14:textId="77777777" w:rsidTr="00A16427">
        <w:trPr>
          <w:gridAfter w:val="4"/>
          <w:wAfter w:w="9568" w:type="dxa"/>
          <w:trHeight w:val="1075"/>
        </w:trPr>
        <w:tc>
          <w:tcPr>
            <w:tcW w:w="2845" w:type="dxa"/>
            <w:gridSpan w:val="2"/>
            <w:shd w:val="clear" w:color="auto" w:fill="auto"/>
            <w:tcMar>
              <w:top w:w="100" w:type="dxa"/>
              <w:left w:w="100" w:type="dxa"/>
              <w:bottom w:w="100" w:type="dxa"/>
              <w:right w:w="100" w:type="dxa"/>
            </w:tcMar>
          </w:tcPr>
          <w:p w14:paraId="0415CFB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Инструктажи, беседы и классные часы по ПДД и пожарной безопасности, антитеррористической безопасности.</w:t>
            </w:r>
          </w:p>
        </w:tc>
        <w:tc>
          <w:tcPr>
            <w:tcW w:w="973" w:type="dxa"/>
            <w:shd w:val="clear" w:color="auto" w:fill="auto"/>
            <w:tcMar>
              <w:top w:w="100" w:type="dxa"/>
              <w:left w:w="100" w:type="dxa"/>
              <w:bottom w:w="100" w:type="dxa"/>
              <w:right w:w="100" w:type="dxa"/>
            </w:tcMar>
          </w:tcPr>
          <w:p w14:paraId="53CEBA5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3CD0203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1770615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Классный руководитель-составление, проведение</w:t>
            </w:r>
          </w:p>
          <w:p w14:paraId="4D539A3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родители-заполнение данных</w:t>
            </w:r>
          </w:p>
          <w:p w14:paraId="1B4F94E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ученики-участие</w:t>
            </w:r>
          </w:p>
        </w:tc>
        <w:tc>
          <w:tcPr>
            <w:tcW w:w="2126" w:type="dxa"/>
            <w:shd w:val="clear" w:color="auto" w:fill="auto"/>
            <w:tcMar>
              <w:top w:w="100" w:type="dxa"/>
              <w:left w:w="100" w:type="dxa"/>
              <w:bottom w:w="100" w:type="dxa"/>
              <w:right w:w="100" w:type="dxa"/>
            </w:tcMar>
          </w:tcPr>
          <w:p w14:paraId="571158B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 xml:space="preserve">Формирование у учащихся устойчивых навыков соблюдения и выполнения определенных правил. Развитие </w:t>
            </w:r>
            <w:r w:rsidRPr="00A16427">
              <w:rPr>
                <w:rFonts w:ascii="Times New Roman" w:hAnsi="Times New Roman"/>
                <w:sz w:val="24"/>
                <w:szCs w:val="24"/>
              </w:rPr>
              <w:lastRenderedPageBreak/>
              <w:t>познавательных способностей.</w:t>
            </w:r>
          </w:p>
        </w:tc>
      </w:tr>
      <w:tr w:rsidR="00A16427" w:rsidRPr="00A16427" w14:paraId="1B962643" w14:textId="77777777" w:rsidTr="00A16427">
        <w:trPr>
          <w:gridAfter w:val="4"/>
          <w:wAfter w:w="9568" w:type="dxa"/>
          <w:trHeight w:val="1075"/>
        </w:trPr>
        <w:tc>
          <w:tcPr>
            <w:tcW w:w="2845" w:type="dxa"/>
            <w:gridSpan w:val="2"/>
            <w:shd w:val="clear" w:color="auto" w:fill="auto"/>
            <w:tcMar>
              <w:top w:w="100" w:type="dxa"/>
              <w:left w:w="100" w:type="dxa"/>
              <w:bottom w:w="100" w:type="dxa"/>
              <w:right w:w="100" w:type="dxa"/>
            </w:tcMar>
          </w:tcPr>
          <w:p w14:paraId="3D76C06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Сбор данных для социального паспорта класса.</w:t>
            </w:r>
          </w:p>
        </w:tc>
        <w:tc>
          <w:tcPr>
            <w:tcW w:w="973" w:type="dxa"/>
            <w:shd w:val="clear" w:color="auto" w:fill="auto"/>
            <w:tcMar>
              <w:top w:w="100" w:type="dxa"/>
              <w:left w:w="100" w:type="dxa"/>
              <w:bottom w:w="100" w:type="dxa"/>
              <w:right w:w="100" w:type="dxa"/>
            </w:tcMar>
          </w:tcPr>
          <w:p w14:paraId="0FBF698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3D3F8E5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4A45ACC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Классный руководитель-составление, проведение</w:t>
            </w:r>
          </w:p>
          <w:p w14:paraId="6E03099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родители-заполнение данных</w:t>
            </w:r>
          </w:p>
          <w:p w14:paraId="0593CCE3" w14:textId="77777777" w:rsidR="00D44589" w:rsidRPr="00A16427" w:rsidRDefault="00D44589" w:rsidP="00920301">
            <w:pPr>
              <w:spacing w:line="240" w:lineRule="auto"/>
              <w:rPr>
                <w:rFonts w:ascii="Times New Roman" w:hAnsi="Times New Roman"/>
                <w:sz w:val="24"/>
                <w:szCs w:val="24"/>
              </w:rPr>
            </w:pPr>
          </w:p>
        </w:tc>
        <w:tc>
          <w:tcPr>
            <w:tcW w:w="2126" w:type="dxa"/>
            <w:shd w:val="clear" w:color="auto" w:fill="auto"/>
            <w:tcMar>
              <w:top w:w="100" w:type="dxa"/>
              <w:left w:w="100" w:type="dxa"/>
              <w:bottom w:w="100" w:type="dxa"/>
              <w:right w:w="100" w:type="dxa"/>
            </w:tcMar>
          </w:tcPr>
          <w:p w14:paraId="1227CAA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Создание благоприятных условий для реализации прав ребенка.</w:t>
            </w:r>
          </w:p>
        </w:tc>
      </w:tr>
      <w:tr w:rsidR="00A16427" w:rsidRPr="00A16427" w14:paraId="0C0BDE67" w14:textId="77777777" w:rsidTr="00A16427">
        <w:trPr>
          <w:gridAfter w:val="4"/>
          <w:wAfter w:w="9568" w:type="dxa"/>
          <w:trHeight w:val="1075"/>
        </w:trPr>
        <w:tc>
          <w:tcPr>
            <w:tcW w:w="2845" w:type="dxa"/>
            <w:gridSpan w:val="2"/>
            <w:shd w:val="clear" w:color="auto" w:fill="auto"/>
            <w:tcMar>
              <w:top w:w="100" w:type="dxa"/>
              <w:left w:w="100" w:type="dxa"/>
              <w:bottom w:w="100" w:type="dxa"/>
              <w:right w:w="100" w:type="dxa"/>
            </w:tcMar>
          </w:tcPr>
          <w:p w14:paraId="6A4697A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Организация дежурства класса.</w:t>
            </w:r>
          </w:p>
        </w:tc>
        <w:tc>
          <w:tcPr>
            <w:tcW w:w="973" w:type="dxa"/>
            <w:shd w:val="clear" w:color="auto" w:fill="auto"/>
            <w:tcMar>
              <w:top w:w="100" w:type="dxa"/>
              <w:left w:w="100" w:type="dxa"/>
              <w:bottom w:w="100" w:type="dxa"/>
              <w:right w:w="100" w:type="dxa"/>
            </w:tcMar>
          </w:tcPr>
          <w:p w14:paraId="3134CE2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51D5FBB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1925BEB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Классный руководитель-составление графика, распределение по группам,</w:t>
            </w:r>
          </w:p>
          <w:p w14:paraId="581277A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ученики-уборка в классе</w:t>
            </w:r>
          </w:p>
          <w:p w14:paraId="57842CB6" w14:textId="77777777" w:rsidR="00D44589" w:rsidRPr="00A16427" w:rsidRDefault="00D44589" w:rsidP="00920301">
            <w:pPr>
              <w:spacing w:line="240" w:lineRule="auto"/>
              <w:rPr>
                <w:rFonts w:ascii="Times New Roman" w:hAnsi="Times New Roman"/>
                <w:sz w:val="24"/>
                <w:szCs w:val="24"/>
              </w:rPr>
            </w:pPr>
          </w:p>
        </w:tc>
        <w:tc>
          <w:tcPr>
            <w:tcW w:w="2126" w:type="dxa"/>
            <w:shd w:val="clear" w:color="auto" w:fill="auto"/>
            <w:tcMar>
              <w:top w:w="100" w:type="dxa"/>
              <w:left w:w="100" w:type="dxa"/>
              <w:bottom w:w="100" w:type="dxa"/>
              <w:right w:w="100" w:type="dxa"/>
            </w:tcMar>
          </w:tcPr>
          <w:p w14:paraId="04B4181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трудовых навыков, развитие мелкой моторики, координацию движение, воспитывать аккуратность и взаимовыручку, доводить начатое до конца. Уважение к труду других.</w:t>
            </w:r>
          </w:p>
        </w:tc>
      </w:tr>
      <w:tr w:rsidR="00A16427" w:rsidRPr="00A16427" w14:paraId="37EE5D8B"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3E5FDEE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Рейд в семьи учащихся.</w:t>
            </w:r>
          </w:p>
        </w:tc>
        <w:tc>
          <w:tcPr>
            <w:tcW w:w="973" w:type="dxa"/>
            <w:shd w:val="clear" w:color="auto" w:fill="auto"/>
            <w:tcMar>
              <w:top w:w="100" w:type="dxa"/>
              <w:left w:w="100" w:type="dxa"/>
              <w:bottom w:w="100" w:type="dxa"/>
              <w:right w:w="100" w:type="dxa"/>
            </w:tcMar>
          </w:tcPr>
          <w:p w14:paraId="7EF7E4D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0712F58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 (В течение года по необходимости)</w:t>
            </w:r>
          </w:p>
        </w:tc>
        <w:tc>
          <w:tcPr>
            <w:tcW w:w="2011" w:type="dxa"/>
            <w:gridSpan w:val="2"/>
            <w:shd w:val="clear" w:color="auto" w:fill="auto"/>
            <w:tcMar>
              <w:top w:w="100" w:type="dxa"/>
              <w:left w:w="100" w:type="dxa"/>
              <w:bottom w:w="100" w:type="dxa"/>
              <w:right w:w="100" w:type="dxa"/>
            </w:tcMar>
          </w:tcPr>
          <w:p w14:paraId="7D622BC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Классный руководитель-посещение семей, социальный педагог- сопровождение </w:t>
            </w:r>
            <w:proofErr w:type="spellStart"/>
            <w:proofErr w:type="gramStart"/>
            <w:r w:rsidRPr="00A16427">
              <w:rPr>
                <w:rFonts w:ascii="Times New Roman" w:hAnsi="Times New Roman"/>
                <w:sz w:val="24"/>
                <w:szCs w:val="24"/>
              </w:rPr>
              <w:t>кл.руководителя</w:t>
            </w:r>
            <w:proofErr w:type="spellEnd"/>
            <w:proofErr w:type="gramEnd"/>
            <w:r w:rsidRPr="00A16427">
              <w:rPr>
                <w:rFonts w:ascii="Times New Roman" w:hAnsi="Times New Roman"/>
                <w:sz w:val="24"/>
                <w:szCs w:val="24"/>
              </w:rPr>
              <w:t xml:space="preserve"> в случай необходимости</w:t>
            </w:r>
          </w:p>
        </w:tc>
        <w:tc>
          <w:tcPr>
            <w:tcW w:w="2126" w:type="dxa"/>
            <w:shd w:val="clear" w:color="auto" w:fill="auto"/>
            <w:tcMar>
              <w:top w:w="100" w:type="dxa"/>
              <w:left w:w="100" w:type="dxa"/>
              <w:bottom w:w="100" w:type="dxa"/>
              <w:right w:w="100" w:type="dxa"/>
            </w:tcMar>
          </w:tcPr>
          <w:p w14:paraId="3A35AB0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Профилактика правонарушений. Развитие дисциплинированности.</w:t>
            </w:r>
          </w:p>
        </w:tc>
      </w:tr>
      <w:tr w:rsidR="00A16427" w:rsidRPr="00A16427" w14:paraId="44E2D4D5"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4E8773F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Выборы органов самоуправления в классах.</w:t>
            </w:r>
          </w:p>
        </w:tc>
        <w:tc>
          <w:tcPr>
            <w:tcW w:w="973" w:type="dxa"/>
            <w:shd w:val="clear" w:color="auto" w:fill="auto"/>
            <w:tcMar>
              <w:top w:w="100" w:type="dxa"/>
              <w:left w:w="100" w:type="dxa"/>
              <w:bottom w:w="100" w:type="dxa"/>
              <w:right w:w="100" w:type="dxa"/>
            </w:tcMar>
          </w:tcPr>
          <w:p w14:paraId="3D7895B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5615205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0385A72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Классный руководитель- организация, ученики-распределение обязанностей</w:t>
            </w:r>
          </w:p>
        </w:tc>
        <w:tc>
          <w:tcPr>
            <w:tcW w:w="2126" w:type="dxa"/>
            <w:shd w:val="clear" w:color="auto" w:fill="auto"/>
            <w:tcMar>
              <w:top w:w="100" w:type="dxa"/>
              <w:left w:w="100" w:type="dxa"/>
              <w:bottom w:w="100" w:type="dxa"/>
              <w:right w:w="100" w:type="dxa"/>
            </w:tcMar>
          </w:tcPr>
          <w:p w14:paraId="396A7A4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Воспитание гражданина с высокой демократической культурой. Развитие социального творчества. Совершенствование личности.</w:t>
            </w:r>
          </w:p>
        </w:tc>
      </w:tr>
      <w:tr w:rsidR="00A16427" w:rsidRPr="00A16427" w14:paraId="58BE3DB1"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4D0BC8B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Проведение классных часов.</w:t>
            </w:r>
          </w:p>
        </w:tc>
        <w:tc>
          <w:tcPr>
            <w:tcW w:w="973" w:type="dxa"/>
            <w:shd w:val="clear" w:color="auto" w:fill="auto"/>
            <w:tcMar>
              <w:top w:w="100" w:type="dxa"/>
              <w:left w:w="100" w:type="dxa"/>
              <w:bottom w:w="100" w:type="dxa"/>
              <w:right w:w="100" w:type="dxa"/>
            </w:tcMar>
          </w:tcPr>
          <w:p w14:paraId="581F1BEB" w14:textId="77777777" w:rsidR="00D44589" w:rsidRPr="00A16427" w:rsidRDefault="00D44589" w:rsidP="00920301">
            <w:pPr>
              <w:spacing w:line="240" w:lineRule="auto"/>
              <w:rPr>
                <w:rFonts w:ascii="Times New Roman" w:hAnsi="Times New Roman"/>
                <w:sz w:val="24"/>
                <w:szCs w:val="24"/>
              </w:rPr>
            </w:pPr>
          </w:p>
        </w:tc>
        <w:tc>
          <w:tcPr>
            <w:tcW w:w="1674" w:type="dxa"/>
            <w:shd w:val="clear" w:color="auto" w:fill="auto"/>
            <w:tcMar>
              <w:top w:w="100" w:type="dxa"/>
              <w:left w:w="100" w:type="dxa"/>
              <w:bottom w:w="100" w:type="dxa"/>
              <w:right w:w="100" w:type="dxa"/>
            </w:tcMar>
          </w:tcPr>
          <w:p w14:paraId="3C7EFC9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011" w:type="dxa"/>
            <w:gridSpan w:val="2"/>
            <w:shd w:val="clear" w:color="auto" w:fill="auto"/>
            <w:tcMar>
              <w:top w:w="100" w:type="dxa"/>
              <w:left w:w="100" w:type="dxa"/>
              <w:bottom w:w="100" w:type="dxa"/>
              <w:right w:w="100" w:type="dxa"/>
            </w:tcMar>
          </w:tcPr>
          <w:p w14:paraId="6EADB84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Классный руководитель- организация, проведение, составление,</w:t>
            </w:r>
          </w:p>
          <w:p w14:paraId="198339D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ученики-участие</w:t>
            </w:r>
          </w:p>
        </w:tc>
        <w:tc>
          <w:tcPr>
            <w:tcW w:w="2126" w:type="dxa"/>
            <w:shd w:val="clear" w:color="auto" w:fill="auto"/>
            <w:tcMar>
              <w:top w:w="100" w:type="dxa"/>
              <w:left w:w="100" w:type="dxa"/>
              <w:bottom w:w="100" w:type="dxa"/>
              <w:right w:w="100" w:type="dxa"/>
            </w:tcMar>
          </w:tcPr>
          <w:p w14:paraId="5A4E898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Развитие коммуникативных компетенций;</w:t>
            </w:r>
          </w:p>
          <w:p w14:paraId="11FDEDA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воспитание культуры общения;</w:t>
            </w:r>
          </w:p>
          <w:p w14:paraId="55923C8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умение слушать и слышать, уважать чужое мнение и отстаивать свое мнение;</w:t>
            </w:r>
          </w:p>
          <w:p w14:paraId="6629480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терпимо относиться к разнообразию взглядов людей</w:t>
            </w:r>
          </w:p>
        </w:tc>
      </w:tr>
      <w:tr w:rsidR="00A16427" w:rsidRPr="00A16427" w14:paraId="3B01810F"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5518BC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Тестирование «Степень сплоченности классного коллектива».</w:t>
            </w:r>
          </w:p>
        </w:tc>
        <w:tc>
          <w:tcPr>
            <w:tcW w:w="973" w:type="dxa"/>
            <w:shd w:val="clear" w:color="auto" w:fill="auto"/>
            <w:tcMar>
              <w:top w:w="100" w:type="dxa"/>
              <w:left w:w="100" w:type="dxa"/>
              <w:bottom w:w="100" w:type="dxa"/>
              <w:right w:w="100" w:type="dxa"/>
            </w:tcMar>
          </w:tcPr>
          <w:p w14:paraId="746B973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5E95485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2004006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Классный руководитель- организация, проведение, ученики-участие</w:t>
            </w:r>
          </w:p>
        </w:tc>
        <w:tc>
          <w:tcPr>
            <w:tcW w:w="2126" w:type="dxa"/>
            <w:shd w:val="clear" w:color="auto" w:fill="auto"/>
            <w:tcMar>
              <w:top w:w="100" w:type="dxa"/>
              <w:left w:w="100" w:type="dxa"/>
              <w:bottom w:w="100" w:type="dxa"/>
              <w:right w:w="100" w:type="dxa"/>
            </w:tcMar>
          </w:tcPr>
          <w:p w14:paraId="5490330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Выявление и корректировка прочности, устойчивости, сплоченности коллектива.</w:t>
            </w:r>
          </w:p>
        </w:tc>
      </w:tr>
      <w:tr w:rsidR="00A16427" w:rsidRPr="00A16427" w14:paraId="6E31FE0B"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43C0F22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Праздники в классах.</w:t>
            </w:r>
          </w:p>
        </w:tc>
        <w:tc>
          <w:tcPr>
            <w:tcW w:w="973" w:type="dxa"/>
            <w:shd w:val="clear" w:color="auto" w:fill="auto"/>
            <w:tcMar>
              <w:top w:w="100" w:type="dxa"/>
              <w:left w:w="100" w:type="dxa"/>
              <w:bottom w:w="100" w:type="dxa"/>
              <w:right w:w="100" w:type="dxa"/>
            </w:tcMar>
          </w:tcPr>
          <w:p w14:paraId="5C172DA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003FCEF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011" w:type="dxa"/>
            <w:gridSpan w:val="2"/>
            <w:shd w:val="clear" w:color="auto" w:fill="auto"/>
            <w:tcMar>
              <w:top w:w="100" w:type="dxa"/>
              <w:left w:w="100" w:type="dxa"/>
              <w:bottom w:w="100" w:type="dxa"/>
              <w:right w:w="100" w:type="dxa"/>
            </w:tcMar>
          </w:tcPr>
          <w:p w14:paraId="2AF49FE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номеров, оформление, участие, родители – участие, помощь в организации.</w:t>
            </w:r>
          </w:p>
        </w:tc>
        <w:tc>
          <w:tcPr>
            <w:tcW w:w="2126" w:type="dxa"/>
            <w:shd w:val="clear" w:color="auto" w:fill="auto"/>
            <w:tcMar>
              <w:top w:w="100" w:type="dxa"/>
              <w:left w:w="100" w:type="dxa"/>
              <w:bottom w:w="100" w:type="dxa"/>
              <w:right w:w="100" w:type="dxa"/>
            </w:tcMar>
          </w:tcPr>
          <w:p w14:paraId="05A6E1D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Развитие творческих способностей, сплочение коллектива, коммуникативных качеств.</w:t>
            </w:r>
          </w:p>
        </w:tc>
      </w:tr>
      <w:tr w:rsidR="00A16427" w:rsidRPr="00A16427" w14:paraId="31ECDDFE"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0EEBD42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Изучение межличностных отношений в классе (Методика Степанова </w:t>
            </w:r>
            <w:proofErr w:type="gramStart"/>
            <w:r w:rsidRPr="00A16427">
              <w:rPr>
                <w:rFonts w:ascii="Times New Roman" w:hAnsi="Times New Roman"/>
                <w:sz w:val="24"/>
                <w:szCs w:val="24"/>
              </w:rPr>
              <w:t>Е.Н.</w:t>
            </w:r>
            <w:proofErr w:type="gramEnd"/>
            <w:r w:rsidRPr="00A16427">
              <w:rPr>
                <w:rFonts w:ascii="Times New Roman" w:hAnsi="Times New Roman"/>
                <w:sz w:val="24"/>
                <w:szCs w:val="24"/>
              </w:rPr>
              <w:t>)</w:t>
            </w:r>
          </w:p>
        </w:tc>
        <w:tc>
          <w:tcPr>
            <w:tcW w:w="973" w:type="dxa"/>
            <w:shd w:val="clear" w:color="auto" w:fill="auto"/>
            <w:tcMar>
              <w:top w:w="100" w:type="dxa"/>
              <w:left w:w="100" w:type="dxa"/>
              <w:bottom w:w="100" w:type="dxa"/>
              <w:right w:w="100" w:type="dxa"/>
            </w:tcMar>
          </w:tcPr>
          <w:p w14:paraId="08367BD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2D3AA0C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октябрь</w:t>
            </w:r>
          </w:p>
        </w:tc>
        <w:tc>
          <w:tcPr>
            <w:tcW w:w="2011" w:type="dxa"/>
            <w:gridSpan w:val="2"/>
            <w:shd w:val="clear" w:color="auto" w:fill="auto"/>
            <w:tcMar>
              <w:top w:w="100" w:type="dxa"/>
              <w:left w:w="100" w:type="dxa"/>
              <w:bottom w:w="100" w:type="dxa"/>
              <w:right w:w="100" w:type="dxa"/>
            </w:tcMar>
          </w:tcPr>
          <w:p w14:paraId="3D35F34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Классный руководитель- организация, проведение, ученики-участие</w:t>
            </w:r>
          </w:p>
        </w:tc>
        <w:tc>
          <w:tcPr>
            <w:tcW w:w="2126" w:type="dxa"/>
            <w:shd w:val="clear" w:color="auto" w:fill="auto"/>
            <w:tcMar>
              <w:top w:w="100" w:type="dxa"/>
              <w:left w:w="100" w:type="dxa"/>
              <w:bottom w:w="100" w:type="dxa"/>
              <w:right w:w="100" w:type="dxa"/>
            </w:tcMar>
          </w:tcPr>
          <w:p w14:paraId="59C33C4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Выявление и корректировка прочности, устойчивости, сплоченности коллектива.</w:t>
            </w:r>
          </w:p>
        </w:tc>
      </w:tr>
      <w:tr w:rsidR="00A16427" w:rsidRPr="00A16427" w14:paraId="55620B0A"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670D1D7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Проведение родительских собраний</w:t>
            </w:r>
          </w:p>
        </w:tc>
        <w:tc>
          <w:tcPr>
            <w:tcW w:w="973" w:type="dxa"/>
            <w:shd w:val="clear" w:color="auto" w:fill="auto"/>
            <w:tcMar>
              <w:top w:w="100" w:type="dxa"/>
              <w:left w:w="100" w:type="dxa"/>
              <w:bottom w:w="100" w:type="dxa"/>
              <w:right w:w="100" w:type="dxa"/>
            </w:tcMar>
          </w:tcPr>
          <w:p w14:paraId="7D2FF69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34138D3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Один раз в четверть</w:t>
            </w:r>
          </w:p>
        </w:tc>
        <w:tc>
          <w:tcPr>
            <w:tcW w:w="2011" w:type="dxa"/>
            <w:gridSpan w:val="2"/>
            <w:shd w:val="clear" w:color="auto" w:fill="auto"/>
            <w:tcMar>
              <w:top w:w="100" w:type="dxa"/>
              <w:left w:w="100" w:type="dxa"/>
              <w:bottom w:w="100" w:type="dxa"/>
              <w:right w:w="100" w:type="dxa"/>
            </w:tcMar>
          </w:tcPr>
          <w:p w14:paraId="6D1E589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Классный руководитель- организация, проведение</w:t>
            </w:r>
          </w:p>
        </w:tc>
        <w:tc>
          <w:tcPr>
            <w:tcW w:w="2126" w:type="dxa"/>
            <w:shd w:val="clear" w:color="auto" w:fill="auto"/>
            <w:tcMar>
              <w:top w:w="100" w:type="dxa"/>
              <w:left w:w="100" w:type="dxa"/>
              <w:bottom w:w="100" w:type="dxa"/>
              <w:right w:w="100" w:type="dxa"/>
            </w:tcMar>
          </w:tcPr>
          <w:p w14:paraId="403892BC" w14:textId="77777777" w:rsidR="00D44589" w:rsidRPr="00A16427" w:rsidRDefault="00D44589" w:rsidP="00920301">
            <w:pPr>
              <w:spacing w:line="240" w:lineRule="auto"/>
              <w:rPr>
                <w:rFonts w:ascii="Times New Roman" w:hAnsi="Times New Roman"/>
                <w:sz w:val="24"/>
                <w:szCs w:val="24"/>
              </w:rPr>
            </w:pPr>
          </w:p>
        </w:tc>
      </w:tr>
      <w:tr w:rsidR="00A16427" w:rsidRPr="00A16427" w14:paraId="3ED2682F"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2D4E692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Экскурсии, выездные мероприятия</w:t>
            </w:r>
          </w:p>
        </w:tc>
        <w:tc>
          <w:tcPr>
            <w:tcW w:w="973" w:type="dxa"/>
            <w:shd w:val="clear" w:color="auto" w:fill="auto"/>
            <w:tcMar>
              <w:top w:w="100" w:type="dxa"/>
              <w:left w:w="100" w:type="dxa"/>
              <w:bottom w:w="100" w:type="dxa"/>
              <w:right w:w="100" w:type="dxa"/>
            </w:tcMar>
          </w:tcPr>
          <w:p w14:paraId="3425EEC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2E46967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011" w:type="dxa"/>
            <w:gridSpan w:val="2"/>
            <w:shd w:val="clear" w:color="auto" w:fill="auto"/>
            <w:tcMar>
              <w:top w:w="100" w:type="dxa"/>
              <w:left w:w="100" w:type="dxa"/>
              <w:bottom w:w="100" w:type="dxa"/>
              <w:right w:w="100" w:type="dxa"/>
            </w:tcMar>
          </w:tcPr>
          <w:p w14:paraId="65085B2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учащиеся –участие, родители – участие, помощь в организации.</w:t>
            </w:r>
          </w:p>
        </w:tc>
        <w:tc>
          <w:tcPr>
            <w:tcW w:w="2126" w:type="dxa"/>
            <w:shd w:val="clear" w:color="auto" w:fill="auto"/>
            <w:tcMar>
              <w:top w:w="100" w:type="dxa"/>
              <w:left w:w="100" w:type="dxa"/>
              <w:bottom w:w="100" w:type="dxa"/>
              <w:right w:w="100" w:type="dxa"/>
            </w:tcMar>
          </w:tcPr>
          <w:p w14:paraId="0C9ED3C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Развитие коммуникативных компетенций;</w:t>
            </w:r>
          </w:p>
          <w:p w14:paraId="442F012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воспитание культуры поведения;</w:t>
            </w:r>
          </w:p>
          <w:p w14:paraId="5A4C5E81" w14:textId="77777777" w:rsidR="00D44589" w:rsidRPr="00A16427" w:rsidRDefault="00D44589" w:rsidP="00920301">
            <w:pPr>
              <w:spacing w:line="240" w:lineRule="auto"/>
              <w:rPr>
                <w:rFonts w:ascii="Times New Roman" w:hAnsi="Times New Roman"/>
                <w:sz w:val="24"/>
                <w:szCs w:val="24"/>
              </w:rPr>
            </w:pPr>
          </w:p>
        </w:tc>
      </w:tr>
      <w:tr w:rsidR="00A16427" w:rsidRPr="00A16427" w14:paraId="25C995DB"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28F3AD7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Изучение удовлетворенностью школьной жизнью</w:t>
            </w:r>
          </w:p>
        </w:tc>
        <w:tc>
          <w:tcPr>
            <w:tcW w:w="973" w:type="dxa"/>
            <w:shd w:val="clear" w:color="auto" w:fill="auto"/>
            <w:tcMar>
              <w:top w:w="100" w:type="dxa"/>
              <w:left w:w="100" w:type="dxa"/>
              <w:bottom w:w="100" w:type="dxa"/>
              <w:right w:w="100" w:type="dxa"/>
            </w:tcMar>
          </w:tcPr>
          <w:p w14:paraId="27517DC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7C52F7D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май</w:t>
            </w:r>
          </w:p>
        </w:tc>
        <w:tc>
          <w:tcPr>
            <w:tcW w:w="2011" w:type="dxa"/>
            <w:gridSpan w:val="2"/>
            <w:shd w:val="clear" w:color="auto" w:fill="auto"/>
            <w:tcMar>
              <w:top w:w="100" w:type="dxa"/>
              <w:left w:w="100" w:type="dxa"/>
              <w:bottom w:w="100" w:type="dxa"/>
              <w:right w:w="100" w:type="dxa"/>
            </w:tcMar>
          </w:tcPr>
          <w:p w14:paraId="15FA9D9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учащиеся –участие, родители – участие</w:t>
            </w:r>
          </w:p>
        </w:tc>
        <w:tc>
          <w:tcPr>
            <w:tcW w:w="2126" w:type="dxa"/>
            <w:shd w:val="clear" w:color="auto" w:fill="auto"/>
            <w:tcMar>
              <w:top w:w="100" w:type="dxa"/>
              <w:left w:w="100" w:type="dxa"/>
              <w:bottom w:w="100" w:type="dxa"/>
              <w:right w:w="100" w:type="dxa"/>
            </w:tcMar>
          </w:tcPr>
          <w:p w14:paraId="4A7C836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Корректировка </w:t>
            </w:r>
            <w:proofErr w:type="spellStart"/>
            <w:r w:rsidRPr="00A16427">
              <w:rPr>
                <w:rFonts w:ascii="Times New Roman" w:hAnsi="Times New Roman"/>
                <w:sz w:val="24"/>
                <w:szCs w:val="24"/>
              </w:rPr>
              <w:t>жизнидеятельности</w:t>
            </w:r>
            <w:proofErr w:type="spellEnd"/>
            <w:r w:rsidRPr="00A16427">
              <w:rPr>
                <w:rFonts w:ascii="Times New Roman" w:hAnsi="Times New Roman"/>
                <w:sz w:val="24"/>
                <w:szCs w:val="24"/>
              </w:rPr>
              <w:t xml:space="preserve"> школы и всех участников процесса.</w:t>
            </w:r>
          </w:p>
        </w:tc>
      </w:tr>
      <w:tr w:rsidR="00A16427" w:rsidRPr="00A16427" w14:paraId="68039D43" w14:textId="77777777" w:rsidTr="00A16427">
        <w:trPr>
          <w:gridAfter w:val="4"/>
          <w:wAfter w:w="9568" w:type="dxa"/>
          <w:trHeight w:val="555"/>
        </w:trPr>
        <w:tc>
          <w:tcPr>
            <w:tcW w:w="9629" w:type="dxa"/>
            <w:gridSpan w:val="7"/>
            <w:shd w:val="clear" w:color="auto" w:fill="auto"/>
            <w:tcMar>
              <w:top w:w="100" w:type="dxa"/>
              <w:left w:w="100" w:type="dxa"/>
              <w:bottom w:w="100" w:type="dxa"/>
              <w:right w:w="100" w:type="dxa"/>
            </w:tcMar>
          </w:tcPr>
          <w:p w14:paraId="4186B612"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t>Профориентация</w:t>
            </w:r>
          </w:p>
        </w:tc>
      </w:tr>
      <w:tr w:rsidR="00A16427" w:rsidRPr="00A16427" w14:paraId="5FBABF80" w14:textId="77777777" w:rsidTr="00A16427">
        <w:trPr>
          <w:gridAfter w:val="4"/>
          <w:wAfter w:w="9568" w:type="dxa"/>
          <w:trHeight w:val="2240"/>
        </w:trPr>
        <w:tc>
          <w:tcPr>
            <w:tcW w:w="2845" w:type="dxa"/>
            <w:gridSpan w:val="2"/>
            <w:shd w:val="clear" w:color="auto" w:fill="auto"/>
            <w:tcMar>
              <w:top w:w="100" w:type="dxa"/>
              <w:left w:w="100" w:type="dxa"/>
              <w:bottom w:w="100" w:type="dxa"/>
              <w:right w:w="100" w:type="dxa"/>
            </w:tcMar>
          </w:tcPr>
          <w:p w14:paraId="6DB5138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56BB8D2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674" w:type="dxa"/>
            <w:shd w:val="clear" w:color="auto" w:fill="auto"/>
            <w:tcMar>
              <w:top w:w="100" w:type="dxa"/>
              <w:left w:w="100" w:type="dxa"/>
              <w:bottom w:w="100" w:type="dxa"/>
              <w:right w:w="100" w:type="dxa"/>
            </w:tcMar>
          </w:tcPr>
          <w:p w14:paraId="7423842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Ориентировочное</w:t>
            </w:r>
          </w:p>
          <w:p w14:paraId="1191F50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время проведения</w:t>
            </w:r>
          </w:p>
        </w:tc>
        <w:tc>
          <w:tcPr>
            <w:tcW w:w="2011" w:type="dxa"/>
            <w:gridSpan w:val="2"/>
            <w:shd w:val="clear" w:color="auto" w:fill="auto"/>
            <w:tcMar>
              <w:top w:w="100" w:type="dxa"/>
              <w:left w:w="100" w:type="dxa"/>
              <w:bottom w:w="100" w:type="dxa"/>
              <w:right w:w="100" w:type="dxa"/>
            </w:tcMar>
          </w:tcPr>
          <w:p w14:paraId="2773041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Ответственные+</w:t>
            </w:r>
          </w:p>
          <w:p w14:paraId="027180D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5768635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Результат (личностные приращения у детей)</w:t>
            </w:r>
          </w:p>
          <w:p w14:paraId="5AB7D30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59279CE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tc>
      </w:tr>
      <w:tr w:rsidR="00A16427" w:rsidRPr="00A16427" w14:paraId="17652F36"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A51883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Игра «В мире профессий»</w:t>
            </w:r>
          </w:p>
        </w:tc>
        <w:tc>
          <w:tcPr>
            <w:tcW w:w="973" w:type="dxa"/>
            <w:shd w:val="clear" w:color="auto" w:fill="auto"/>
            <w:tcMar>
              <w:top w:w="100" w:type="dxa"/>
              <w:left w:w="100" w:type="dxa"/>
              <w:bottom w:w="100" w:type="dxa"/>
              <w:right w:w="100" w:type="dxa"/>
            </w:tcMar>
          </w:tcPr>
          <w:p w14:paraId="44E2687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w:t>
            </w:r>
          </w:p>
        </w:tc>
        <w:tc>
          <w:tcPr>
            <w:tcW w:w="1674" w:type="dxa"/>
            <w:shd w:val="clear" w:color="auto" w:fill="auto"/>
            <w:tcMar>
              <w:top w:w="100" w:type="dxa"/>
              <w:left w:w="100" w:type="dxa"/>
              <w:bottom w:w="100" w:type="dxa"/>
              <w:right w:w="100" w:type="dxa"/>
            </w:tcMar>
          </w:tcPr>
          <w:p w14:paraId="3CCF4F1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Март-апрель</w:t>
            </w:r>
          </w:p>
        </w:tc>
        <w:tc>
          <w:tcPr>
            <w:tcW w:w="2011" w:type="dxa"/>
            <w:gridSpan w:val="2"/>
            <w:shd w:val="clear" w:color="auto" w:fill="auto"/>
            <w:tcMar>
              <w:top w:w="100" w:type="dxa"/>
              <w:left w:w="100" w:type="dxa"/>
              <w:bottom w:w="100" w:type="dxa"/>
              <w:right w:w="100" w:type="dxa"/>
            </w:tcMar>
          </w:tcPr>
          <w:p w14:paraId="7819EA5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Школьное самоуправление, педагог-организатор начальной школы</w:t>
            </w:r>
          </w:p>
          <w:p w14:paraId="1540D6C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Организаторы, ведущие, актеры.</w:t>
            </w:r>
          </w:p>
        </w:tc>
        <w:tc>
          <w:tcPr>
            <w:tcW w:w="2126" w:type="dxa"/>
            <w:shd w:val="clear" w:color="auto" w:fill="auto"/>
            <w:tcMar>
              <w:top w:w="100" w:type="dxa"/>
              <w:left w:w="100" w:type="dxa"/>
              <w:bottom w:w="100" w:type="dxa"/>
              <w:right w:w="100" w:type="dxa"/>
            </w:tcMar>
          </w:tcPr>
          <w:p w14:paraId="737CD78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Получение информации о различных профессиях</w:t>
            </w:r>
          </w:p>
        </w:tc>
      </w:tr>
      <w:tr w:rsidR="00A16427" w:rsidRPr="00A16427" w14:paraId="672A8158"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FD0E41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Выставка рисунков (защита в классе) «Профессии наших родителей».</w:t>
            </w:r>
          </w:p>
        </w:tc>
        <w:tc>
          <w:tcPr>
            <w:tcW w:w="973" w:type="dxa"/>
            <w:shd w:val="clear" w:color="auto" w:fill="auto"/>
            <w:tcMar>
              <w:top w:w="100" w:type="dxa"/>
              <w:left w:w="100" w:type="dxa"/>
              <w:bottom w:w="100" w:type="dxa"/>
              <w:right w:w="100" w:type="dxa"/>
            </w:tcMar>
          </w:tcPr>
          <w:p w14:paraId="2BCB060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2 </w:t>
            </w:r>
          </w:p>
        </w:tc>
        <w:tc>
          <w:tcPr>
            <w:tcW w:w="1674" w:type="dxa"/>
            <w:shd w:val="clear" w:color="auto" w:fill="auto"/>
            <w:tcMar>
              <w:top w:w="100" w:type="dxa"/>
              <w:left w:w="100" w:type="dxa"/>
              <w:bottom w:w="100" w:type="dxa"/>
              <w:right w:w="100" w:type="dxa"/>
            </w:tcMar>
          </w:tcPr>
          <w:p w14:paraId="26B3BCF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Март-апрель</w:t>
            </w:r>
          </w:p>
        </w:tc>
        <w:tc>
          <w:tcPr>
            <w:tcW w:w="2011" w:type="dxa"/>
            <w:gridSpan w:val="2"/>
            <w:shd w:val="clear" w:color="auto" w:fill="auto"/>
            <w:tcMar>
              <w:top w:w="100" w:type="dxa"/>
              <w:left w:w="100" w:type="dxa"/>
              <w:bottom w:w="100" w:type="dxa"/>
              <w:right w:w="100" w:type="dxa"/>
            </w:tcMar>
          </w:tcPr>
          <w:p w14:paraId="5865624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Учитель+</w:t>
            </w:r>
          </w:p>
          <w:p w14:paraId="447895D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Помощь</w:t>
            </w:r>
          </w:p>
          <w:p w14:paraId="611819B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Организует</w:t>
            </w:r>
          </w:p>
          <w:p w14:paraId="74A044F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выполняют</w:t>
            </w:r>
          </w:p>
        </w:tc>
        <w:tc>
          <w:tcPr>
            <w:tcW w:w="2126" w:type="dxa"/>
            <w:shd w:val="clear" w:color="auto" w:fill="auto"/>
            <w:tcMar>
              <w:top w:w="100" w:type="dxa"/>
              <w:left w:w="100" w:type="dxa"/>
              <w:bottom w:w="100" w:type="dxa"/>
              <w:right w:w="100" w:type="dxa"/>
            </w:tcMar>
          </w:tcPr>
          <w:p w14:paraId="4381D73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Развитие коммуникативных навыков, развитие гражданско-патриотических качеств</w:t>
            </w:r>
          </w:p>
        </w:tc>
      </w:tr>
      <w:tr w:rsidR="00A16427" w:rsidRPr="00A16427" w14:paraId="3FC4A69F"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64B0EC6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Серия классных часов «Профессии наших родителей»</w:t>
            </w:r>
          </w:p>
        </w:tc>
        <w:tc>
          <w:tcPr>
            <w:tcW w:w="973" w:type="dxa"/>
            <w:shd w:val="clear" w:color="auto" w:fill="auto"/>
            <w:tcMar>
              <w:top w:w="100" w:type="dxa"/>
              <w:left w:w="100" w:type="dxa"/>
              <w:bottom w:w="100" w:type="dxa"/>
              <w:right w:w="100" w:type="dxa"/>
            </w:tcMar>
          </w:tcPr>
          <w:p w14:paraId="726AFB2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3-4</w:t>
            </w:r>
          </w:p>
        </w:tc>
        <w:tc>
          <w:tcPr>
            <w:tcW w:w="1674" w:type="dxa"/>
            <w:shd w:val="clear" w:color="auto" w:fill="auto"/>
            <w:tcMar>
              <w:top w:w="100" w:type="dxa"/>
              <w:left w:w="100" w:type="dxa"/>
              <w:bottom w:w="100" w:type="dxa"/>
              <w:right w:w="100" w:type="dxa"/>
            </w:tcMar>
          </w:tcPr>
          <w:p w14:paraId="0D329E3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011" w:type="dxa"/>
            <w:gridSpan w:val="2"/>
            <w:shd w:val="clear" w:color="auto" w:fill="auto"/>
            <w:tcMar>
              <w:top w:w="100" w:type="dxa"/>
              <w:left w:w="100" w:type="dxa"/>
              <w:bottom w:w="100" w:type="dxa"/>
              <w:right w:w="100" w:type="dxa"/>
            </w:tcMar>
          </w:tcPr>
          <w:p w14:paraId="69EBF4D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Учитель, родитель</w:t>
            </w:r>
          </w:p>
          <w:p w14:paraId="1C1D1F5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Ведущий</w:t>
            </w:r>
          </w:p>
          <w:p w14:paraId="244940A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участник</w:t>
            </w:r>
          </w:p>
        </w:tc>
        <w:tc>
          <w:tcPr>
            <w:tcW w:w="2126" w:type="dxa"/>
            <w:shd w:val="clear" w:color="auto" w:fill="auto"/>
            <w:tcMar>
              <w:top w:w="100" w:type="dxa"/>
              <w:left w:w="100" w:type="dxa"/>
              <w:bottom w:w="100" w:type="dxa"/>
              <w:right w:w="100" w:type="dxa"/>
            </w:tcMar>
          </w:tcPr>
          <w:p w14:paraId="29410E0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 xml:space="preserve">Развитие коммуникативных навыков, развитие гражданско-патриотических </w:t>
            </w:r>
            <w:r w:rsidRPr="00A16427">
              <w:rPr>
                <w:rFonts w:ascii="Times New Roman" w:hAnsi="Times New Roman"/>
                <w:sz w:val="24"/>
                <w:szCs w:val="24"/>
              </w:rPr>
              <w:lastRenderedPageBreak/>
              <w:t>качеств, гордость за свою семью.</w:t>
            </w:r>
          </w:p>
        </w:tc>
      </w:tr>
      <w:tr w:rsidR="00A16427" w:rsidRPr="00A16427" w14:paraId="2D0050B8" w14:textId="77777777" w:rsidTr="00A16427">
        <w:trPr>
          <w:gridAfter w:val="4"/>
          <w:wAfter w:w="9568" w:type="dxa"/>
          <w:trHeight w:val="500"/>
        </w:trPr>
        <w:tc>
          <w:tcPr>
            <w:tcW w:w="9629" w:type="dxa"/>
            <w:gridSpan w:val="7"/>
            <w:shd w:val="clear" w:color="auto" w:fill="auto"/>
            <w:tcMar>
              <w:top w:w="100" w:type="dxa"/>
              <w:left w:w="100" w:type="dxa"/>
              <w:bottom w:w="100" w:type="dxa"/>
              <w:right w:w="100" w:type="dxa"/>
            </w:tcMar>
          </w:tcPr>
          <w:p w14:paraId="06DB7ABD"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lastRenderedPageBreak/>
              <w:t>Детские общественные объединения (РДШ)</w:t>
            </w:r>
          </w:p>
        </w:tc>
      </w:tr>
      <w:tr w:rsidR="00A16427" w:rsidRPr="00A16427" w14:paraId="25ED5C51" w14:textId="77777777" w:rsidTr="00A16427">
        <w:trPr>
          <w:gridAfter w:val="4"/>
          <w:wAfter w:w="9568" w:type="dxa"/>
          <w:trHeight w:val="1745"/>
        </w:trPr>
        <w:tc>
          <w:tcPr>
            <w:tcW w:w="2845" w:type="dxa"/>
            <w:gridSpan w:val="2"/>
            <w:shd w:val="clear" w:color="auto" w:fill="auto"/>
            <w:tcMar>
              <w:top w:w="100" w:type="dxa"/>
              <w:left w:w="100" w:type="dxa"/>
              <w:bottom w:w="100" w:type="dxa"/>
              <w:right w:w="100" w:type="dxa"/>
            </w:tcMar>
          </w:tcPr>
          <w:p w14:paraId="0025753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380DA42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674" w:type="dxa"/>
            <w:shd w:val="clear" w:color="auto" w:fill="auto"/>
            <w:tcMar>
              <w:top w:w="100" w:type="dxa"/>
              <w:left w:w="100" w:type="dxa"/>
              <w:bottom w:w="100" w:type="dxa"/>
              <w:right w:w="100" w:type="dxa"/>
            </w:tcMar>
          </w:tcPr>
          <w:p w14:paraId="7E60483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Ориентировочное</w:t>
            </w:r>
          </w:p>
          <w:p w14:paraId="4EBF1D2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время проведения</w:t>
            </w:r>
          </w:p>
        </w:tc>
        <w:tc>
          <w:tcPr>
            <w:tcW w:w="2011" w:type="dxa"/>
            <w:gridSpan w:val="2"/>
            <w:shd w:val="clear" w:color="auto" w:fill="auto"/>
            <w:tcMar>
              <w:top w:w="100" w:type="dxa"/>
              <w:left w:w="100" w:type="dxa"/>
              <w:bottom w:w="100" w:type="dxa"/>
              <w:right w:w="100" w:type="dxa"/>
            </w:tcMar>
          </w:tcPr>
          <w:p w14:paraId="14CD48D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Ответственные+</w:t>
            </w:r>
          </w:p>
          <w:p w14:paraId="22702F6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44D67CD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Результат (личностные приращения у детей)</w:t>
            </w:r>
          </w:p>
          <w:p w14:paraId="737F634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791140B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tc>
      </w:tr>
      <w:tr w:rsidR="00A16427" w:rsidRPr="00A16427" w14:paraId="158EC24B"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DFB582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Знакомство с музеем школы №5 в рамках проекта РДШ-школьный музей. </w:t>
            </w:r>
          </w:p>
        </w:tc>
        <w:tc>
          <w:tcPr>
            <w:tcW w:w="973" w:type="dxa"/>
            <w:shd w:val="clear" w:color="auto" w:fill="auto"/>
            <w:tcMar>
              <w:top w:w="100" w:type="dxa"/>
              <w:left w:w="100" w:type="dxa"/>
              <w:bottom w:w="100" w:type="dxa"/>
              <w:right w:w="100" w:type="dxa"/>
            </w:tcMar>
          </w:tcPr>
          <w:p w14:paraId="4E72C4D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23F7183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Первая четверть </w:t>
            </w:r>
          </w:p>
        </w:tc>
        <w:tc>
          <w:tcPr>
            <w:tcW w:w="2011" w:type="dxa"/>
            <w:gridSpan w:val="2"/>
            <w:shd w:val="clear" w:color="auto" w:fill="auto"/>
            <w:tcMar>
              <w:top w:w="100" w:type="dxa"/>
              <w:left w:w="100" w:type="dxa"/>
              <w:bottom w:w="100" w:type="dxa"/>
              <w:right w:w="100" w:type="dxa"/>
            </w:tcMar>
          </w:tcPr>
          <w:p w14:paraId="5967FBB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МО учителей истории, совет ветеранов, школьный парламент.</w:t>
            </w:r>
          </w:p>
        </w:tc>
        <w:tc>
          <w:tcPr>
            <w:tcW w:w="2126" w:type="dxa"/>
            <w:shd w:val="clear" w:color="auto" w:fill="auto"/>
            <w:tcMar>
              <w:top w:w="100" w:type="dxa"/>
              <w:left w:w="100" w:type="dxa"/>
              <w:bottom w:w="100" w:type="dxa"/>
              <w:right w:w="100" w:type="dxa"/>
            </w:tcMar>
          </w:tcPr>
          <w:p w14:paraId="052FCB1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Военно-патриотическое воспитание, формирование гражданской активности, патриотизма. </w:t>
            </w:r>
          </w:p>
        </w:tc>
      </w:tr>
      <w:tr w:rsidR="00A16427" w:rsidRPr="00A16427" w14:paraId="5AFF69D7"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20C06CA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Участие в мероприятиях, приводимых РДШ</w:t>
            </w:r>
          </w:p>
        </w:tc>
        <w:tc>
          <w:tcPr>
            <w:tcW w:w="973" w:type="dxa"/>
            <w:shd w:val="clear" w:color="auto" w:fill="auto"/>
            <w:tcMar>
              <w:top w:w="100" w:type="dxa"/>
              <w:left w:w="100" w:type="dxa"/>
              <w:bottom w:w="100" w:type="dxa"/>
              <w:right w:w="100" w:type="dxa"/>
            </w:tcMar>
          </w:tcPr>
          <w:p w14:paraId="1115C98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0BE0AE4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011" w:type="dxa"/>
            <w:gridSpan w:val="2"/>
            <w:shd w:val="clear" w:color="auto" w:fill="auto"/>
            <w:tcMar>
              <w:top w:w="100" w:type="dxa"/>
              <w:left w:w="100" w:type="dxa"/>
              <w:bottom w:w="100" w:type="dxa"/>
              <w:right w:w="100" w:type="dxa"/>
            </w:tcMar>
          </w:tcPr>
          <w:p w14:paraId="458AFE7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Зам. директора по ВР</w:t>
            </w:r>
          </w:p>
        </w:tc>
        <w:tc>
          <w:tcPr>
            <w:tcW w:w="2126" w:type="dxa"/>
            <w:shd w:val="clear" w:color="auto" w:fill="auto"/>
            <w:tcMar>
              <w:top w:w="100" w:type="dxa"/>
              <w:left w:w="100" w:type="dxa"/>
              <w:bottom w:w="100" w:type="dxa"/>
              <w:right w:w="100" w:type="dxa"/>
            </w:tcMar>
          </w:tcPr>
          <w:p w14:paraId="0051BE5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Всестороннее развитие личности, активная гражданская позиция. Создание благоприятных условий для всестороннего развития личности.</w:t>
            </w:r>
          </w:p>
        </w:tc>
      </w:tr>
      <w:tr w:rsidR="00A16427" w:rsidRPr="00A16427" w14:paraId="07BFA3F9" w14:textId="77777777" w:rsidTr="00A16427">
        <w:trPr>
          <w:gridAfter w:val="4"/>
          <w:wAfter w:w="9568" w:type="dxa"/>
          <w:trHeight w:val="485"/>
        </w:trPr>
        <w:tc>
          <w:tcPr>
            <w:tcW w:w="9629" w:type="dxa"/>
            <w:gridSpan w:val="7"/>
            <w:shd w:val="clear" w:color="auto" w:fill="auto"/>
            <w:tcMar>
              <w:top w:w="100" w:type="dxa"/>
              <w:left w:w="100" w:type="dxa"/>
              <w:bottom w:w="100" w:type="dxa"/>
              <w:right w:w="100" w:type="dxa"/>
            </w:tcMar>
          </w:tcPr>
          <w:p w14:paraId="138C4855"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t>Школьный урок</w:t>
            </w:r>
          </w:p>
        </w:tc>
      </w:tr>
      <w:tr w:rsidR="00A16427" w:rsidRPr="00A16427" w14:paraId="19D85366" w14:textId="77777777" w:rsidTr="00A16427">
        <w:trPr>
          <w:gridAfter w:val="4"/>
          <w:wAfter w:w="9568" w:type="dxa"/>
          <w:trHeight w:val="1310"/>
        </w:trPr>
        <w:tc>
          <w:tcPr>
            <w:tcW w:w="2845" w:type="dxa"/>
            <w:gridSpan w:val="2"/>
            <w:shd w:val="clear" w:color="auto" w:fill="auto"/>
            <w:tcMar>
              <w:top w:w="100" w:type="dxa"/>
              <w:left w:w="100" w:type="dxa"/>
              <w:bottom w:w="100" w:type="dxa"/>
              <w:right w:w="100" w:type="dxa"/>
            </w:tcMar>
          </w:tcPr>
          <w:p w14:paraId="5E0238A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1645786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674" w:type="dxa"/>
            <w:shd w:val="clear" w:color="auto" w:fill="auto"/>
            <w:tcMar>
              <w:top w:w="100" w:type="dxa"/>
              <w:left w:w="100" w:type="dxa"/>
              <w:bottom w:w="100" w:type="dxa"/>
              <w:right w:w="100" w:type="dxa"/>
            </w:tcMar>
          </w:tcPr>
          <w:p w14:paraId="0227DCC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Ориентировочное</w:t>
            </w:r>
          </w:p>
          <w:p w14:paraId="4E4EB42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время проведения</w:t>
            </w:r>
          </w:p>
        </w:tc>
        <w:tc>
          <w:tcPr>
            <w:tcW w:w="2011" w:type="dxa"/>
            <w:gridSpan w:val="2"/>
            <w:shd w:val="clear" w:color="auto" w:fill="auto"/>
            <w:tcMar>
              <w:top w:w="100" w:type="dxa"/>
              <w:left w:w="100" w:type="dxa"/>
              <w:bottom w:w="100" w:type="dxa"/>
              <w:right w:w="100" w:type="dxa"/>
            </w:tcMar>
          </w:tcPr>
          <w:p w14:paraId="3C6357C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Ответственные+</w:t>
            </w:r>
          </w:p>
          <w:p w14:paraId="4A2A481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531BED3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Результат (личностные приращения у детей)</w:t>
            </w:r>
          </w:p>
          <w:p w14:paraId="71697CC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76E3BD0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tc>
      </w:tr>
      <w:tr w:rsidR="00A16427" w:rsidRPr="00A16427" w14:paraId="636B0565"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B042209"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 xml:space="preserve">Воспитательный потенциал урок </w:t>
            </w:r>
          </w:p>
          <w:p w14:paraId="089A6CAB"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(приемы)</w:t>
            </w:r>
          </w:p>
          <w:p w14:paraId="274794D8" w14:textId="77777777" w:rsidR="00D44589" w:rsidRPr="00A16427" w:rsidRDefault="00D44589" w:rsidP="00920301">
            <w:pPr>
              <w:spacing w:line="240" w:lineRule="auto"/>
              <w:rPr>
                <w:rFonts w:ascii="Times New Roman" w:eastAsia="Times New Roman" w:hAnsi="Times New Roman"/>
                <w:sz w:val="24"/>
                <w:szCs w:val="24"/>
              </w:rPr>
            </w:pPr>
          </w:p>
          <w:p w14:paraId="0025E935" w14:textId="77777777" w:rsidR="00D44589" w:rsidRPr="00A16427" w:rsidRDefault="00D44589" w:rsidP="00920301">
            <w:pPr>
              <w:spacing w:line="240" w:lineRule="auto"/>
              <w:rPr>
                <w:rFonts w:ascii="Times New Roman" w:eastAsia="Times New Roman" w:hAnsi="Times New Roman"/>
                <w:sz w:val="24"/>
                <w:szCs w:val="24"/>
              </w:rPr>
            </w:pPr>
          </w:p>
          <w:p w14:paraId="49703559"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70BB7FC8"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eastAsia="Times New Roman" w:hAnsi="Times New Roman"/>
                <w:sz w:val="24"/>
                <w:szCs w:val="24"/>
              </w:rPr>
              <w:lastRenderedPageBreak/>
              <w:t>1-4</w:t>
            </w:r>
            <w:proofErr w:type="gramEnd"/>
            <w:r w:rsidRPr="00A16427">
              <w:rPr>
                <w:rFonts w:ascii="Times New Roman" w:eastAsia="Times New Roman" w:hAnsi="Times New Roman"/>
                <w:sz w:val="24"/>
                <w:szCs w:val="24"/>
              </w:rPr>
              <w:t xml:space="preserve"> </w:t>
            </w:r>
          </w:p>
        </w:tc>
        <w:tc>
          <w:tcPr>
            <w:tcW w:w="1674" w:type="dxa"/>
            <w:shd w:val="clear" w:color="auto" w:fill="auto"/>
            <w:tcMar>
              <w:top w:w="100" w:type="dxa"/>
              <w:left w:w="100" w:type="dxa"/>
              <w:bottom w:w="100" w:type="dxa"/>
              <w:right w:w="100" w:type="dxa"/>
            </w:tcMar>
          </w:tcPr>
          <w:p w14:paraId="64220BD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011" w:type="dxa"/>
            <w:gridSpan w:val="2"/>
            <w:shd w:val="clear" w:color="auto" w:fill="auto"/>
            <w:tcMar>
              <w:top w:w="100" w:type="dxa"/>
              <w:left w:w="100" w:type="dxa"/>
              <w:bottom w:w="100" w:type="dxa"/>
              <w:right w:w="100" w:type="dxa"/>
            </w:tcMar>
          </w:tcPr>
          <w:p w14:paraId="092C7459"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Учитель, дети</w:t>
            </w:r>
          </w:p>
        </w:tc>
        <w:tc>
          <w:tcPr>
            <w:tcW w:w="2126" w:type="dxa"/>
            <w:vMerge w:val="restart"/>
            <w:shd w:val="clear" w:color="auto" w:fill="auto"/>
            <w:tcMar>
              <w:top w:w="100" w:type="dxa"/>
              <w:left w:w="100" w:type="dxa"/>
              <w:bottom w:w="100" w:type="dxa"/>
              <w:right w:w="100" w:type="dxa"/>
            </w:tcMar>
          </w:tcPr>
          <w:p w14:paraId="097833E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Повышение личностных, предметных и метапредметных результатов.</w:t>
            </w:r>
          </w:p>
        </w:tc>
      </w:tr>
      <w:tr w:rsidR="00A16427" w:rsidRPr="00A16427" w14:paraId="0CFF98A7"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BBAD88C" w14:textId="77777777" w:rsidR="00D44589" w:rsidRPr="00A16427" w:rsidRDefault="00D44589" w:rsidP="00920301">
            <w:pPr>
              <w:spacing w:line="240" w:lineRule="auto"/>
              <w:rPr>
                <w:rFonts w:ascii="Times New Roman" w:eastAsia="Times New Roman" w:hAnsi="Times New Roman"/>
                <w:b/>
                <w:sz w:val="24"/>
                <w:szCs w:val="24"/>
              </w:rPr>
            </w:pPr>
            <w:r w:rsidRPr="00A16427">
              <w:rPr>
                <w:rFonts w:ascii="Times New Roman" w:eastAsia="Times New Roman" w:hAnsi="Times New Roman"/>
                <w:sz w:val="24"/>
                <w:szCs w:val="24"/>
              </w:rPr>
              <w:t xml:space="preserve">Игровые формы обучения </w:t>
            </w:r>
          </w:p>
          <w:p w14:paraId="6A123911" w14:textId="77777777" w:rsidR="00D44589" w:rsidRPr="00A16427" w:rsidRDefault="00D44589" w:rsidP="00920301">
            <w:pPr>
              <w:spacing w:line="240" w:lineRule="auto"/>
              <w:rPr>
                <w:rFonts w:ascii="Times New Roman" w:eastAsia="Times New Roman" w:hAnsi="Times New Roman"/>
                <w:b/>
                <w:sz w:val="24"/>
                <w:szCs w:val="24"/>
              </w:rPr>
            </w:pPr>
          </w:p>
          <w:p w14:paraId="58242295" w14:textId="77777777" w:rsidR="00D44589" w:rsidRPr="00A16427" w:rsidRDefault="00D44589" w:rsidP="00920301">
            <w:pPr>
              <w:spacing w:line="240" w:lineRule="auto"/>
              <w:rPr>
                <w:rFonts w:ascii="Times New Roman" w:eastAsia="Times New Roman" w:hAnsi="Times New Roman"/>
                <w:b/>
                <w:sz w:val="24"/>
                <w:szCs w:val="24"/>
              </w:rPr>
            </w:pPr>
          </w:p>
          <w:p w14:paraId="7D4F8D0F" w14:textId="77777777" w:rsidR="00D44589" w:rsidRPr="00A16427" w:rsidRDefault="00D44589" w:rsidP="00920301">
            <w:pPr>
              <w:spacing w:line="240" w:lineRule="auto"/>
              <w:rPr>
                <w:rFonts w:ascii="Times New Roman" w:eastAsia="Times New Roman" w:hAnsi="Times New Roman"/>
                <w:sz w:val="24"/>
                <w:szCs w:val="24"/>
              </w:rPr>
            </w:pPr>
          </w:p>
          <w:p w14:paraId="6FE37DF8"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05648750"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1-4</w:t>
            </w:r>
          </w:p>
        </w:tc>
        <w:tc>
          <w:tcPr>
            <w:tcW w:w="1674" w:type="dxa"/>
            <w:shd w:val="clear" w:color="auto" w:fill="auto"/>
            <w:tcMar>
              <w:top w:w="100" w:type="dxa"/>
              <w:left w:w="100" w:type="dxa"/>
              <w:bottom w:w="100" w:type="dxa"/>
              <w:right w:w="100" w:type="dxa"/>
            </w:tcMar>
          </w:tcPr>
          <w:p w14:paraId="7CA7B10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011" w:type="dxa"/>
            <w:gridSpan w:val="2"/>
            <w:shd w:val="clear" w:color="auto" w:fill="auto"/>
            <w:tcMar>
              <w:top w:w="100" w:type="dxa"/>
              <w:left w:w="100" w:type="dxa"/>
              <w:bottom w:w="100" w:type="dxa"/>
              <w:right w:w="100" w:type="dxa"/>
            </w:tcMar>
          </w:tcPr>
          <w:p w14:paraId="484000E9"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Учитель, дети</w:t>
            </w:r>
          </w:p>
        </w:tc>
        <w:tc>
          <w:tcPr>
            <w:tcW w:w="2126" w:type="dxa"/>
            <w:vMerge/>
            <w:shd w:val="clear" w:color="auto" w:fill="auto"/>
            <w:tcMar>
              <w:top w:w="100" w:type="dxa"/>
              <w:left w:w="100" w:type="dxa"/>
              <w:bottom w:w="100" w:type="dxa"/>
              <w:right w:w="100" w:type="dxa"/>
            </w:tcMar>
          </w:tcPr>
          <w:p w14:paraId="5A6FC5AE" w14:textId="77777777" w:rsidR="00D44589" w:rsidRPr="00A16427" w:rsidRDefault="00D44589" w:rsidP="00920301">
            <w:pPr>
              <w:spacing w:line="240" w:lineRule="auto"/>
              <w:rPr>
                <w:rFonts w:ascii="Times New Roman" w:hAnsi="Times New Roman"/>
                <w:sz w:val="24"/>
                <w:szCs w:val="24"/>
              </w:rPr>
            </w:pPr>
          </w:p>
        </w:tc>
      </w:tr>
      <w:tr w:rsidR="00A16427" w:rsidRPr="00A16427" w14:paraId="49E237E3"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448FFC7C" w14:textId="77777777" w:rsidR="00D44589" w:rsidRPr="00A16427" w:rsidRDefault="00D44589" w:rsidP="00920301">
            <w:pPr>
              <w:spacing w:line="240" w:lineRule="auto"/>
              <w:rPr>
                <w:rFonts w:ascii="Times New Roman" w:eastAsia="Times New Roman" w:hAnsi="Times New Roman"/>
                <w:sz w:val="24"/>
                <w:szCs w:val="24"/>
              </w:rPr>
            </w:pPr>
          </w:p>
          <w:p w14:paraId="62D5F544"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Проектная деятельность:</w:t>
            </w:r>
          </w:p>
          <w:p w14:paraId="452F11D6" w14:textId="77777777" w:rsidR="00D44589" w:rsidRPr="00A16427" w:rsidRDefault="00D44589" w:rsidP="00920301">
            <w:pPr>
              <w:spacing w:line="240" w:lineRule="auto"/>
              <w:rPr>
                <w:rFonts w:ascii="Times New Roman" w:eastAsia="Times New Roman" w:hAnsi="Times New Roman"/>
                <w:sz w:val="24"/>
                <w:szCs w:val="24"/>
              </w:rPr>
            </w:pPr>
          </w:p>
          <w:p w14:paraId="39CC1A4E"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Проектная задача</w:t>
            </w:r>
          </w:p>
          <w:p w14:paraId="6619FAD3"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Групповые проекты</w:t>
            </w:r>
          </w:p>
          <w:p w14:paraId="0DB85E5A" w14:textId="77777777" w:rsidR="00D44589" w:rsidRPr="00A16427" w:rsidRDefault="00D44589" w:rsidP="00920301">
            <w:pPr>
              <w:spacing w:line="240" w:lineRule="auto"/>
              <w:rPr>
                <w:rFonts w:ascii="Times New Roman" w:eastAsia="Times New Roman" w:hAnsi="Times New Roman"/>
                <w:sz w:val="24"/>
                <w:szCs w:val="24"/>
              </w:rPr>
            </w:pPr>
          </w:p>
          <w:p w14:paraId="7508532C" w14:textId="77777777" w:rsidR="00D44589" w:rsidRPr="00A16427"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5B6BACD4"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1-4</w:t>
            </w:r>
          </w:p>
        </w:tc>
        <w:tc>
          <w:tcPr>
            <w:tcW w:w="1674" w:type="dxa"/>
            <w:shd w:val="clear" w:color="auto" w:fill="auto"/>
            <w:tcMar>
              <w:top w:w="100" w:type="dxa"/>
              <w:left w:w="100" w:type="dxa"/>
              <w:bottom w:w="100" w:type="dxa"/>
              <w:right w:w="100" w:type="dxa"/>
            </w:tcMar>
          </w:tcPr>
          <w:p w14:paraId="4CD225F2"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Согласно КТП, март-апрель</w:t>
            </w:r>
          </w:p>
        </w:tc>
        <w:tc>
          <w:tcPr>
            <w:tcW w:w="2011" w:type="dxa"/>
            <w:gridSpan w:val="2"/>
            <w:shd w:val="clear" w:color="auto" w:fill="auto"/>
            <w:tcMar>
              <w:top w:w="100" w:type="dxa"/>
              <w:left w:w="100" w:type="dxa"/>
              <w:bottom w:w="100" w:type="dxa"/>
              <w:right w:w="100" w:type="dxa"/>
            </w:tcMar>
          </w:tcPr>
          <w:p w14:paraId="35068217"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Учитель, дети</w:t>
            </w:r>
          </w:p>
        </w:tc>
        <w:tc>
          <w:tcPr>
            <w:tcW w:w="2126" w:type="dxa"/>
            <w:shd w:val="clear" w:color="auto" w:fill="auto"/>
            <w:tcMar>
              <w:top w:w="100" w:type="dxa"/>
              <w:left w:w="100" w:type="dxa"/>
              <w:bottom w:w="100" w:type="dxa"/>
              <w:right w:w="100" w:type="dxa"/>
            </w:tcMar>
          </w:tcPr>
          <w:p w14:paraId="55B989A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компетенций учащихся, активной самостоятельной позиции, развитие метапредметных навыков, исследовательских и рефлексивных знаний.</w:t>
            </w:r>
          </w:p>
        </w:tc>
      </w:tr>
      <w:tr w:rsidR="00A16427" w:rsidRPr="00A16427" w14:paraId="7E9053E7" w14:textId="77777777" w:rsidTr="00A16427">
        <w:trPr>
          <w:gridAfter w:val="4"/>
          <w:wAfter w:w="9568" w:type="dxa"/>
          <w:trHeight w:val="485"/>
        </w:trPr>
        <w:tc>
          <w:tcPr>
            <w:tcW w:w="9629" w:type="dxa"/>
            <w:gridSpan w:val="7"/>
            <w:shd w:val="clear" w:color="auto" w:fill="auto"/>
            <w:tcMar>
              <w:top w:w="100" w:type="dxa"/>
              <w:left w:w="100" w:type="dxa"/>
              <w:bottom w:w="100" w:type="dxa"/>
              <w:right w:w="100" w:type="dxa"/>
            </w:tcMar>
          </w:tcPr>
          <w:p w14:paraId="0686DB1B"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t>Самоуправление</w:t>
            </w:r>
          </w:p>
        </w:tc>
      </w:tr>
      <w:tr w:rsidR="00A16427" w:rsidRPr="00A16427" w14:paraId="0F60AE6D" w14:textId="77777777" w:rsidTr="00A16427">
        <w:trPr>
          <w:gridAfter w:val="4"/>
          <w:wAfter w:w="9568" w:type="dxa"/>
          <w:trHeight w:val="1184"/>
        </w:trPr>
        <w:tc>
          <w:tcPr>
            <w:tcW w:w="2845" w:type="dxa"/>
            <w:gridSpan w:val="2"/>
            <w:shd w:val="clear" w:color="auto" w:fill="auto"/>
            <w:tcMar>
              <w:top w:w="100" w:type="dxa"/>
              <w:left w:w="100" w:type="dxa"/>
              <w:bottom w:w="100" w:type="dxa"/>
              <w:right w:w="100" w:type="dxa"/>
            </w:tcMar>
          </w:tcPr>
          <w:p w14:paraId="01EFAE7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6305EF1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75B12A1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28A930D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674" w:type="dxa"/>
            <w:shd w:val="clear" w:color="auto" w:fill="auto"/>
            <w:tcMar>
              <w:top w:w="100" w:type="dxa"/>
              <w:left w:w="100" w:type="dxa"/>
              <w:bottom w:w="100" w:type="dxa"/>
              <w:right w:w="100" w:type="dxa"/>
            </w:tcMar>
          </w:tcPr>
          <w:p w14:paraId="7DC46D3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Ориентировочное</w:t>
            </w:r>
          </w:p>
          <w:p w14:paraId="739EDC8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время</w:t>
            </w:r>
          </w:p>
          <w:p w14:paraId="307E0EB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проведения</w:t>
            </w:r>
          </w:p>
        </w:tc>
        <w:tc>
          <w:tcPr>
            <w:tcW w:w="2011" w:type="dxa"/>
            <w:gridSpan w:val="2"/>
            <w:shd w:val="clear" w:color="auto" w:fill="auto"/>
            <w:tcMar>
              <w:top w:w="100" w:type="dxa"/>
              <w:left w:w="100" w:type="dxa"/>
              <w:bottom w:w="100" w:type="dxa"/>
              <w:right w:w="100" w:type="dxa"/>
            </w:tcMar>
          </w:tcPr>
          <w:p w14:paraId="6F0751D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Ответственные+</w:t>
            </w:r>
          </w:p>
          <w:p w14:paraId="06DB199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1E70AAB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Результат (личностные приращения у детей)</w:t>
            </w:r>
          </w:p>
          <w:p w14:paraId="6351FC8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5B52B7C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tc>
      </w:tr>
      <w:tr w:rsidR="00A16427" w:rsidRPr="00A16427" w14:paraId="3F56AE13" w14:textId="77777777" w:rsidTr="00A16427">
        <w:trPr>
          <w:gridAfter w:val="4"/>
          <w:wAfter w:w="9568" w:type="dxa"/>
          <w:trHeight w:val="1184"/>
        </w:trPr>
        <w:tc>
          <w:tcPr>
            <w:tcW w:w="2845" w:type="dxa"/>
            <w:gridSpan w:val="2"/>
            <w:shd w:val="clear" w:color="auto" w:fill="auto"/>
            <w:tcMar>
              <w:top w:w="100" w:type="dxa"/>
              <w:left w:w="100" w:type="dxa"/>
              <w:bottom w:w="100" w:type="dxa"/>
              <w:right w:w="100" w:type="dxa"/>
            </w:tcMar>
          </w:tcPr>
          <w:p w14:paraId="0B10455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Создание классных активов (распределение поручений) </w:t>
            </w:r>
          </w:p>
        </w:tc>
        <w:tc>
          <w:tcPr>
            <w:tcW w:w="973" w:type="dxa"/>
            <w:shd w:val="clear" w:color="auto" w:fill="auto"/>
            <w:tcMar>
              <w:top w:w="100" w:type="dxa"/>
              <w:left w:w="100" w:type="dxa"/>
              <w:bottom w:w="100" w:type="dxa"/>
              <w:right w:w="100" w:type="dxa"/>
            </w:tcMar>
          </w:tcPr>
          <w:p w14:paraId="0A4202B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216ED89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3478A00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 – организатор, учитель-организация голосования, формирование классного актива;</w:t>
            </w:r>
          </w:p>
          <w:p w14:paraId="129F1D3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Ученик- самопрезентация</w:t>
            </w:r>
          </w:p>
        </w:tc>
        <w:tc>
          <w:tcPr>
            <w:tcW w:w="2126" w:type="dxa"/>
            <w:vMerge w:val="restart"/>
            <w:shd w:val="clear" w:color="auto" w:fill="auto"/>
            <w:tcMar>
              <w:top w:w="100" w:type="dxa"/>
              <w:left w:w="100" w:type="dxa"/>
              <w:bottom w:w="100" w:type="dxa"/>
              <w:right w:w="100" w:type="dxa"/>
            </w:tcMar>
          </w:tcPr>
          <w:p w14:paraId="7D3041B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Совершенствование навыков самостоятельности, принятия решений, ответственного поведения, навыков публичного выступления, формирование </w:t>
            </w:r>
            <w:r w:rsidRPr="00A16427">
              <w:rPr>
                <w:rFonts w:ascii="Times New Roman" w:hAnsi="Times New Roman"/>
                <w:sz w:val="24"/>
                <w:szCs w:val="24"/>
              </w:rPr>
              <w:lastRenderedPageBreak/>
              <w:t>социально-активной личности</w:t>
            </w:r>
          </w:p>
        </w:tc>
      </w:tr>
      <w:tr w:rsidR="00A16427" w:rsidRPr="00A16427" w14:paraId="3EE8BB34" w14:textId="77777777" w:rsidTr="00A16427">
        <w:trPr>
          <w:gridAfter w:val="4"/>
          <w:wAfter w:w="9568" w:type="dxa"/>
          <w:trHeight w:val="1184"/>
        </w:trPr>
        <w:tc>
          <w:tcPr>
            <w:tcW w:w="2845" w:type="dxa"/>
            <w:gridSpan w:val="2"/>
            <w:shd w:val="clear" w:color="auto" w:fill="auto"/>
            <w:tcMar>
              <w:top w:w="100" w:type="dxa"/>
              <w:left w:w="100" w:type="dxa"/>
              <w:bottom w:w="100" w:type="dxa"/>
              <w:right w:w="100" w:type="dxa"/>
            </w:tcMar>
          </w:tcPr>
          <w:p w14:paraId="7B60F494" w14:textId="77777777" w:rsidR="00D44589" w:rsidRPr="00A16427" w:rsidRDefault="00D44589" w:rsidP="00920301">
            <w:pPr>
              <w:spacing w:line="240" w:lineRule="auto"/>
              <w:rPr>
                <w:rFonts w:ascii="Times New Roman" w:hAnsi="Times New Roman"/>
                <w:sz w:val="24"/>
                <w:szCs w:val="24"/>
                <w:highlight w:val="white"/>
              </w:rPr>
            </w:pPr>
            <w:r w:rsidRPr="00A16427">
              <w:rPr>
                <w:rFonts w:ascii="Times New Roman" w:hAnsi="Times New Roman"/>
                <w:sz w:val="24"/>
                <w:szCs w:val="24"/>
                <w:highlight w:val="white"/>
              </w:rPr>
              <w:lastRenderedPageBreak/>
              <w:t xml:space="preserve">Поздравление на праздник День учителя </w:t>
            </w:r>
          </w:p>
        </w:tc>
        <w:tc>
          <w:tcPr>
            <w:tcW w:w="973" w:type="dxa"/>
            <w:shd w:val="clear" w:color="auto" w:fill="auto"/>
            <w:tcMar>
              <w:top w:w="100" w:type="dxa"/>
              <w:left w:w="100" w:type="dxa"/>
              <w:bottom w:w="100" w:type="dxa"/>
              <w:right w:w="100" w:type="dxa"/>
            </w:tcMar>
          </w:tcPr>
          <w:p w14:paraId="5193BE4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2BF6EAC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октябрь</w:t>
            </w:r>
          </w:p>
        </w:tc>
        <w:tc>
          <w:tcPr>
            <w:tcW w:w="2011" w:type="dxa"/>
            <w:gridSpan w:val="2"/>
            <w:shd w:val="clear" w:color="auto" w:fill="auto"/>
            <w:tcMar>
              <w:top w:w="100" w:type="dxa"/>
              <w:left w:w="100" w:type="dxa"/>
              <w:bottom w:w="100" w:type="dxa"/>
              <w:right w:w="100" w:type="dxa"/>
            </w:tcMar>
          </w:tcPr>
          <w:p w14:paraId="3A99B75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Родители-ответственные за организацию,</w:t>
            </w:r>
          </w:p>
          <w:p w14:paraId="361BB01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Ученик-участники</w:t>
            </w:r>
          </w:p>
        </w:tc>
        <w:tc>
          <w:tcPr>
            <w:tcW w:w="2126" w:type="dxa"/>
            <w:vMerge/>
            <w:shd w:val="clear" w:color="auto" w:fill="auto"/>
            <w:tcMar>
              <w:top w:w="100" w:type="dxa"/>
              <w:left w:w="100" w:type="dxa"/>
              <w:bottom w:w="100" w:type="dxa"/>
              <w:right w:w="100" w:type="dxa"/>
            </w:tcMar>
          </w:tcPr>
          <w:p w14:paraId="5F40401E" w14:textId="77777777" w:rsidR="00D44589" w:rsidRPr="00A16427" w:rsidRDefault="00D44589" w:rsidP="00920301">
            <w:pPr>
              <w:spacing w:line="240" w:lineRule="auto"/>
              <w:rPr>
                <w:rFonts w:ascii="Times New Roman" w:hAnsi="Times New Roman"/>
                <w:sz w:val="24"/>
                <w:szCs w:val="24"/>
              </w:rPr>
            </w:pPr>
          </w:p>
        </w:tc>
      </w:tr>
      <w:tr w:rsidR="00A16427" w:rsidRPr="00A16427" w14:paraId="466DAF8F" w14:textId="77777777" w:rsidTr="00A16427">
        <w:trPr>
          <w:gridAfter w:val="4"/>
          <w:wAfter w:w="9568" w:type="dxa"/>
          <w:trHeight w:val="1184"/>
        </w:trPr>
        <w:tc>
          <w:tcPr>
            <w:tcW w:w="2845" w:type="dxa"/>
            <w:gridSpan w:val="2"/>
            <w:shd w:val="clear" w:color="auto" w:fill="auto"/>
            <w:tcMar>
              <w:top w:w="100" w:type="dxa"/>
              <w:left w:w="100" w:type="dxa"/>
              <w:bottom w:w="100" w:type="dxa"/>
              <w:right w:w="100" w:type="dxa"/>
            </w:tcMar>
          </w:tcPr>
          <w:p w14:paraId="0162A0D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Подготовка к празднику День матери</w:t>
            </w:r>
          </w:p>
        </w:tc>
        <w:tc>
          <w:tcPr>
            <w:tcW w:w="973" w:type="dxa"/>
            <w:shd w:val="clear" w:color="auto" w:fill="auto"/>
            <w:tcMar>
              <w:top w:w="100" w:type="dxa"/>
              <w:left w:w="100" w:type="dxa"/>
              <w:bottom w:w="100" w:type="dxa"/>
              <w:right w:w="100" w:type="dxa"/>
            </w:tcMar>
          </w:tcPr>
          <w:p w14:paraId="3FC147F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74F2FC9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ноябрь</w:t>
            </w:r>
          </w:p>
        </w:tc>
        <w:tc>
          <w:tcPr>
            <w:tcW w:w="2011" w:type="dxa"/>
            <w:gridSpan w:val="2"/>
            <w:shd w:val="clear" w:color="auto" w:fill="auto"/>
            <w:tcMar>
              <w:top w:w="100" w:type="dxa"/>
              <w:left w:w="100" w:type="dxa"/>
              <w:bottom w:w="100" w:type="dxa"/>
              <w:right w:w="100" w:type="dxa"/>
            </w:tcMar>
          </w:tcPr>
          <w:p w14:paraId="28D0153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Педагог-организатор-организация;</w:t>
            </w:r>
          </w:p>
          <w:p w14:paraId="51CA2D2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Учитель- организация; ученик- участники</w:t>
            </w:r>
          </w:p>
        </w:tc>
        <w:tc>
          <w:tcPr>
            <w:tcW w:w="2126" w:type="dxa"/>
            <w:vMerge/>
            <w:shd w:val="clear" w:color="auto" w:fill="auto"/>
            <w:tcMar>
              <w:top w:w="100" w:type="dxa"/>
              <w:left w:w="100" w:type="dxa"/>
              <w:bottom w:w="100" w:type="dxa"/>
              <w:right w:w="100" w:type="dxa"/>
            </w:tcMar>
          </w:tcPr>
          <w:p w14:paraId="54331306" w14:textId="77777777" w:rsidR="00D44589" w:rsidRPr="00A16427" w:rsidRDefault="00D44589" w:rsidP="00920301">
            <w:pPr>
              <w:spacing w:line="240" w:lineRule="auto"/>
              <w:rPr>
                <w:rFonts w:ascii="Times New Roman" w:hAnsi="Times New Roman"/>
                <w:sz w:val="24"/>
                <w:szCs w:val="24"/>
              </w:rPr>
            </w:pPr>
          </w:p>
        </w:tc>
      </w:tr>
      <w:tr w:rsidR="00A16427" w:rsidRPr="00A16427" w14:paraId="3A95446B"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78F4EDBE" w14:textId="77777777" w:rsidR="00D44589" w:rsidRPr="00A16427" w:rsidRDefault="00D44589" w:rsidP="00920301">
            <w:pPr>
              <w:spacing w:line="240" w:lineRule="auto"/>
              <w:rPr>
                <w:rFonts w:ascii="Times New Roman" w:hAnsi="Times New Roman"/>
                <w:sz w:val="24"/>
                <w:szCs w:val="24"/>
                <w:highlight w:val="white"/>
              </w:rPr>
            </w:pPr>
            <w:r w:rsidRPr="00A16427">
              <w:rPr>
                <w:rFonts w:ascii="Times New Roman" w:hAnsi="Times New Roman"/>
                <w:sz w:val="24"/>
                <w:szCs w:val="24"/>
                <w:highlight w:val="white"/>
              </w:rPr>
              <w:t xml:space="preserve">Зимние забавы (игры на открытом пространстве) </w:t>
            </w:r>
          </w:p>
        </w:tc>
        <w:tc>
          <w:tcPr>
            <w:tcW w:w="973" w:type="dxa"/>
            <w:shd w:val="clear" w:color="auto" w:fill="auto"/>
            <w:tcMar>
              <w:top w:w="100" w:type="dxa"/>
              <w:left w:w="100" w:type="dxa"/>
              <w:bottom w:w="100" w:type="dxa"/>
              <w:right w:w="100" w:type="dxa"/>
            </w:tcMar>
          </w:tcPr>
          <w:p w14:paraId="6751885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3DE81DE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декабрь</w:t>
            </w:r>
          </w:p>
        </w:tc>
        <w:tc>
          <w:tcPr>
            <w:tcW w:w="2011" w:type="dxa"/>
            <w:gridSpan w:val="2"/>
            <w:shd w:val="clear" w:color="auto" w:fill="auto"/>
            <w:tcMar>
              <w:top w:w="100" w:type="dxa"/>
              <w:left w:w="100" w:type="dxa"/>
              <w:bottom w:w="100" w:type="dxa"/>
              <w:right w:w="100" w:type="dxa"/>
            </w:tcMar>
          </w:tcPr>
          <w:p w14:paraId="0CCF74B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Педагог-организатор-организация;</w:t>
            </w:r>
          </w:p>
          <w:p w14:paraId="0DBD75D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 организация; ученик- участники</w:t>
            </w:r>
          </w:p>
        </w:tc>
        <w:tc>
          <w:tcPr>
            <w:tcW w:w="2126" w:type="dxa"/>
            <w:vMerge/>
            <w:shd w:val="clear" w:color="auto" w:fill="auto"/>
            <w:tcMar>
              <w:top w:w="100" w:type="dxa"/>
              <w:left w:w="100" w:type="dxa"/>
              <w:bottom w:w="100" w:type="dxa"/>
              <w:right w:w="100" w:type="dxa"/>
            </w:tcMar>
          </w:tcPr>
          <w:p w14:paraId="385F498C" w14:textId="77777777" w:rsidR="00D44589" w:rsidRPr="00A16427" w:rsidRDefault="00D44589" w:rsidP="00920301">
            <w:pPr>
              <w:spacing w:line="240" w:lineRule="auto"/>
              <w:rPr>
                <w:rFonts w:ascii="Times New Roman" w:hAnsi="Times New Roman"/>
                <w:sz w:val="24"/>
                <w:szCs w:val="24"/>
              </w:rPr>
            </w:pPr>
          </w:p>
        </w:tc>
      </w:tr>
      <w:tr w:rsidR="00A16427" w:rsidRPr="00A16427" w14:paraId="7DFAEFED"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0B6E9E6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Создание книги «Папа, я тобой горжусь»</w:t>
            </w:r>
          </w:p>
        </w:tc>
        <w:tc>
          <w:tcPr>
            <w:tcW w:w="973" w:type="dxa"/>
            <w:shd w:val="clear" w:color="auto" w:fill="auto"/>
            <w:tcMar>
              <w:top w:w="100" w:type="dxa"/>
              <w:left w:w="100" w:type="dxa"/>
              <w:bottom w:w="100" w:type="dxa"/>
              <w:right w:w="100" w:type="dxa"/>
            </w:tcMar>
          </w:tcPr>
          <w:p w14:paraId="2DC0A87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530BDA8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февраль</w:t>
            </w:r>
          </w:p>
        </w:tc>
        <w:tc>
          <w:tcPr>
            <w:tcW w:w="2011" w:type="dxa"/>
            <w:gridSpan w:val="2"/>
            <w:shd w:val="clear" w:color="auto" w:fill="auto"/>
            <w:tcMar>
              <w:top w:w="100" w:type="dxa"/>
              <w:left w:w="100" w:type="dxa"/>
              <w:bottom w:w="100" w:type="dxa"/>
              <w:right w:w="100" w:type="dxa"/>
            </w:tcMar>
          </w:tcPr>
          <w:p w14:paraId="08CAA20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Педагог-организатор-организация;</w:t>
            </w:r>
          </w:p>
          <w:p w14:paraId="60B73A4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 организация; учитель –оказание помощи; ученик- участники</w:t>
            </w:r>
          </w:p>
        </w:tc>
        <w:tc>
          <w:tcPr>
            <w:tcW w:w="2126" w:type="dxa"/>
            <w:vMerge/>
            <w:shd w:val="clear" w:color="auto" w:fill="auto"/>
            <w:tcMar>
              <w:top w:w="100" w:type="dxa"/>
              <w:left w:w="100" w:type="dxa"/>
              <w:bottom w:w="100" w:type="dxa"/>
              <w:right w:w="100" w:type="dxa"/>
            </w:tcMar>
          </w:tcPr>
          <w:p w14:paraId="70440EDC" w14:textId="77777777" w:rsidR="00D44589" w:rsidRPr="00A16427" w:rsidRDefault="00D44589" w:rsidP="00920301">
            <w:pPr>
              <w:spacing w:line="240" w:lineRule="auto"/>
              <w:rPr>
                <w:rFonts w:ascii="Times New Roman" w:hAnsi="Times New Roman"/>
                <w:sz w:val="24"/>
                <w:szCs w:val="24"/>
              </w:rPr>
            </w:pPr>
          </w:p>
        </w:tc>
      </w:tr>
      <w:tr w:rsidR="00A16427" w:rsidRPr="00A16427" w14:paraId="779D40EC"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1ED3476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Конкурс «Из чего же сделаны наши девчонки?» </w:t>
            </w:r>
          </w:p>
        </w:tc>
        <w:tc>
          <w:tcPr>
            <w:tcW w:w="973" w:type="dxa"/>
            <w:shd w:val="clear" w:color="auto" w:fill="auto"/>
            <w:tcMar>
              <w:top w:w="100" w:type="dxa"/>
              <w:left w:w="100" w:type="dxa"/>
              <w:bottom w:w="100" w:type="dxa"/>
              <w:right w:w="100" w:type="dxa"/>
            </w:tcMar>
          </w:tcPr>
          <w:p w14:paraId="2A67922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625E206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март</w:t>
            </w:r>
          </w:p>
        </w:tc>
        <w:tc>
          <w:tcPr>
            <w:tcW w:w="2011" w:type="dxa"/>
            <w:gridSpan w:val="2"/>
            <w:shd w:val="clear" w:color="auto" w:fill="auto"/>
            <w:tcMar>
              <w:top w:w="100" w:type="dxa"/>
              <w:left w:w="100" w:type="dxa"/>
              <w:bottom w:w="100" w:type="dxa"/>
              <w:right w:w="100" w:type="dxa"/>
            </w:tcMar>
          </w:tcPr>
          <w:p w14:paraId="500D170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Педагог-организатор-организация;</w:t>
            </w:r>
          </w:p>
          <w:p w14:paraId="2138858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 организация; учитель –оказание помощи; ученик- участники</w:t>
            </w:r>
          </w:p>
        </w:tc>
        <w:tc>
          <w:tcPr>
            <w:tcW w:w="2126" w:type="dxa"/>
            <w:vMerge w:val="restart"/>
            <w:shd w:val="clear" w:color="auto" w:fill="auto"/>
            <w:tcMar>
              <w:top w:w="100" w:type="dxa"/>
              <w:left w:w="100" w:type="dxa"/>
              <w:bottom w:w="100" w:type="dxa"/>
              <w:right w:w="100" w:type="dxa"/>
            </w:tcMar>
          </w:tcPr>
          <w:p w14:paraId="1067C27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Совершенствование навыков самостоятельности, принятия решений, ответственного поведения, навыков публичного выступления, формирование социально-</w:t>
            </w:r>
            <w:r w:rsidRPr="00A16427">
              <w:rPr>
                <w:rFonts w:ascii="Times New Roman" w:hAnsi="Times New Roman"/>
                <w:sz w:val="24"/>
                <w:szCs w:val="24"/>
              </w:rPr>
              <w:lastRenderedPageBreak/>
              <w:t>активной личности</w:t>
            </w:r>
          </w:p>
        </w:tc>
      </w:tr>
      <w:tr w:rsidR="00A16427" w:rsidRPr="00A16427" w14:paraId="1DCCB279"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66D0A62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Конкурс «Самый лучший ученик»</w:t>
            </w:r>
          </w:p>
        </w:tc>
        <w:tc>
          <w:tcPr>
            <w:tcW w:w="973" w:type="dxa"/>
            <w:shd w:val="clear" w:color="auto" w:fill="auto"/>
            <w:tcMar>
              <w:top w:w="100" w:type="dxa"/>
              <w:left w:w="100" w:type="dxa"/>
              <w:bottom w:w="100" w:type="dxa"/>
              <w:right w:w="100" w:type="dxa"/>
            </w:tcMar>
          </w:tcPr>
          <w:p w14:paraId="6D8403B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7C8F1E2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апрель</w:t>
            </w:r>
          </w:p>
        </w:tc>
        <w:tc>
          <w:tcPr>
            <w:tcW w:w="2011" w:type="dxa"/>
            <w:gridSpan w:val="2"/>
            <w:shd w:val="clear" w:color="auto" w:fill="auto"/>
            <w:tcMar>
              <w:top w:w="100" w:type="dxa"/>
              <w:left w:w="100" w:type="dxa"/>
              <w:bottom w:w="100" w:type="dxa"/>
              <w:right w:w="100" w:type="dxa"/>
            </w:tcMar>
          </w:tcPr>
          <w:p w14:paraId="1984B17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Педагог-организатор-организация;</w:t>
            </w:r>
          </w:p>
          <w:p w14:paraId="1299AA8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родители- организация; учитель –оказание помощи; ученик- участники</w:t>
            </w:r>
          </w:p>
        </w:tc>
        <w:tc>
          <w:tcPr>
            <w:tcW w:w="2126" w:type="dxa"/>
            <w:vMerge/>
            <w:shd w:val="clear" w:color="auto" w:fill="auto"/>
            <w:tcMar>
              <w:top w:w="100" w:type="dxa"/>
              <w:left w:w="100" w:type="dxa"/>
              <w:bottom w:w="100" w:type="dxa"/>
              <w:right w:w="100" w:type="dxa"/>
            </w:tcMar>
          </w:tcPr>
          <w:p w14:paraId="2C2EE324" w14:textId="77777777" w:rsidR="00D44589" w:rsidRPr="00A16427" w:rsidRDefault="00D44589" w:rsidP="00920301">
            <w:pPr>
              <w:spacing w:line="240" w:lineRule="auto"/>
              <w:rPr>
                <w:rFonts w:ascii="Times New Roman" w:hAnsi="Times New Roman"/>
                <w:sz w:val="24"/>
                <w:szCs w:val="24"/>
              </w:rPr>
            </w:pPr>
          </w:p>
        </w:tc>
      </w:tr>
      <w:tr w:rsidR="00A16427" w:rsidRPr="00A16427" w14:paraId="138D8C39" w14:textId="77777777" w:rsidTr="00A16427">
        <w:trPr>
          <w:gridAfter w:val="4"/>
          <w:wAfter w:w="9568" w:type="dxa"/>
          <w:trHeight w:val="485"/>
        </w:trPr>
        <w:tc>
          <w:tcPr>
            <w:tcW w:w="2845" w:type="dxa"/>
            <w:gridSpan w:val="2"/>
            <w:shd w:val="clear" w:color="auto" w:fill="auto"/>
            <w:tcMar>
              <w:top w:w="100" w:type="dxa"/>
              <w:left w:w="100" w:type="dxa"/>
              <w:bottom w:w="100" w:type="dxa"/>
              <w:right w:w="100" w:type="dxa"/>
            </w:tcMar>
          </w:tcPr>
          <w:p w14:paraId="50E78FF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Акция «Поздравь ветерана» </w:t>
            </w:r>
          </w:p>
        </w:tc>
        <w:tc>
          <w:tcPr>
            <w:tcW w:w="973" w:type="dxa"/>
            <w:shd w:val="clear" w:color="auto" w:fill="auto"/>
            <w:tcMar>
              <w:top w:w="100" w:type="dxa"/>
              <w:left w:w="100" w:type="dxa"/>
              <w:bottom w:w="100" w:type="dxa"/>
              <w:right w:w="100" w:type="dxa"/>
            </w:tcMar>
          </w:tcPr>
          <w:p w14:paraId="5E8BDA6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3646F7D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май</w:t>
            </w:r>
          </w:p>
        </w:tc>
        <w:tc>
          <w:tcPr>
            <w:tcW w:w="2011" w:type="dxa"/>
            <w:gridSpan w:val="2"/>
            <w:shd w:val="clear" w:color="auto" w:fill="auto"/>
            <w:tcMar>
              <w:top w:w="100" w:type="dxa"/>
              <w:left w:w="100" w:type="dxa"/>
              <w:bottom w:w="100" w:type="dxa"/>
              <w:right w:w="100" w:type="dxa"/>
            </w:tcMar>
          </w:tcPr>
          <w:p w14:paraId="5B9FAD9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Педагог-организатор-организация;</w:t>
            </w:r>
          </w:p>
          <w:p w14:paraId="17D2EDD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 организация; учитель –оказание помощи; ученик- участники</w:t>
            </w:r>
          </w:p>
        </w:tc>
        <w:tc>
          <w:tcPr>
            <w:tcW w:w="2126" w:type="dxa"/>
            <w:vMerge/>
            <w:shd w:val="clear" w:color="auto" w:fill="auto"/>
            <w:tcMar>
              <w:top w:w="100" w:type="dxa"/>
              <w:left w:w="100" w:type="dxa"/>
              <w:bottom w:w="100" w:type="dxa"/>
              <w:right w:w="100" w:type="dxa"/>
            </w:tcMar>
          </w:tcPr>
          <w:p w14:paraId="11FC3518" w14:textId="77777777" w:rsidR="00D44589" w:rsidRPr="00A16427" w:rsidRDefault="00D44589" w:rsidP="00920301">
            <w:pPr>
              <w:spacing w:line="240" w:lineRule="auto"/>
              <w:rPr>
                <w:rFonts w:ascii="Times New Roman" w:hAnsi="Times New Roman"/>
                <w:sz w:val="24"/>
                <w:szCs w:val="24"/>
              </w:rPr>
            </w:pPr>
          </w:p>
        </w:tc>
      </w:tr>
      <w:tr w:rsidR="00A16427" w:rsidRPr="00A16427" w14:paraId="69F0F28D" w14:textId="77777777" w:rsidTr="00A16427">
        <w:trPr>
          <w:gridAfter w:val="4"/>
          <w:wAfter w:w="9568" w:type="dxa"/>
          <w:trHeight w:val="500"/>
        </w:trPr>
        <w:tc>
          <w:tcPr>
            <w:tcW w:w="9629" w:type="dxa"/>
            <w:gridSpan w:val="7"/>
            <w:shd w:val="clear" w:color="auto" w:fill="auto"/>
            <w:tcMar>
              <w:top w:w="100" w:type="dxa"/>
              <w:left w:w="100" w:type="dxa"/>
              <w:bottom w:w="100" w:type="dxa"/>
              <w:right w:w="100" w:type="dxa"/>
            </w:tcMar>
          </w:tcPr>
          <w:p w14:paraId="38492A85"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t>Организация предметно-эстетической среды</w:t>
            </w:r>
          </w:p>
        </w:tc>
      </w:tr>
      <w:tr w:rsidR="00A16427" w:rsidRPr="00A16427" w14:paraId="12861607" w14:textId="77777777" w:rsidTr="00A16427">
        <w:trPr>
          <w:gridAfter w:val="4"/>
          <w:wAfter w:w="9568" w:type="dxa"/>
          <w:trHeight w:val="1121"/>
        </w:trPr>
        <w:tc>
          <w:tcPr>
            <w:tcW w:w="2845" w:type="dxa"/>
            <w:gridSpan w:val="2"/>
            <w:shd w:val="clear" w:color="auto" w:fill="auto"/>
            <w:tcMar>
              <w:top w:w="100" w:type="dxa"/>
              <w:left w:w="100" w:type="dxa"/>
              <w:bottom w:w="100" w:type="dxa"/>
              <w:right w:w="100" w:type="dxa"/>
            </w:tcMar>
          </w:tcPr>
          <w:p w14:paraId="5B95FAF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23C8C2B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67E2FE8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0A4AB02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674" w:type="dxa"/>
            <w:shd w:val="clear" w:color="auto" w:fill="auto"/>
            <w:tcMar>
              <w:top w:w="100" w:type="dxa"/>
              <w:left w:w="100" w:type="dxa"/>
              <w:bottom w:w="100" w:type="dxa"/>
              <w:right w:w="100" w:type="dxa"/>
            </w:tcMar>
          </w:tcPr>
          <w:p w14:paraId="6E53688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Ориентировочное</w:t>
            </w:r>
          </w:p>
          <w:p w14:paraId="10DD158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время</w:t>
            </w:r>
          </w:p>
          <w:p w14:paraId="0C8E941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проведения</w:t>
            </w:r>
          </w:p>
        </w:tc>
        <w:tc>
          <w:tcPr>
            <w:tcW w:w="2011" w:type="dxa"/>
            <w:gridSpan w:val="2"/>
            <w:shd w:val="clear" w:color="auto" w:fill="auto"/>
            <w:tcMar>
              <w:top w:w="100" w:type="dxa"/>
              <w:left w:w="100" w:type="dxa"/>
              <w:bottom w:w="100" w:type="dxa"/>
              <w:right w:w="100" w:type="dxa"/>
            </w:tcMar>
          </w:tcPr>
          <w:p w14:paraId="54D2E50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Ответственные+</w:t>
            </w:r>
          </w:p>
          <w:p w14:paraId="39A8443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074E88B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Результат (личностные приращения у детей)</w:t>
            </w:r>
          </w:p>
          <w:p w14:paraId="6ADFA2E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207A651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tc>
      </w:tr>
      <w:tr w:rsidR="00A16427" w:rsidRPr="00A16427" w14:paraId="0DC97301" w14:textId="77777777" w:rsidTr="00A16427">
        <w:trPr>
          <w:gridAfter w:val="4"/>
          <w:wAfter w:w="9568" w:type="dxa"/>
          <w:trHeight w:val="570"/>
        </w:trPr>
        <w:tc>
          <w:tcPr>
            <w:tcW w:w="2845" w:type="dxa"/>
            <w:gridSpan w:val="2"/>
            <w:shd w:val="clear" w:color="auto" w:fill="auto"/>
            <w:tcMar>
              <w:top w:w="100" w:type="dxa"/>
              <w:left w:w="100" w:type="dxa"/>
              <w:bottom w:w="100" w:type="dxa"/>
              <w:right w:w="100" w:type="dxa"/>
            </w:tcMar>
          </w:tcPr>
          <w:p w14:paraId="3D07D42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Оформление кабинетов</w:t>
            </w:r>
          </w:p>
        </w:tc>
        <w:tc>
          <w:tcPr>
            <w:tcW w:w="973" w:type="dxa"/>
            <w:shd w:val="clear" w:color="auto" w:fill="auto"/>
            <w:tcMar>
              <w:top w:w="100" w:type="dxa"/>
              <w:left w:w="100" w:type="dxa"/>
              <w:bottom w:w="100" w:type="dxa"/>
              <w:right w:w="100" w:type="dxa"/>
            </w:tcMar>
          </w:tcPr>
          <w:p w14:paraId="7061915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2-4</w:t>
            </w:r>
          </w:p>
        </w:tc>
        <w:tc>
          <w:tcPr>
            <w:tcW w:w="1674" w:type="dxa"/>
            <w:shd w:val="clear" w:color="auto" w:fill="auto"/>
            <w:tcMar>
              <w:top w:w="100" w:type="dxa"/>
              <w:left w:w="100" w:type="dxa"/>
              <w:bottom w:w="100" w:type="dxa"/>
              <w:right w:w="100" w:type="dxa"/>
            </w:tcMar>
          </w:tcPr>
          <w:p w14:paraId="6A11758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В течение года </w:t>
            </w:r>
          </w:p>
        </w:tc>
        <w:tc>
          <w:tcPr>
            <w:tcW w:w="2011" w:type="dxa"/>
            <w:gridSpan w:val="2"/>
            <w:shd w:val="clear" w:color="auto" w:fill="auto"/>
            <w:tcMar>
              <w:top w:w="100" w:type="dxa"/>
              <w:left w:w="100" w:type="dxa"/>
              <w:bottom w:w="100" w:type="dxa"/>
              <w:right w:w="100" w:type="dxa"/>
            </w:tcMar>
          </w:tcPr>
          <w:p w14:paraId="3AD7458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Педагоги-планирование, организация, оформление,</w:t>
            </w:r>
          </w:p>
          <w:p w14:paraId="6F92A1A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Учащиеся -оформление,</w:t>
            </w:r>
          </w:p>
          <w:p w14:paraId="674FA50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Родители-идеи и помощь в оформлении</w:t>
            </w:r>
          </w:p>
        </w:tc>
        <w:tc>
          <w:tcPr>
            <w:tcW w:w="2126" w:type="dxa"/>
            <w:shd w:val="clear" w:color="auto" w:fill="auto"/>
            <w:tcMar>
              <w:top w:w="100" w:type="dxa"/>
              <w:left w:w="100" w:type="dxa"/>
              <w:bottom w:w="100" w:type="dxa"/>
              <w:right w:w="100" w:type="dxa"/>
            </w:tcMar>
          </w:tcPr>
          <w:p w14:paraId="757B145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Эстетическое отношение к миру, готовность и способность сотрудничать для достижения поставленных целей</w:t>
            </w:r>
          </w:p>
        </w:tc>
      </w:tr>
      <w:tr w:rsidR="00A16427" w:rsidRPr="00A16427" w14:paraId="1C95DA97" w14:textId="77777777" w:rsidTr="00A16427">
        <w:trPr>
          <w:gridAfter w:val="4"/>
          <w:wAfter w:w="9568" w:type="dxa"/>
          <w:trHeight w:val="570"/>
        </w:trPr>
        <w:tc>
          <w:tcPr>
            <w:tcW w:w="2845" w:type="dxa"/>
            <w:gridSpan w:val="2"/>
            <w:shd w:val="clear" w:color="auto" w:fill="auto"/>
            <w:tcMar>
              <w:top w:w="100" w:type="dxa"/>
              <w:left w:w="100" w:type="dxa"/>
              <w:bottom w:w="100" w:type="dxa"/>
              <w:right w:w="100" w:type="dxa"/>
            </w:tcMar>
          </w:tcPr>
          <w:p w14:paraId="044DB5D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Создание эмблемы класса</w:t>
            </w:r>
          </w:p>
        </w:tc>
        <w:tc>
          <w:tcPr>
            <w:tcW w:w="973" w:type="dxa"/>
            <w:shd w:val="clear" w:color="auto" w:fill="auto"/>
            <w:tcMar>
              <w:top w:w="100" w:type="dxa"/>
              <w:left w:w="100" w:type="dxa"/>
              <w:bottom w:w="100" w:type="dxa"/>
              <w:right w:w="100" w:type="dxa"/>
            </w:tcMar>
          </w:tcPr>
          <w:p w14:paraId="3445059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56F3621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первой четверти</w:t>
            </w:r>
          </w:p>
        </w:tc>
        <w:tc>
          <w:tcPr>
            <w:tcW w:w="2011" w:type="dxa"/>
            <w:gridSpan w:val="2"/>
            <w:shd w:val="clear" w:color="auto" w:fill="auto"/>
            <w:tcMar>
              <w:top w:w="100" w:type="dxa"/>
              <w:left w:w="100" w:type="dxa"/>
              <w:bottom w:w="100" w:type="dxa"/>
              <w:right w:w="100" w:type="dxa"/>
            </w:tcMar>
          </w:tcPr>
          <w:p w14:paraId="5206109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Педагоги-планирование, организация, оформление,</w:t>
            </w:r>
          </w:p>
          <w:p w14:paraId="4DB6AE8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Учащиеся – участники в создании, оформление,</w:t>
            </w:r>
          </w:p>
          <w:p w14:paraId="7452EDD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Родители-идеи и помощь в оформлении</w:t>
            </w:r>
          </w:p>
        </w:tc>
        <w:tc>
          <w:tcPr>
            <w:tcW w:w="2126" w:type="dxa"/>
            <w:shd w:val="clear" w:color="auto" w:fill="auto"/>
            <w:tcMar>
              <w:top w:w="100" w:type="dxa"/>
              <w:left w:w="100" w:type="dxa"/>
              <w:bottom w:w="100" w:type="dxa"/>
              <w:right w:w="100" w:type="dxa"/>
            </w:tcMar>
          </w:tcPr>
          <w:p w14:paraId="2C7B987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 xml:space="preserve">Взаимодействие в классном коллективе, единство классного коллектива, </w:t>
            </w:r>
          </w:p>
        </w:tc>
      </w:tr>
      <w:tr w:rsidR="00A16427" w:rsidRPr="00A16427" w14:paraId="407282C5" w14:textId="77777777" w:rsidTr="00A16427">
        <w:trPr>
          <w:gridAfter w:val="4"/>
          <w:wAfter w:w="9568" w:type="dxa"/>
          <w:trHeight w:val="570"/>
        </w:trPr>
        <w:tc>
          <w:tcPr>
            <w:tcW w:w="2845" w:type="dxa"/>
            <w:gridSpan w:val="2"/>
            <w:shd w:val="clear" w:color="auto" w:fill="auto"/>
            <w:tcMar>
              <w:top w:w="100" w:type="dxa"/>
              <w:left w:w="100" w:type="dxa"/>
              <w:bottom w:w="100" w:type="dxa"/>
              <w:right w:w="100" w:type="dxa"/>
            </w:tcMar>
          </w:tcPr>
          <w:p w14:paraId="3BEF8AE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Дежурство в кабинетах</w:t>
            </w:r>
          </w:p>
        </w:tc>
        <w:tc>
          <w:tcPr>
            <w:tcW w:w="973" w:type="dxa"/>
            <w:shd w:val="clear" w:color="auto" w:fill="auto"/>
            <w:tcMar>
              <w:top w:w="100" w:type="dxa"/>
              <w:left w:w="100" w:type="dxa"/>
              <w:bottom w:w="100" w:type="dxa"/>
              <w:right w:w="100" w:type="dxa"/>
            </w:tcMar>
          </w:tcPr>
          <w:p w14:paraId="6FB094A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1-4</w:t>
            </w:r>
          </w:p>
        </w:tc>
        <w:tc>
          <w:tcPr>
            <w:tcW w:w="1674" w:type="dxa"/>
            <w:shd w:val="clear" w:color="auto" w:fill="auto"/>
            <w:tcMar>
              <w:top w:w="100" w:type="dxa"/>
              <w:left w:w="100" w:type="dxa"/>
              <w:bottom w:w="100" w:type="dxa"/>
              <w:right w:w="100" w:type="dxa"/>
            </w:tcMar>
          </w:tcPr>
          <w:p w14:paraId="644401F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011" w:type="dxa"/>
            <w:gridSpan w:val="2"/>
            <w:shd w:val="clear" w:color="auto" w:fill="auto"/>
            <w:tcMar>
              <w:top w:w="100" w:type="dxa"/>
              <w:left w:w="100" w:type="dxa"/>
              <w:bottom w:w="100" w:type="dxa"/>
              <w:right w:w="100" w:type="dxa"/>
            </w:tcMar>
          </w:tcPr>
          <w:p w14:paraId="200B5FC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Педагоги-Организация, Учащиеся-</w:t>
            </w:r>
          </w:p>
        </w:tc>
        <w:tc>
          <w:tcPr>
            <w:tcW w:w="2126" w:type="dxa"/>
            <w:shd w:val="clear" w:color="auto" w:fill="auto"/>
            <w:tcMar>
              <w:top w:w="100" w:type="dxa"/>
              <w:left w:w="100" w:type="dxa"/>
              <w:bottom w:w="100" w:type="dxa"/>
              <w:right w:w="100" w:type="dxa"/>
            </w:tcMar>
          </w:tcPr>
          <w:p w14:paraId="6F663E5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Самостоятельность, ответственность, трудолюбие</w:t>
            </w:r>
          </w:p>
        </w:tc>
      </w:tr>
      <w:tr w:rsidR="00A16427" w:rsidRPr="00A16427" w14:paraId="668B304B" w14:textId="77777777" w:rsidTr="00A16427">
        <w:trPr>
          <w:gridAfter w:val="4"/>
          <w:wAfter w:w="9568" w:type="dxa"/>
          <w:trHeight w:val="570"/>
        </w:trPr>
        <w:tc>
          <w:tcPr>
            <w:tcW w:w="9629" w:type="dxa"/>
            <w:gridSpan w:val="7"/>
            <w:shd w:val="clear" w:color="auto" w:fill="auto"/>
            <w:tcMar>
              <w:top w:w="100" w:type="dxa"/>
              <w:left w:w="100" w:type="dxa"/>
              <w:bottom w:w="100" w:type="dxa"/>
              <w:right w:w="100" w:type="dxa"/>
            </w:tcMar>
          </w:tcPr>
          <w:p w14:paraId="040FA074"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sz w:val="24"/>
                <w:szCs w:val="24"/>
              </w:rPr>
              <w:t xml:space="preserve"> </w:t>
            </w:r>
            <w:r w:rsidRPr="00A16427">
              <w:rPr>
                <w:rFonts w:ascii="Times New Roman" w:hAnsi="Times New Roman"/>
                <w:b/>
                <w:sz w:val="24"/>
                <w:szCs w:val="24"/>
              </w:rPr>
              <w:t>Работа с родителями</w:t>
            </w:r>
          </w:p>
        </w:tc>
      </w:tr>
      <w:tr w:rsidR="00A16427" w:rsidRPr="00A16427" w14:paraId="62274DE8" w14:textId="77777777" w:rsidTr="00A16427">
        <w:trPr>
          <w:gridAfter w:val="4"/>
          <w:wAfter w:w="9568" w:type="dxa"/>
          <w:trHeight w:val="1089"/>
        </w:trPr>
        <w:tc>
          <w:tcPr>
            <w:tcW w:w="2845" w:type="dxa"/>
            <w:gridSpan w:val="2"/>
            <w:shd w:val="clear" w:color="auto" w:fill="auto"/>
            <w:tcMar>
              <w:top w:w="100" w:type="dxa"/>
              <w:left w:w="100" w:type="dxa"/>
              <w:bottom w:w="100" w:type="dxa"/>
              <w:right w:w="100" w:type="dxa"/>
            </w:tcMar>
          </w:tcPr>
          <w:p w14:paraId="04C8A94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2111EDB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47D8794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56B1EB7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674" w:type="dxa"/>
            <w:shd w:val="clear" w:color="auto" w:fill="auto"/>
            <w:tcMar>
              <w:top w:w="100" w:type="dxa"/>
              <w:left w:w="100" w:type="dxa"/>
              <w:bottom w:w="100" w:type="dxa"/>
              <w:right w:w="100" w:type="dxa"/>
            </w:tcMar>
          </w:tcPr>
          <w:p w14:paraId="02A411E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Ориентировочное</w:t>
            </w:r>
          </w:p>
          <w:p w14:paraId="6B5059B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время</w:t>
            </w:r>
          </w:p>
          <w:p w14:paraId="048E5FD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проведения</w:t>
            </w:r>
          </w:p>
        </w:tc>
        <w:tc>
          <w:tcPr>
            <w:tcW w:w="2011" w:type="dxa"/>
            <w:gridSpan w:val="2"/>
            <w:shd w:val="clear" w:color="auto" w:fill="auto"/>
            <w:tcMar>
              <w:top w:w="100" w:type="dxa"/>
              <w:left w:w="100" w:type="dxa"/>
              <w:bottom w:w="100" w:type="dxa"/>
              <w:right w:w="100" w:type="dxa"/>
            </w:tcMar>
          </w:tcPr>
          <w:p w14:paraId="64FF282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Ответственные+</w:t>
            </w:r>
          </w:p>
          <w:p w14:paraId="2BB4155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36A48FA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Результат (личностные приращения у детей)</w:t>
            </w:r>
          </w:p>
        </w:tc>
      </w:tr>
      <w:tr w:rsidR="00A16427" w:rsidRPr="00A16427" w14:paraId="5A93FC9E" w14:textId="77777777" w:rsidTr="00A16427">
        <w:trPr>
          <w:gridAfter w:val="4"/>
          <w:wAfter w:w="9568" w:type="dxa"/>
          <w:trHeight w:val="1089"/>
        </w:trPr>
        <w:tc>
          <w:tcPr>
            <w:tcW w:w="2845" w:type="dxa"/>
            <w:gridSpan w:val="2"/>
            <w:shd w:val="clear" w:color="auto" w:fill="auto"/>
            <w:tcMar>
              <w:top w:w="100" w:type="dxa"/>
              <w:left w:w="100" w:type="dxa"/>
              <w:bottom w:w="100" w:type="dxa"/>
              <w:right w:w="100" w:type="dxa"/>
            </w:tcMar>
          </w:tcPr>
          <w:p w14:paraId="18E4BA7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День   рождения школы. Подарок школе. </w:t>
            </w:r>
          </w:p>
        </w:tc>
        <w:tc>
          <w:tcPr>
            <w:tcW w:w="973" w:type="dxa"/>
            <w:shd w:val="clear" w:color="auto" w:fill="auto"/>
            <w:tcMar>
              <w:top w:w="100" w:type="dxa"/>
              <w:left w:w="100" w:type="dxa"/>
              <w:bottom w:w="100" w:type="dxa"/>
              <w:right w:w="100" w:type="dxa"/>
            </w:tcMar>
          </w:tcPr>
          <w:p w14:paraId="19D314E5"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51D5539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w:t>
            </w:r>
          </w:p>
        </w:tc>
        <w:tc>
          <w:tcPr>
            <w:tcW w:w="2011" w:type="dxa"/>
            <w:gridSpan w:val="2"/>
            <w:shd w:val="clear" w:color="auto" w:fill="auto"/>
            <w:tcMar>
              <w:top w:w="100" w:type="dxa"/>
              <w:left w:w="100" w:type="dxa"/>
              <w:bottom w:w="100" w:type="dxa"/>
              <w:right w:w="100" w:type="dxa"/>
            </w:tcMar>
          </w:tcPr>
          <w:p w14:paraId="7FF546E8" w14:textId="77777777" w:rsidR="00D44589" w:rsidRPr="00A16427" w:rsidRDefault="00D44589" w:rsidP="00920301">
            <w:pPr>
              <w:spacing w:line="240" w:lineRule="auto"/>
              <w:rPr>
                <w:rFonts w:ascii="Times New Roman" w:hAnsi="Times New Roman"/>
                <w:sz w:val="24"/>
                <w:szCs w:val="24"/>
                <w:u w:val="single"/>
              </w:rPr>
            </w:pPr>
            <w:r w:rsidRPr="00A16427">
              <w:rPr>
                <w:rFonts w:ascii="Times New Roman" w:hAnsi="Times New Roman"/>
                <w:sz w:val="24"/>
                <w:szCs w:val="24"/>
              </w:rPr>
              <w:t xml:space="preserve">Педагоги организаторы, </w:t>
            </w:r>
            <w:proofErr w:type="gramStart"/>
            <w:r w:rsidRPr="00A16427">
              <w:rPr>
                <w:rFonts w:ascii="Times New Roman" w:hAnsi="Times New Roman"/>
                <w:sz w:val="24"/>
                <w:szCs w:val="24"/>
              </w:rPr>
              <w:t>учащиеся  и</w:t>
            </w:r>
            <w:proofErr w:type="gramEnd"/>
            <w:r w:rsidRPr="00A16427">
              <w:rPr>
                <w:rFonts w:ascii="Times New Roman" w:hAnsi="Times New Roman"/>
                <w:sz w:val="24"/>
                <w:szCs w:val="24"/>
              </w:rPr>
              <w:t xml:space="preserve"> родители участники</w:t>
            </w:r>
          </w:p>
        </w:tc>
        <w:tc>
          <w:tcPr>
            <w:tcW w:w="2126" w:type="dxa"/>
            <w:shd w:val="clear" w:color="auto" w:fill="auto"/>
            <w:tcMar>
              <w:top w:w="100" w:type="dxa"/>
              <w:left w:w="100" w:type="dxa"/>
              <w:bottom w:w="100" w:type="dxa"/>
              <w:right w:w="100" w:type="dxa"/>
            </w:tcMar>
          </w:tcPr>
          <w:p w14:paraId="7FAE3E2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Общественно-полезные дела для школы (ремонт книг, посадка деревьев, озеленение школы </w:t>
            </w:r>
            <w:proofErr w:type="gramStart"/>
            <w:r w:rsidRPr="00A16427">
              <w:rPr>
                <w:rFonts w:ascii="Times New Roman" w:hAnsi="Times New Roman"/>
                <w:sz w:val="24"/>
                <w:szCs w:val="24"/>
              </w:rPr>
              <w:t>и  т.д.</w:t>
            </w:r>
            <w:proofErr w:type="gramEnd"/>
            <w:r w:rsidRPr="00A16427">
              <w:rPr>
                <w:rFonts w:ascii="Times New Roman" w:hAnsi="Times New Roman"/>
                <w:sz w:val="24"/>
                <w:szCs w:val="24"/>
              </w:rPr>
              <w:t>) – каждый класс выбирает свое дело</w:t>
            </w:r>
          </w:p>
        </w:tc>
      </w:tr>
      <w:tr w:rsidR="00A16427" w:rsidRPr="00A16427" w14:paraId="366F9920"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7A4F231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Семейный клуб «Бабушка рядышком с дедушкой»</w:t>
            </w:r>
          </w:p>
        </w:tc>
        <w:tc>
          <w:tcPr>
            <w:tcW w:w="973" w:type="dxa"/>
            <w:shd w:val="clear" w:color="auto" w:fill="auto"/>
            <w:tcMar>
              <w:top w:w="100" w:type="dxa"/>
              <w:left w:w="100" w:type="dxa"/>
              <w:bottom w:w="100" w:type="dxa"/>
              <w:right w:w="100" w:type="dxa"/>
            </w:tcMar>
          </w:tcPr>
          <w:p w14:paraId="4903416A"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1CF161B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октябрь</w:t>
            </w:r>
          </w:p>
        </w:tc>
        <w:tc>
          <w:tcPr>
            <w:tcW w:w="2011" w:type="dxa"/>
            <w:gridSpan w:val="2"/>
            <w:shd w:val="clear" w:color="auto" w:fill="auto"/>
            <w:tcMar>
              <w:top w:w="100" w:type="dxa"/>
              <w:left w:w="100" w:type="dxa"/>
              <w:bottom w:w="100" w:type="dxa"/>
              <w:right w:w="100" w:type="dxa"/>
            </w:tcMar>
          </w:tcPr>
          <w:p w14:paraId="733F6E84"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 подготовка номеров, оформление, участие, родители – участие, помощь в организации и оформлении</w:t>
            </w:r>
          </w:p>
        </w:tc>
        <w:tc>
          <w:tcPr>
            <w:tcW w:w="2126" w:type="dxa"/>
            <w:shd w:val="clear" w:color="auto" w:fill="auto"/>
            <w:tcMar>
              <w:top w:w="100" w:type="dxa"/>
              <w:left w:w="100" w:type="dxa"/>
              <w:bottom w:w="100" w:type="dxa"/>
              <w:right w:w="100" w:type="dxa"/>
            </w:tcMar>
          </w:tcPr>
          <w:p w14:paraId="637FBC8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Развитие ответственного отношения к созданию семьи, значимость семьи в жизни человека, навыки сотрудничества с детьми и взрослыми.</w:t>
            </w:r>
          </w:p>
        </w:tc>
      </w:tr>
      <w:tr w:rsidR="00A16427" w:rsidRPr="00A16427" w14:paraId="762152CF"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7252288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Концерт «Мамины глаза» ко Дню Матери</w:t>
            </w:r>
          </w:p>
        </w:tc>
        <w:tc>
          <w:tcPr>
            <w:tcW w:w="973" w:type="dxa"/>
            <w:shd w:val="clear" w:color="auto" w:fill="auto"/>
            <w:tcMar>
              <w:top w:w="100" w:type="dxa"/>
              <w:left w:w="100" w:type="dxa"/>
              <w:bottom w:w="100" w:type="dxa"/>
              <w:right w:w="100" w:type="dxa"/>
            </w:tcMar>
          </w:tcPr>
          <w:p w14:paraId="54EAB7CF"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4B9A738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ноябрь</w:t>
            </w:r>
          </w:p>
        </w:tc>
        <w:tc>
          <w:tcPr>
            <w:tcW w:w="2011" w:type="dxa"/>
            <w:gridSpan w:val="2"/>
            <w:shd w:val="clear" w:color="auto" w:fill="auto"/>
            <w:tcMar>
              <w:top w:w="100" w:type="dxa"/>
              <w:left w:w="100" w:type="dxa"/>
              <w:bottom w:w="100" w:type="dxa"/>
              <w:right w:w="100" w:type="dxa"/>
            </w:tcMar>
          </w:tcPr>
          <w:p w14:paraId="7F4E575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Педагоги, педагоги дополнительного образования – организация концерта, родители – помощь в </w:t>
            </w:r>
            <w:r w:rsidRPr="00A16427">
              <w:rPr>
                <w:rFonts w:ascii="Times New Roman" w:hAnsi="Times New Roman"/>
                <w:sz w:val="24"/>
                <w:szCs w:val="24"/>
              </w:rPr>
              <w:lastRenderedPageBreak/>
              <w:t>подготовке участников и участие, учащиеся - участники</w:t>
            </w:r>
          </w:p>
        </w:tc>
        <w:tc>
          <w:tcPr>
            <w:tcW w:w="2126" w:type="dxa"/>
            <w:shd w:val="clear" w:color="auto" w:fill="auto"/>
            <w:tcMar>
              <w:top w:w="100" w:type="dxa"/>
              <w:left w:w="100" w:type="dxa"/>
              <w:bottom w:w="100" w:type="dxa"/>
              <w:right w:w="100" w:type="dxa"/>
            </w:tcMar>
          </w:tcPr>
          <w:p w14:paraId="7B79438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Осознанное принятие ценностей семейной жизни</w:t>
            </w:r>
          </w:p>
        </w:tc>
      </w:tr>
      <w:tr w:rsidR="00A16427" w:rsidRPr="00A16427" w14:paraId="4B33F7E8"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7772C04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День Именинника </w:t>
            </w:r>
          </w:p>
        </w:tc>
        <w:tc>
          <w:tcPr>
            <w:tcW w:w="973" w:type="dxa"/>
            <w:shd w:val="clear" w:color="auto" w:fill="auto"/>
            <w:tcMar>
              <w:top w:w="100" w:type="dxa"/>
              <w:left w:w="100" w:type="dxa"/>
              <w:bottom w:w="100" w:type="dxa"/>
              <w:right w:w="100" w:type="dxa"/>
            </w:tcMar>
          </w:tcPr>
          <w:p w14:paraId="0846CE4B"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1F64C1C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 временам года (4 раза в год)</w:t>
            </w:r>
          </w:p>
        </w:tc>
        <w:tc>
          <w:tcPr>
            <w:tcW w:w="2011" w:type="dxa"/>
            <w:gridSpan w:val="2"/>
            <w:shd w:val="clear" w:color="auto" w:fill="auto"/>
            <w:tcMar>
              <w:top w:w="100" w:type="dxa"/>
              <w:left w:w="100" w:type="dxa"/>
              <w:bottom w:w="100" w:type="dxa"/>
              <w:right w:w="100" w:type="dxa"/>
            </w:tcMar>
          </w:tcPr>
          <w:p w14:paraId="776AC16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родители – организация, подготовка, участие; учащиеся –участники, 4 класс – организаторы и подготовка</w:t>
            </w:r>
          </w:p>
        </w:tc>
        <w:tc>
          <w:tcPr>
            <w:tcW w:w="2126" w:type="dxa"/>
            <w:shd w:val="clear" w:color="auto" w:fill="auto"/>
            <w:tcMar>
              <w:top w:w="100" w:type="dxa"/>
              <w:left w:w="100" w:type="dxa"/>
              <w:bottom w:w="100" w:type="dxa"/>
              <w:right w:w="100" w:type="dxa"/>
            </w:tcMar>
          </w:tcPr>
          <w:p w14:paraId="558ADC5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Коммуникативные навыки, сплочение коллектива класса, родителей</w:t>
            </w:r>
          </w:p>
        </w:tc>
      </w:tr>
      <w:tr w:rsidR="00A16427" w:rsidRPr="00A16427" w14:paraId="5A6E3DC9"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23BA544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Веселый праздник – Новый год</w:t>
            </w:r>
          </w:p>
        </w:tc>
        <w:tc>
          <w:tcPr>
            <w:tcW w:w="973" w:type="dxa"/>
            <w:shd w:val="clear" w:color="auto" w:fill="auto"/>
            <w:tcMar>
              <w:top w:w="100" w:type="dxa"/>
              <w:left w:w="100" w:type="dxa"/>
              <w:bottom w:w="100" w:type="dxa"/>
              <w:right w:w="100" w:type="dxa"/>
            </w:tcMar>
          </w:tcPr>
          <w:p w14:paraId="3E3EF457"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1030865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декабрь</w:t>
            </w:r>
          </w:p>
        </w:tc>
        <w:tc>
          <w:tcPr>
            <w:tcW w:w="2011" w:type="dxa"/>
            <w:gridSpan w:val="2"/>
            <w:shd w:val="clear" w:color="auto" w:fill="auto"/>
            <w:tcMar>
              <w:top w:w="100" w:type="dxa"/>
              <w:left w:w="100" w:type="dxa"/>
              <w:bottom w:w="100" w:type="dxa"/>
              <w:right w:w="100" w:type="dxa"/>
            </w:tcMar>
          </w:tcPr>
          <w:p w14:paraId="309DD40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Педагоги, родители – организация и подготовка к празднику (украшение класса, подготовка костюмов и </w:t>
            </w:r>
            <w:proofErr w:type="gramStart"/>
            <w:r w:rsidRPr="00A16427">
              <w:rPr>
                <w:rFonts w:ascii="Times New Roman" w:hAnsi="Times New Roman"/>
                <w:sz w:val="24"/>
                <w:szCs w:val="24"/>
              </w:rPr>
              <w:t>т.д.</w:t>
            </w:r>
            <w:proofErr w:type="gramEnd"/>
            <w:r w:rsidRPr="00A16427">
              <w:rPr>
                <w:rFonts w:ascii="Times New Roman" w:hAnsi="Times New Roman"/>
                <w:sz w:val="24"/>
                <w:szCs w:val="24"/>
              </w:rPr>
              <w:t>), учащиеся - участники</w:t>
            </w:r>
          </w:p>
        </w:tc>
        <w:tc>
          <w:tcPr>
            <w:tcW w:w="2126" w:type="dxa"/>
            <w:shd w:val="clear" w:color="auto" w:fill="auto"/>
            <w:tcMar>
              <w:top w:w="100" w:type="dxa"/>
              <w:left w:w="100" w:type="dxa"/>
              <w:bottom w:w="100" w:type="dxa"/>
              <w:right w:w="100" w:type="dxa"/>
            </w:tcMar>
          </w:tcPr>
          <w:p w14:paraId="31DBDB0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Коммуникативные навыки: общение со сверстниками, взрослыми. </w:t>
            </w:r>
          </w:p>
        </w:tc>
      </w:tr>
      <w:tr w:rsidR="00A16427" w:rsidRPr="00A16427" w14:paraId="15C12C36"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5245223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День открытых дверей</w:t>
            </w:r>
          </w:p>
        </w:tc>
        <w:tc>
          <w:tcPr>
            <w:tcW w:w="973" w:type="dxa"/>
            <w:shd w:val="clear" w:color="auto" w:fill="auto"/>
            <w:tcMar>
              <w:top w:w="100" w:type="dxa"/>
              <w:left w:w="100" w:type="dxa"/>
              <w:bottom w:w="100" w:type="dxa"/>
              <w:right w:w="100" w:type="dxa"/>
            </w:tcMar>
          </w:tcPr>
          <w:p w14:paraId="413F25F3"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2E9FA01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январь</w:t>
            </w:r>
          </w:p>
        </w:tc>
        <w:tc>
          <w:tcPr>
            <w:tcW w:w="2011" w:type="dxa"/>
            <w:gridSpan w:val="2"/>
            <w:shd w:val="clear" w:color="auto" w:fill="auto"/>
            <w:tcMar>
              <w:top w:w="100" w:type="dxa"/>
              <w:left w:w="100" w:type="dxa"/>
              <w:bottom w:w="100" w:type="dxa"/>
              <w:right w:w="100" w:type="dxa"/>
            </w:tcMar>
          </w:tcPr>
          <w:p w14:paraId="3CCC55E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Педагоги – подготовка и проведение открытых уроков, </w:t>
            </w:r>
            <w:proofErr w:type="gramStart"/>
            <w:r w:rsidRPr="00A16427">
              <w:rPr>
                <w:rFonts w:ascii="Times New Roman" w:hAnsi="Times New Roman"/>
                <w:sz w:val="24"/>
                <w:szCs w:val="24"/>
              </w:rPr>
              <w:t>мастер- классов</w:t>
            </w:r>
            <w:proofErr w:type="gramEnd"/>
            <w:r w:rsidRPr="00A16427">
              <w:rPr>
                <w:rFonts w:ascii="Times New Roman" w:hAnsi="Times New Roman"/>
                <w:sz w:val="24"/>
                <w:szCs w:val="24"/>
              </w:rPr>
              <w:t xml:space="preserve"> для родителей, родители и учащиеся – участники</w:t>
            </w:r>
          </w:p>
        </w:tc>
        <w:tc>
          <w:tcPr>
            <w:tcW w:w="2126" w:type="dxa"/>
            <w:shd w:val="clear" w:color="auto" w:fill="auto"/>
            <w:tcMar>
              <w:top w:w="100" w:type="dxa"/>
              <w:left w:w="100" w:type="dxa"/>
              <w:bottom w:w="100" w:type="dxa"/>
              <w:right w:w="100" w:type="dxa"/>
            </w:tcMar>
          </w:tcPr>
          <w:p w14:paraId="0608AC2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Позитивное отношение родителей к школе</w:t>
            </w:r>
          </w:p>
        </w:tc>
      </w:tr>
      <w:tr w:rsidR="00A16427" w:rsidRPr="00A16427" w14:paraId="362A22E2"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2EC9D78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«Папа и я – лучшие друзья» (</w:t>
            </w:r>
            <w:proofErr w:type="spellStart"/>
            <w:r w:rsidRPr="00A16427">
              <w:rPr>
                <w:rFonts w:ascii="Times New Roman" w:hAnsi="Times New Roman"/>
                <w:sz w:val="24"/>
                <w:szCs w:val="24"/>
              </w:rPr>
              <w:t>конкурсно</w:t>
            </w:r>
            <w:proofErr w:type="spellEnd"/>
            <w:r w:rsidRPr="00A16427">
              <w:rPr>
                <w:rFonts w:ascii="Times New Roman" w:hAnsi="Times New Roman"/>
                <w:sz w:val="24"/>
                <w:szCs w:val="24"/>
              </w:rPr>
              <w:t>-игровая программа)</w:t>
            </w:r>
          </w:p>
        </w:tc>
        <w:tc>
          <w:tcPr>
            <w:tcW w:w="973" w:type="dxa"/>
            <w:shd w:val="clear" w:color="auto" w:fill="auto"/>
            <w:tcMar>
              <w:top w:w="100" w:type="dxa"/>
              <w:left w:w="100" w:type="dxa"/>
              <w:bottom w:w="100" w:type="dxa"/>
              <w:right w:w="100" w:type="dxa"/>
            </w:tcMar>
          </w:tcPr>
          <w:p w14:paraId="105D3912"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63632CC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февраль</w:t>
            </w:r>
          </w:p>
        </w:tc>
        <w:tc>
          <w:tcPr>
            <w:tcW w:w="2011" w:type="dxa"/>
            <w:gridSpan w:val="2"/>
            <w:shd w:val="clear" w:color="auto" w:fill="auto"/>
            <w:tcMar>
              <w:top w:w="100" w:type="dxa"/>
              <w:left w:w="100" w:type="dxa"/>
              <w:bottom w:w="100" w:type="dxa"/>
              <w:right w:w="100" w:type="dxa"/>
            </w:tcMar>
          </w:tcPr>
          <w:p w14:paraId="6EB97B7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Педагоги – планирование и организация, родители и учащиеся - участники </w:t>
            </w:r>
          </w:p>
        </w:tc>
        <w:tc>
          <w:tcPr>
            <w:tcW w:w="2126" w:type="dxa"/>
            <w:shd w:val="clear" w:color="auto" w:fill="auto"/>
            <w:tcMar>
              <w:top w:w="100" w:type="dxa"/>
              <w:left w:w="100" w:type="dxa"/>
              <w:bottom w:w="100" w:type="dxa"/>
              <w:right w:w="100" w:type="dxa"/>
            </w:tcMar>
          </w:tcPr>
          <w:p w14:paraId="5CC2BF1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Сплочение семьи, развитие коммуникативных навыков.</w:t>
            </w:r>
          </w:p>
        </w:tc>
      </w:tr>
      <w:tr w:rsidR="00A16427" w:rsidRPr="00A16427" w14:paraId="79F6EBC7"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09891B2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Праздник мам «Весеннее настроение»</w:t>
            </w:r>
          </w:p>
        </w:tc>
        <w:tc>
          <w:tcPr>
            <w:tcW w:w="973" w:type="dxa"/>
            <w:shd w:val="clear" w:color="auto" w:fill="auto"/>
            <w:tcMar>
              <w:top w:w="100" w:type="dxa"/>
              <w:left w:w="100" w:type="dxa"/>
              <w:bottom w:w="100" w:type="dxa"/>
              <w:right w:w="100" w:type="dxa"/>
            </w:tcMar>
          </w:tcPr>
          <w:p w14:paraId="6BE3AC50"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185670A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март</w:t>
            </w:r>
          </w:p>
        </w:tc>
        <w:tc>
          <w:tcPr>
            <w:tcW w:w="2011" w:type="dxa"/>
            <w:gridSpan w:val="2"/>
            <w:shd w:val="clear" w:color="auto" w:fill="auto"/>
            <w:tcMar>
              <w:top w:w="100" w:type="dxa"/>
              <w:left w:w="100" w:type="dxa"/>
              <w:bottom w:w="100" w:type="dxa"/>
              <w:right w:w="100" w:type="dxa"/>
            </w:tcMar>
          </w:tcPr>
          <w:p w14:paraId="472C663F"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Педагоги – планирование, подготовка </w:t>
            </w:r>
            <w:proofErr w:type="gramStart"/>
            <w:r w:rsidRPr="00A16427">
              <w:rPr>
                <w:rFonts w:ascii="Times New Roman" w:hAnsi="Times New Roman"/>
                <w:sz w:val="24"/>
                <w:szCs w:val="24"/>
              </w:rPr>
              <w:t xml:space="preserve">и  </w:t>
            </w:r>
            <w:r w:rsidRPr="00A16427">
              <w:rPr>
                <w:rFonts w:ascii="Times New Roman" w:hAnsi="Times New Roman"/>
                <w:sz w:val="24"/>
                <w:szCs w:val="24"/>
              </w:rPr>
              <w:lastRenderedPageBreak/>
              <w:t>организация</w:t>
            </w:r>
            <w:proofErr w:type="gramEnd"/>
            <w:r w:rsidRPr="00A16427">
              <w:rPr>
                <w:rFonts w:ascii="Times New Roman" w:hAnsi="Times New Roman"/>
                <w:sz w:val="24"/>
                <w:szCs w:val="24"/>
              </w:rPr>
              <w:t xml:space="preserve"> праздника</w:t>
            </w:r>
          </w:p>
          <w:p w14:paraId="0D5B65D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Родители и учащиеся- подготовка и участие. </w:t>
            </w:r>
          </w:p>
        </w:tc>
        <w:tc>
          <w:tcPr>
            <w:tcW w:w="2126" w:type="dxa"/>
            <w:shd w:val="clear" w:color="auto" w:fill="auto"/>
            <w:tcMar>
              <w:top w:w="100" w:type="dxa"/>
              <w:left w:w="100" w:type="dxa"/>
              <w:bottom w:w="100" w:type="dxa"/>
              <w:right w:w="100" w:type="dxa"/>
            </w:tcMar>
          </w:tcPr>
          <w:p w14:paraId="065EB29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 xml:space="preserve">Сотрудничество со взрослыми, реализация </w:t>
            </w:r>
            <w:r w:rsidRPr="00A16427">
              <w:rPr>
                <w:rFonts w:ascii="Times New Roman" w:hAnsi="Times New Roman"/>
                <w:sz w:val="24"/>
                <w:szCs w:val="24"/>
              </w:rPr>
              <w:lastRenderedPageBreak/>
              <w:t>творческого потенциала учащихся, сплочение семей</w:t>
            </w:r>
          </w:p>
        </w:tc>
      </w:tr>
      <w:tr w:rsidR="00A16427" w:rsidRPr="00A16427" w14:paraId="74266F63"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10C01AB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lastRenderedPageBreak/>
              <w:t>Выставка – коллаж «Моя семья»</w:t>
            </w:r>
          </w:p>
        </w:tc>
        <w:tc>
          <w:tcPr>
            <w:tcW w:w="973" w:type="dxa"/>
            <w:shd w:val="clear" w:color="auto" w:fill="auto"/>
            <w:tcMar>
              <w:top w:w="100" w:type="dxa"/>
              <w:left w:w="100" w:type="dxa"/>
              <w:bottom w:w="100" w:type="dxa"/>
              <w:right w:w="100" w:type="dxa"/>
            </w:tcMar>
          </w:tcPr>
          <w:p w14:paraId="34CDCE33"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566C4DB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апрель</w:t>
            </w:r>
          </w:p>
        </w:tc>
        <w:tc>
          <w:tcPr>
            <w:tcW w:w="2011" w:type="dxa"/>
            <w:gridSpan w:val="2"/>
            <w:shd w:val="clear" w:color="auto" w:fill="auto"/>
            <w:tcMar>
              <w:top w:w="100" w:type="dxa"/>
              <w:left w:w="100" w:type="dxa"/>
              <w:bottom w:w="100" w:type="dxa"/>
              <w:right w:w="100" w:type="dxa"/>
            </w:tcMar>
          </w:tcPr>
          <w:p w14:paraId="13ED975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организация, оформление, учащиеся –участие, родители – помощь в оформлении</w:t>
            </w:r>
          </w:p>
        </w:tc>
        <w:tc>
          <w:tcPr>
            <w:tcW w:w="2126" w:type="dxa"/>
            <w:shd w:val="clear" w:color="auto" w:fill="auto"/>
            <w:tcMar>
              <w:top w:w="100" w:type="dxa"/>
              <w:left w:w="100" w:type="dxa"/>
              <w:bottom w:w="100" w:type="dxa"/>
              <w:right w:w="100" w:type="dxa"/>
            </w:tcMar>
          </w:tcPr>
          <w:p w14:paraId="1CD3606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Развитие ответственного отношения к созданию семьи, значимость семьи в жизни человека, навыки сотрудничества с детьми и взрослыми.</w:t>
            </w:r>
          </w:p>
        </w:tc>
      </w:tr>
      <w:tr w:rsidR="00A16427" w:rsidRPr="00A16427" w14:paraId="73D8A229" w14:textId="77777777" w:rsidTr="00A16427">
        <w:trPr>
          <w:gridAfter w:val="4"/>
          <w:wAfter w:w="9568" w:type="dxa"/>
          <w:trHeight w:val="635"/>
        </w:trPr>
        <w:tc>
          <w:tcPr>
            <w:tcW w:w="2845" w:type="dxa"/>
            <w:gridSpan w:val="2"/>
            <w:shd w:val="clear" w:color="auto" w:fill="auto"/>
            <w:tcMar>
              <w:top w:w="100" w:type="dxa"/>
              <w:left w:w="100" w:type="dxa"/>
              <w:bottom w:w="100" w:type="dxa"/>
              <w:right w:w="100" w:type="dxa"/>
            </w:tcMar>
          </w:tcPr>
          <w:p w14:paraId="018C219B"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«День Семьи» (фестиваль </w:t>
            </w:r>
          </w:p>
        </w:tc>
        <w:tc>
          <w:tcPr>
            <w:tcW w:w="973" w:type="dxa"/>
            <w:shd w:val="clear" w:color="auto" w:fill="auto"/>
            <w:tcMar>
              <w:top w:w="100" w:type="dxa"/>
              <w:left w:w="100" w:type="dxa"/>
              <w:bottom w:w="100" w:type="dxa"/>
              <w:right w:w="100" w:type="dxa"/>
            </w:tcMar>
          </w:tcPr>
          <w:p w14:paraId="77F1D580" w14:textId="77777777" w:rsidR="00D44589" w:rsidRPr="00A16427" w:rsidRDefault="00D44589" w:rsidP="00920301">
            <w:pPr>
              <w:spacing w:line="240" w:lineRule="auto"/>
              <w:rPr>
                <w:rFonts w:ascii="Times New Roman" w:hAnsi="Times New Roman"/>
                <w:sz w:val="24"/>
                <w:szCs w:val="24"/>
              </w:rPr>
            </w:pPr>
            <w:proofErr w:type="gramStart"/>
            <w:r w:rsidRPr="00A16427">
              <w:rPr>
                <w:rFonts w:ascii="Times New Roman" w:hAnsi="Times New Roman"/>
                <w:sz w:val="24"/>
                <w:szCs w:val="24"/>
              </w:rPr>
              <w:t>1-4</w:t>
            </w:r>
            <w:proofErr w:type="gramEnd"/>
            <w:r w:rsidRPr="00A16427">
              <w:rPr>
                <w:rFonts w:ascii="Times New Roman" w:hAnsi="Times New Roman"/>
                <w:sz w:val="24"/>
                <w:szCs w:val="24"/>
              </w:rPr>
              <w:t xml:space="preserve"> классы</w:t>
            </w:r>
          </w:p>
        </w:tc>
        <w:tc>
          <w:tcPr>
            <w:tcW w:w="1674" w:type="dxa"/>
            <w:shd w:val="clear" w:color="auto" w:fill="auto"/>
            <w:tcMar>
              <w:top w:w="100" w:type="dxa"/>
              <w:left w:w="100" w:type="dxa"/>
              <w:bottom w:w="100" w:type="dxa"/>
              <w:right w:w="100" w:type="dxa"/>
            </w:tcMar>
          </w:tcPr>
          <w:p w14:paraId="1398976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май</w:t>
            </w:r>
          </w:p>
        </w:tc>
        <w:tc>
          <w:tcPr>
            <w:tcW w:w="2011" w:type="dxa"/>
            <w:gridSpan w:val="2"/>
            <w:shd w:val="clear" w:color="auto" w:fill="auto"/>
            <w:tcMar>
              <w:top w:w="100" w:type="dxa"/>
              <w:left w:w="100" w:type="dxa"/>
              <w:bottom w:w="100" w:type="dxa"/>
              <w:right w:w="100" w:type="dxa"/>
            </w:tcMar>
          </w:tcPr>
          <w:p w14:paraId="5FF5DC4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Педагоги – планирование, подготовка и организация; родители и учащиеся – участники)</w:t>
            </w:r>
          </w:p>
        </w:tc>
        <w:tc>
          <w:tcPr>
            <w:tcW w:w="2126" w:type="dxa"/>
            <w:shd w:val="clear" w:color="auto" w:fill="auto"/>
            <w:tcMar>
              <w:top w:w="100" w:type="dxa"/>
              <w:left w:w="100" w:type="dxa"/>
              <w:bottom w:w="100" w:type="dxa"/>
              <w:right w:w="100" w:type="dxa"/>
            </w:tcMar>
          </w:tcPr>
          <w:p w14:paraId="76108C05"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Сплочение семьи, развитие коммуникативных навыков, положительное отношение родителей и детей к школе</w:t>
            </w:r>
          </w:p>
        </w:tc>
      </w:tr>
      <w:tr w:rsidR="00A16427" w:rsidRPr="00A16427" w14:paraId="096288C9" w14:textId="77777777" w:rsidTr="00A16427">
        <w:trPr>
          <w:gridAfter w:val="4"/>
          <w:wAfter w:w="9568" w:type="dxa"/>
          <w:trHeight w:val="414"/>
        </w:trPr>
        <w:tc>
          <w:tcPr>
            <w:tcW w:w="9629" w:type="dxa"/>
            <w:gridSpan w:val="7"/>
            <w:shd w:val="clear" w:color="auto" w:fill="auto"/>
            <w:tcMar>
              <w:top w:w="100" w:type="dxa"/>
              <w:left w:w="100" w:type="dxa"/>
              <w:bottom w:w="100" w:type="dxa"/>
              <w:right w:w="100" w:type="dxa"/>
            </w:tcMar>
          </w:tcPr>
          <w:p w14:paraId="58D1F2F5"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t>Экскурсии, экспедиции, походы</w:t>
            </w:r>
          </w:p>
        </w:tc>
      </w:tr>
      <w:tr w:rsidR="00A16427" w:rsidRPr="00A16427" w14:paraId="7BF111BA" w14:textId="77777777" w:rsidTr="00A16427">
        <w:trPr>
          <w:gridAfter w:val="4"/>
          <w:wAfter w:w="9568" w:type="dxa"/>
          <w:trHeight w:val="1217"/>
        </w:trPr>
        <w:tc>
          <w:tcPr>
            <w:tcW w:w="2825" w:type="dxa"/>
            <w:shd w:val="clear" w:color="auto" w:fill="auto"/>
            <w:tcMar>
              <w:top w:w="100" w:type="dxa"/>
              <w:left w:w="100" w:type="dxa"/>
              <w:bottom w:w="100" w:type="dxa"/>
              <w:right w:w="100" w:type="dxa"/>
            </w:tcMar>
          </w:tcPr>
          <w:p w14:paraId="24262A1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6729682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Дела, события, мероприятия</w:t>
            </w:r>
          </w:p>
        </w:tc>
        <w:tc>
          <w:tcPr>
            <w:tcW w:w="993" w:type="dxa"/>
            <w:gridSpan w:val="2"/>
            <w:shd w:val="clear" w:color="auto" w:fill="auto"/>
            <w:tcMar>
              <w:top w:w="100" w:type="dxa"/>
              <w:left w:w="100" w:type="dxa"/>
              <w:bottom w:w="100" w:type="dxa"/>
              <w:right w:w="100" w:type="dxa"/>
            </w:tcMar>
          </w:tcPr>
          <w:p w14:paraId="3A8CA789"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4103FBA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701" w:type="dxa"/>
            <w:gridSpan w:val="2"/>
            <w:shd w:val="clear" w:color="auto" w:fill="auto"/>
            <w:tcMar>
              <w:top w:w="100" w:type="dxa"/>
              <w:left w:w="100" w:type="dxa"/>
              <w:bottom w:w="100" w:type="dxa"/>
              <w:right w:w="100" w:type="dxa"/>
            </w:tcMar>
          </w:tcPr>
          <w:p w14:paraId="50DAEB9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Ориентировочное</w:t>
            </w:r>
          </w:p>
          <w:p w14:paraId="798C241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время</w:t>
            </w:r>
          </w:p>
          <w:p w14:paraId="10508CD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проведения</w:t>
            </w:r>
          </w:p>
        </w:tc>
        <w:tc>
          <w:tcPr>
            <w:tcW w:w="1984" w:type="dxa"/>
            <w:shd w:val="clear" w:color="auto" w:fill="auto"/>
            <w:tcMar>
              <w:top w:w="100" w:type="dxa"/>
              <w:left w:w="100" w:type="dxa"/>
              <w:bottom w:w="100" w:type="dxa"/>
              <w:right w:w="100" w:type="dxa"/>
            </w:tcMar>
          </w:tcPr>
          <w:p w14:paraId="7D373CD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Ответственные+</w:t>
            </w:r>
          </w:p>
          <w:p w14:paraId="4B24E05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60BE348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Результат (личностные приращения у детей)</w:t>
            </w:r>
          </w:p>
        </w:tc>
      </w:tr>
      <w:tr w:rsidR="00A16427" w:rsidRPr="00A16427" w14:paraId="13A73156" w14:textId="77777777" w:rsidTr="00A16427">
        <w:trPr>
          <w:gridAfter w:val="4"/>
          <w:wAfter w:w="9568" w:type="dxa"/>
          <w:trHeight w:val="485"/>
        </w:trPr>
        <w:tc>
          <w:tcPr>
            <w:tcW w:w="2825" w:type="dxa"/>
            <w:shd w:val="clear" w:color="auto" w:fill="auto"/>
            <w:tcMar>
              <w:top w:w="100" w:type="dxa"/>
              <w:left w:w="100" w:type="dxa"/>
              <w:bottom w:w="100" w:type="dxa"/>
              <w:right w:w="100" w:type="dxa"/>
            </w:tcMar>
          </w:tcPr>
          <w:p w14:paraId="6A41F6BE" w14:textId="77777777" w:rsidR="00D44589" w:rsidRPr="00A16427" w:rsidRDefault="00D44589" w:rsidP="00920301">
            <w:pPr>
              <w:spacing w:line="240" w:lineRule="auto"/>
              <w:rPr>
                <w:rFonts w:ascii="Times New Roman" w:hAnsi="Times New Roman"/>
                <w:sz w:val="24"/>
                <w:szCs w:val="24"/>
              </w:rPr>
            </w:pPr>
            <w:bookmarkStart w:id="1" w:name="_gjdgxs" w:colFirst="0" w:colLast="0"/>
            <w:bookmarkEnd w:id="1"/>
            <w:r w:rsidRPr="00A16427">
              <w:rPr>
                <w:rFonts w:ascii="Times New Roman" w:hAnsi="Times New Roman"/>
                <w:sz w:val="24"/>
                <w:szCs w:val="24"/>
              </w:rPr>
              <w:t>Экскурсия по школьному двору</w:t>
            </w:r>
          </w:p>
        </w:tc>
        <w:tc>
          <w:tcPr>
            <w:tcW w:w="993" w:type="dxa"/>
            <w:gridSpan w:val="2"/>
            <w:shd w:val="clear" w:color="auto" w:fill="auto"/>
            <w:tcMar>
              <w:top w:w="100" w:type="dxa"/>
              <w:left w:w="100" w:type="dxa"/>
              <w:bottom w:w="100" w:type="dxa"/>
              <w:right w:w="100" w:type="dxa"/>
            </w:tcMar>
          </w:tcPr>
          <w:p w14:paraId="7FA3BFB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1-2</w:t>
            </w:r>
          </w:p>
        </w:tc>
        <w:tc>
          <w:tcPr>
            <w:tcW w:w="1701" w:type="dxa"/>
            <w:gridSpan w:val="2"/>
            <w:shd w:val="clear" w:color="auto" w:fill="auto"/>
            <w:tcMar>
              <w:top w:w="100" w:type="dxa"/>
              <w:left w:w="100" w:type="dxa"/>
              <w:bottom w:w="100" w:type="dxa"/>
              <w:right w:w="100" w:type="dxa"/>
            </w:tcMar>
          </w:tcPr>
          <w:p w14:paraId="47FE065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Сентябрь – октябрь</w:t>
            </w:r>
          </w:p>
        </w:tc>
        <w:tc>
          <w:tcPr>
            <w:tcW w:w="1984" w:type="dxa"/>
            <w:shd w:val="clear" w:color="auto" w:fill="auto"/>
            <w:tcMar>
              <w:top w:w="100" w:type="dxa"/>
              <w:left w:w="100" w:type="dxa"/>
              <w:bottom w:w="100" w:type="dxa"/>
              <w:right w:w="100" w:type="dxa"/>
            </w:tcMar>
          </w:tcPr>
          <w:p w14:paraId="774679B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Учитель</w:t>
            </w:r>
          </w:p>
        </w:tc>
        <w:tc>
          <w:tcPr>
            <w:tcW w:w="2126" w:type="dxa"/>
            <w:shd w:val="clear" w:color="auto" w:fill="auto"/>
            <w:tcMar>
              <w:top w:w="100" w:type="dxa"/>
              <w:left w:w="100" w:type="dxa"/>
              <w:bottom w:w="100" w:type="dxa"/>
              <w:right w:w="100" w:type="dxa"/>
            </w:tcMar>
          </w:tcPr>
          <w:p w14:paraId="65B96010"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Знакомство со школой, с окружающей территорией школы</w:t>
            </w:r>
          </w:p>
        </w:tc>
      </w:tr>
      <w:tr w:rsidR="00A16427" w:rsidRPr="00A16427" w14:paraId="5DC0F428" w14:textId="77777777" w:rsidTr="00A16427">
        <w:trPr>
          <w:gridAfter w:val="4"/>
          <w:wAfter w:w="9568" w:type="dxa"/>
          <w:trHeight w:val="485"/>
        </w:trPr>
        <w:tc>
          <w:tcPr>
            <w:tcW w:w="2825" w:type="dxa"/>
            <w:shd w:val="clear" w:color="auto" w:fill="auto"/>
            <w:tcMar>
              <w:top w:w="100" w:type="dxa"/>
              <w:left w:w="100" w:type="dxa"/>
              <w:bottom w:w="100" w:type="dxa"/>
              <w:right w:w="100" w:type="dxa"/>
            </w:tcMar>
          </w:tcPr>
          <w:p w14:paraId="101C7CD2"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Экскурсия в краеведческий музей (окружающий мир)</w:t>
            </w:r>
          </w:p>
        </w:tc>
        <w:tc>
          <w:tcPr>
            <w:tcW w:w="993" w:type="dxa"/>
            <w:gridSpan w:val="2"/>
            <w:shd w:val="clear" w:color="auto" w:fill="auto"/>
            <w:tcMar>
              <w:top w:w="100" w:type="dxa"/>
              <w:left w:w="100" w:type="dxa"/>
              <w:bottom w:w="100" w:type="dxa"/>
              <w:right w:w="100" w:type="dxa"/>
            </w:tcMar>
          </w:tcPr>
          <w:p w14:paraId="2FED503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3-4</w:t>
            </w:r>
          </w:p>
        </w:tc>
        <w:tc>
          <w:tcPr>
            <w:tcW w:w="1701" w:type="dxa"/>
            <w:gridSpan w:val="2"/>
            <w:shd w:val="clear" w:color="auto" w:fill="auto"/>
            <w:tcMar>
              <w:top w:w="100" w:type="dxa"/>
              <w:left w:w="100" w:type="dxa"/>
              <w:bottom w:w="100" w:type="dxa"/>
              <w:right w:w="100" w:type="dxa"/>
            </w:tcMar>
          </w:tcPr>
          <w:p w14:paraId="3E2A41B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Апрель-май</w:t>
            </w:r>
          </w:p>
        </w:tc>
        <w:tc>
          <w:tcPr>
            <w:tcW w:w="1984" w:type="dxa"/>
            <w:shd w:val="clear" w:color="auto" w:fill="auto"/>
            <w:tcMar>
              <w:top w:w="100" w:type="dxa"/>
              <w:left w:w="100" w:type="dxa"/>
              <w:bottom w:w="100" w:type="dxa"/>
              <w:right w:w="100" w:type="dxa"/>
            </w:tcMar>
          </w:tcPr>
          <w:p w14:paraId="7627E21E"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Родители, учитель</w:t>
            </w:r>
          </w:p>
        </w:tc>
        <w:tc>
          <w:tcPr>
            <w:tcW w:w="2126" w:type="dxa"/>
            <w:shd w:val="clear" w:color="auto" w:fill="auto"/>
            <w:tcMar>
              <w:top w:w="100" w:type="dxa"/>
              <w:left w:w="100" w:type="dxa"/>
              <w:bottom w:w="100" w:type="dxa"/>
              <w:right w:w="100" w:type="dxa"/>
            </w:tcMar>
          </w:tcPr>
          <w:p w14:paraId="731A9487"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Формирование первоначального патриотического отношения к окружающему миру</w:t>
            </w:r>
          </w:p>
        </w:tc>
      </w:tr>
      <w:tr w:rsidR="00A16427" w:rsidRPr="00A16427" w14:paraId="591D2064" w14:textId="77777777" w:rsidTr="00A16427">
        <w:trPr>
          <w:gridAfter w:val="4"/>
          <w:wAfter w:w="9568" w:type="dxa"/>
          <w:trHeight w:val="316"/>
        </w:trPr>
        <w:tc>
          <w:tcPr>
            <w:tcW w:w="9629" w:type="dxa"/>
            <w:gridSpan w:val="7"/>
            <w:shd w:val="clear" w:color="auto" w:fill="auto"/>
            <w:tcMar>
              <w:top w:w="100" w:type="dxa"/>
              <w:left w:w="100" w:type="dxa"/>
              <w:bottom w:w="100" w:type="dxa"/>
              <w:right w:w="100" w:type="dxa"/>
            </w:tcMar>
          </w:tcPr>
          <w:p w14:paraId="4E6378C6" w14:textId="77777777" w:rsidR="00D44589" w:rsidRPr="00A16427" w:rsidRDefault="00D44589" w:rsidP="007A1A19">
            <w:pPr>
              <w:numPr>
                <w:ilvl w:val="0"/>
                <w:numId w:val="27"/>
              </w:numPr>
              <w:spacing w:after="0" w:line="240" w:lineRule="auto"/>
              <w:rPr>
                <w:rFonts w:ascii="Times New Roman" w:hAnsi="Times New Roman"/>
                <w:b/>
                <w:sz w:val="24"/>
                <w:szCs w:val="24"/>
              </w:rPr>
            </w:pPr>
            <w:r w:rsidRPr="00A16427">
              <w:rPr>
                <w:rFonts w:ascii="Times New Roman" w:hAnsi="Times New Roman"/>
                <w:b/>
                <w:sz w:val="24"/>
                <w:szCs w:val="24"/>
              </w:rPr>
              <w:lastRenderedPageBreak/>
              <w:t>Школьные медиа</w:t>
            </w:r>
          </w:p>
        </w:tc>
      </w:tr>
      <w:tr w:rsidR="00A16427" w:rsidRPr="00A16427" w14:paraId="665DFAD9" w14:textId="77777777" w:rsidTr="00A16427">
        <w:trPr>
          <w:gridAfter w:val="4"/>
          <w:wAfter w:w="9568" w:type="dxa"/>
          <w:trHeight w:val="1505"/>
        </w:trPr>
        <w:tc>
          <w:tcPr>
            <w:tcW w:w="2825" w:type="dxa"/>
            <w:shd w:val="clear" w:color="auto" w:fill="auto"/>
            <w:tcMar>
              <w:top w:w="100" w:type="dxa"/>
              <w:left w:w="100" w:type="dxa"/>
              <w:bottom w:w="100" w:type="dxa"/>
              <w:right w:w="100" w:type="dxa"/>
            </w:tcMar>
          </w:tcPr>
          <w:p w14:paraId="4D707BB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6F46D7B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Дела, события, мероприятия</w:t>
            </w:r>
          </w:p>
        </w:tc>
        <w:tc>
          <w:tcPr>
            <w:tcW w:w="993" w:type="dxa"/>
            <w:gridSpan w:val="2"/>
            <w:shd w:val="clear" w:color="auto" w:fill="auto"/>
            <w:tcMar>
              <w:top w:w="100" w:type="dxa"/>
              <w:left w:w="100" w:type="dxa"/>
              <w:bottom w:w="100" w:type="dxa"/>
              <w:right w:w="100" w:type="dxa"/>
            </w:tcMar>
          </w:tcPr>
          <w:p w14:paraId="0BCEAF8C"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 xml:space="preserve"> </w:t>
            </w:r>
          </w:p>
          <w:p w14:paraId="13315186"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Классы</w:t>
            </w:r>
          </w:p>
        </w:tc>
        <w:tc>
          <w:tcPr>
            <w:tcW w:w="1701" w:type="dxa"/>
            <w:gridSpan w:val="2"/>
            <w:shd w:val="clear" w:color="auto" w:fill="auto"/>
            <w:tcMar>
              <w:top w:w="100" w:type="dxa"/>
              <w:left w:w="100" w:type="dxa"/>
              <w:bottom w:w="100" w:type="dxa"/>
              <w:right w:w="100" w:type="dxa"/>
            </w:tcMar>
          </w:tcPr>
          <w:p w14:paraId="661135F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Ориентировочное</w:t>
            </w:r>
          </w:p>
          <w:p w14:paraId="3D50AFC8"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время</w:t>
            </w:r>
          </w:p>
          <w:p w14:paraId="5B745E13"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проведения</w:t>
            </w:r>
          </w:p>
        </w:tc>
        <w:tc>
          <w:tcPr>
            <w:tcW w:w="1984" w:type="dxa"/>
            <w:shd w:val="clear" w:color="auto" w:fill="auto"/>
            <w:tcMar>
              <w:top w:w="100" w:type="dxa"/>
              <w:left w:w="100" w:type="dxa"/>
              <w:bottom w:w="100" w:type="dxa"/>
              <w:right w:w="100" w:type="dxa"/>
            </w:tcMar>
          </w:tcPr>
          <w:p w14:paraId="1A49F79D"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Ответственные+</w:t>
            </w:r>
          </w:p>
          <w:p w14:paraId="22AD0D6A"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Роль родителей, учителей, детей</w:t>
            </w:r>
          </w:p>
        </w:tc>
        <w:tc>
          <w:tcPr>
            <w:tcW w:w="2126" w:type="dxa"/>
            <w:shd w:val="clear" w:color="auto" w:fill="auto"/>
            <w:tcMar>
              <w:top w:w="100" w:type="dxa"/>
              <w:left w:w="100" w:type="dxa"/>
              <w:bottom w:w="100" w:type="dxa"/>
              <w:right w:w="100" w:type="dxa"/>
            </w:tcMar>
          </w:tcPr>
          <w:p w14:paraId="63E86B01" w14:textId="77777777" w:rsidR="00D44589" w:rsidRPr="00A16427" w:rsidRDefault="00D44589" w:rsidP="00920301">
            <w:pPr>
              <w:spacing w:line="240" w:lineRule="auto"/>
              <w:rPr>
                <w:rFonts w:ascii="Times New Roman" w:hAnsi="Times New Roman"/>
                <w:sz w:val="24"/>
                <w:szCs w:val="24"/>
              </w:rPr>
            </w:pPr>
            <w:r w:rsidRPr="00A16427">
              <w:rPr>
                <w:rFonts w:ascii="Times New Roman" w:hAnsi="Times New Roman"/>
                <w:sz w:val="24"/>
                <w:szCs w:val="24"/>
              </w:rPr>
              <w:t>Результат (личностные приращения у детей)</w:t>
            </w:r>
          </w:p>
        </w:tc>
      </w:tr>
      <w:tr w:rsidR="00A16427" w:rsidRPr="00A16427" w14:paraId="7A87BADB" w14:textId="77777777" w:rsidTr="00A16427">
        <w:trPr>
          <w:gridAfter w:val="4"/>
          <w:wAfter w:w="9568" w:type="dxa"/>
          <w:trHeight w:val="485"/>
        </w:trPr>
        <w:tc>
          <w:tcPr>
            <w:tcW w:w="2825" w:type="dxa"/>
            <w:shd w:val="clear" w:color="auto" w:fill="auto"/>
            <w:tcMar>
              <w:top w:w="100" w:type="dxa"/>
              <w:left w:w="100" w:type="dxa"/>
              <w:bottom w:w="100" w:type="dxa"/>
              <w:right w:w="100" w:type="dxa"/>
            </w:tcMar>
          </w:tcPr>
          <w:p w14:paraId="3E6D4FD7"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Стенгазета</w:t>
            </w:r>
          </w:p>
          <w:p w14:paraId="029CD25C" w14:textId="77777777" w:rsidR="00D44589" w:rsidRPr="00A16427" w:rsidRDefault="00D44589" w:rsidP="00920301">
            <w:pPr>
              <w:spacing w:line="240" w:lineRule="auto"/>
              <w:rPr>
                <w:rFonts w:ascii="Times New Roman" w:eastAsia="Times New Roman" w:hAnsi="Times New Roman"/>
                <w:sz w:val="24"/>
                <w:szCs w:val="24"/>
              </w:rPr>
            </w:pPr>
          </w:p>
          <w:p w14:paraId="553ED270" w14:textId="77777777" w:rsidR="00D44589" w:rsidRPr="00A16427" w:rsidRDefault="00D44589" w:rsidP="00920301">
            <w:pPr>
              <w:spacing w:line="240" w:lineRule="auto"/>
              <w:rPr>
                <w:rFonts w:ascii="Times New Roman" w:eastAsia="Times New Roman" w:hAnsi="Times New Roman"/>
                <w:sz w:val="24"/>
                <w:szCs w:val="24"/>
              </w:rPr>
            </w:pPr>
          </w:p>
          <w:p w14:paraId="661BE350" w14:textId="77777777" w:rsidR="00D44589" w:rsidRPr="00A16427" w:rsidRDefault="00D44589" w:rsidP="00920301">
            <w:pPr>
              <w:spacing w:line="240" w:lineRule="auto"/>
              <w:rPr>
                <w:rFonts w:ascii="Times New Roman" w:eastAsia="Times New Roman" w:hAnsi="Times New Roman"/>
                <w:sz w:val="24"/>
                <w:szCs w:val="24"/>
              </w:rPr>
            </w:pPr>
          </w:p>
          <w:p w14:paraId="56EC4FA0" w14:textId="77777777" w:rsidR="00D44589" w:rsidRPr="00A16427" w:rsidRDefault="00D44589" w:rsidP="00920301">
            <w:pPr>
              <w:spacing w:line="240" w:lineRule="auto"/>
              <w:rPr>
                <w:rFonts w:ascii="Times New Roman" w:hAnsi="Times New Roman"/>
                <w:sz w:val="24"/>
                <w:szCs w:val="24"/>
              </w:rPr>
            </w:pPr>
          </w:p>
        </w:tc>
        <w:tc>
          <w:tcPr>
            <w:tcW w:w="993" w:type="dxa"/>
            <w:gridSpan w:val="2"/>
            <w:shd w:val="clear" w:color="auto" w:fill="auto"/>
            <w:tcMar>
              <w:top w:w="100" w:type="dxa"/>
              <w:left w:w="100" w:type="dxa"/>
              <w:bottom w:w="100" w:type="dxa"/>
              <w:right w:w="100" w:type="dxa"/>
            </w:tcMar>
          </w:tcPr>
          <w:p w14:paraId="42B7859E"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2-3</w:t>
            </w:r>
          </w:p>
        </w:tc>
        <w:tc>
          <w:tcPr>
            <w:tcW w:w="1701" w:type="dxa"/>
            <w:gridSpan w:val="2"/>
            <w:shd w:val="clear" w:color="auto" w:fill="auto"/>
            <w:tcMar>
              <w:top w:w="100" w:type="dxa"/>
              <w:left w:w="100" w:type="dxa"/>
              <w:bottom w:w="100" w:type="dxa"/>
              <w:right w:w="100" w:type="dxa"/>
            </w:tcMar>
          </w:tcPr>
          <w:p w14:paraId="158DC5BC"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Периодичность один раз в две недели</w:t>
            </w:r>
          </w:p>
        </w:tc>
        <w:tc>
          <w:tcPr>
            <w:tcW w:w="1984" w:type="dxa"/>
            <w:shd w:val="clear" w:color="auto" w:fill="auto"/>
            <w:tcMar>
              <w:top w:w="100" w:type="dxa"/>
              <w:left w:w="100" w:type="dxa"/>
              <w:bottom w:w="100" w:type="dxa"/>
              <w:right w:w="100" w:type="dxa"/>
            </w:tcMar>
          </w:tcPr>
          <w:p w14:paraId="7AE76DC6"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 xml:space="preserve">Классный руководитель </w:t>
            </w:r>
          </w:p>
        </w:tc>
        <w:tc>
          <w:tcPr>
            <w:tcW w:w="2126" w:type="dxa"/>
            <w:shd w:val="clear" w:color="auto" w:fill="auto"/>
            <w:tcMar>
              <w:top w:w="100" w:type="dxa"/>
              <w:left w:w="100" w:type="dxa"/>
              <w:bottom w:w="100" w:type="dxa"/>
              <w:right w:w="100" w:type="dxa"/>
            </w:tcMar>
          </w:tcPr>
          <w:p w14:paraId="1B6B32C7"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Мотивирование к самостоятельной деятельности, развитие творческого мышления</w:t>
            </w:r>
          </w:p>
        </w:tc>
      </w:tr>
      <w:tr w:rsidR="00A16427" w:rsidRPr="00A16427" w14:paraId="6AAD2273" w14:textId="77777777" w:rsidTr="00A16427">
        <w:trPr>
          <w:gridAfter w:val="4"/>
          <w:wAfter w:w="9568" w:type="dxa"/>
          <w:trHeight w:val="485"/>
        </w:trPr>
        <w:tc>
          <w:tcPr>
            <w:tcW w:w="2825" w:type="dxa"/>
            <w:shd w:val="clear" w:color="auto" w:fill="auto"/>
            <w:tcMar>
              <w:top w:w="100" w:type="dxa"/>
              <w:left w:w="100" w:type="dxa"/>
              <w:bottom w:w="100" w:type="dxa"/>
              <w:right w:w="100" w:type="dxa"/>
            </w:tcMar>
          </w:tcPr>
          <w:p w14:paraId="44185719" w14:textId="77777777" w:rsidR="00D44589" w:rsidRPr="00A16427" w:rsidRDefault="00D44589" w:rsidP="00920301">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 xml:space="preserve">Рубрики в школьные </w:t>
            </w:r>
            <w:proofErr w:type="gramStart"/>
            <w:r w:rsidRPr="00A16427">
              <w:rPr>
                <w:rFonts w:ascii="Times New Roman" w:eastAsia="Times New Roman" w:hAnsi="Times New Roman"/>
                <w:sz w:val="24"/>
                <w:szCs w:val="24"/>
              </w:rPr>
              <w:t>СМИ(</w:t>
            </w:r>
            <w:proofErr w:type="spellStart"/>
            <w:proofErr w:type="gramEnd"/>
            <w:r w:rsidRPr="00A16427">
              <w:rPr>
                <w:rFonts w:ascii="Times New Roman" w:eastAsia="Times New Roman" w:hAnsi="Times New Roman"/>
                <w:sz w:val="24"/>
                <w:szCs w:val="24"/>
              </w:rPr>
              <w:t>Синюшка</w:t>
            </w:r>
            <w:proofErr w:type="spellEnd"/>
            <w:r w:rsidRPr="00A16427">
              <w:rPr>
                <w:rFonts w:ascii="Times New Roman" w:eastAsia="Times New Roman" w:hAnsi="Times New Roman"/>
                <w:sz w:val="24"/>
                <w:szCs w:val="24"/>
              </w:rPr>
              <w:t>-фильм )</w:t>
            </w:r>
          </w:p>
          <w:p w14:paraId="74D23784" w14:textId="77777777" w:rsidR="00D44589" w:rsidRPr="00A16427" w:rsidRDefault="00D44589" w:rsidP="00920301">
            <w:pPr>
              <w:spacing w:line="240" w:lineRule="auto"/>
              <w:rPr>
                <w:rFonts w:ascii="Times New Roman" w:eastAsia="Times New Roman" w:hAnsi="Times New Roman"/>
                <w:sz w:val="24"/>
                <w:szCs w:val="24"/>
              </w:rPr>
            </w:pPr>
          </w:p>
          <w:p w14:paraId="3FA8B033" w14:textId="77777777" w:rsidR="00D44589" w:rsidRPr="00A16427" w:rsidRDefault="00D44589" w:rsidP="00920301">
            <w:pPr>
              <w:spacing w:line="240" w:lineRule="auto"/>
              <w:rPr>
                <w:rFonts w:ascii="Times New Roman" w:eastAsia="Times New Roman" w:hAnsi="Times New Roman"/>
                <w:sz w:val="24"/>
                <w:szCs w:val="24"/>
              </w:rPr>
            </w:pPr>
          </w:p>
          <w:p w14:paraId="457C6813" w14:textId="77777777" w:rsidR="00D44589" w:rsidRPr="00A16427" w:rsidRDefault="00D44589" w:rsidP="00920301">
            <w:pPr>
              <w:spacing w:line="240" w:lineRule="auto"/>
              <w:rPr>
                <w:rFonts w:ascii="Times New Roman" w:eastAsia="Times New Roman" w:hAnsi="Times New Roman"/>
                <w:sz w:val="24"/>
                <w:szCs w:val="24"/>
              </w:rPr>
            </w:pPr>
          </w:p>
          <w:p w14:paraId="50B168AF" w14:textId="77777777" w:rsidR="00D44589" w:rsidRPr="00A16427" w:rsidRDefault="00D44589" w:rsidP="00920301">
            <w:pPr>
              <w:spacing w:line="240" w:lineRule="auto"/>
              <w:rPr>
                <w:rFonts w:ascii="Times New Roman" w:hAnsi="Times New Roman"/>
                <w:sz w:val="24"/>
                <w:szCs w:val="24"/>
              </w:rPr>
            </w:pPr>
          </w:p>
        </w:tc>
        <w:tc>
          <w:tcPr>
            <w:tcW w:w="993" w:type="dxa"/>
            <w:gridSpan w:val="2"/>
            <w:shd w:val="clear" w:color="auto" w:fill="auto"/>
            <w:tcMar>
              <w:top w:w="100" w:type="dxa"/>
              <w:left w:w="100" w:type="dxa"/>
              <w:bottom w:w="100" w:type="dxa"/>
              <w:right w:w="100" w:type="dxa"/>
            </w:tcMar>
          </w:tcPr>
          <w:p w14:paraId="4109DBDD"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4</w:t>
            </w:r>
          </w:p>
        </w:tc>
        <w:tc>
          <w:tcPr>
            <w:tcW w:w="1701" w:type="dxa"/>
            <w:gridSpan w:val="2"/>
            <w:shd w:val="clear" w:color="auto" w:fill="auto"/>
            <w:tcMar>
              <w:top w:w="100" w:type="dxa"/>
              <w:left w:w="100" w:type="dxa"/>
              <w:bottom w:w="100" w:type="dxa"/>
              <w:right w:w="100" w:type="dxa"/>
            </w:tcMar>
          </w:tcPr>
          <w:p w14:paraId="32448268"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Периодичность один раз в две недели</w:t>
            </w:r>
          </w:p>
        </w:tc>
        <w:tc>
          <w:tcPr>
            <w:tcW w:w="1984" w:type="dxa"/>
            <w:shd w:val="clear" w:color="auto" w:fill="auto"/>
            <w:tcMar>
              <w:top w:w="100" w:type="dxa"/>
              <w:left w:w="100" w:type="dxa"/>
              <w:bottom w:w="100" w:type="dxa"/>
              <w:right w:w="100" w:type="dxa"/>
            </w:tcMar>
          </w:tcPr>
          <w:p w14:paraId="094B9073" w14:textId="77777777" w:rsidR="00D44589" w:rsidRPr="00A16427" w:rsidRDefault="00D44589" w:rsidP="00920301">
            <w:pPr>
              <w:spacing w:line="240" w:lineRule="auto"/>
              <w:rPr>
                <w:rFonts w:ascii="Times New Roman" w:hAnsi="Times New Roman"/>
                <w:sz w:val="24"/>
                <w:szCs w:val="24"/>
              </w:rPr>
            </w:pPr>
            <w:r w:rsidRPr="00A16427">
              <w:rPr>
                <w:rFonts w:ascii="Times New Roman" w:eastAsia="Times New Roman" w:hAnsi="Times New Roman"/>
                <w:sz w:val="24"/>
                <w:szCs w:val="24"/>
              </w:rPr>
              <w:t xml:space="preserve">Классный руководитель. Руководитель внеурочной деятельности, родитель и дети </w:t>
            </w:r>
          </w:p>
        </w:tc>
        <w:tc>
          <w:tcPr>
            <w:tcW w:w="2126" w:type="dxa"/>
            <w:shd w:val="clear" w:color="auto" w:fill="auto"/>
            <w:tcMar>
              <w:top w:w="100" w:type="dxa"/>
              <w:left w:w="100" w:type="dxa"/>
              <w:bottom w:w="100" w:type="dxa"/>
              <w:right w:w="100" w:type="dxa"/>
            </w:tcMar>
          </w:tcPr>
          <w:p w14:paraId="32F135E3" w14:textId="77777777" w:rsidR="00D44589" w:rsidRPr="00A16427" w:rsidRDefault="00D44589" w:rsidP="00D44589">
            <w:pPr>
              <w:spacing w:line="240" w:lineRule="auto"/>
              <w:ind w:right="1067"/>
              <w:rPr>
                <w:rFonts w:ascii="Times New Roman" w:hAnsi="Times New Roman"/>
                <w:sz w:val="24"/>
                <w:szCs w:val="24"/>
              </w:rPr>
            </w:pPr>
            <w:r w:rsidRPr="00A16427">
              <w:rPr>
                <w:rFonts w:ascii="Times New Roman" w:eastAsia="Times New Roman" w:hAnsi="Times New Roman"/>
                <w:sz w:val="24"/>
                <w:szCs w:val="24"/>
              </w:rPr>
              <w:t>Мотивация к познавательной деятельности, коммуникативных навыков, в самостоятельности</w:t>
            </w:r>
          </w:p>
        </w:tc>
      </w:tr>
    </w:tbl>
    <w:p w14:paraId="2A041B4D" w14:textId="784EBEFB" w:rsidR="00D44589" w:rsidRDefault="00D44589" w:rsidP="00D44589">
      <w:pPr>
        <w:spacing w:line="240" w:lineRule="auto"/>
        <w:jc w:val="center"/>
        <w:rPr>
          <w:rFonts w:ascii="Times New Roman" w:hAnsi="Times New Roman"/>
          <w:sz w:val="28"/>
          <w:szCs w:val="28"/>
        </w:rPr>
      </w:pPr>
    </w:p>
    <w:p w14:paraId="0001AB09" w14:textId="77777777" w:rsidR="00D44589" w:rsidRPr="00D44589" w:rsidRDefault="00D44589" w:rsidP="00D44589">
      <w:pPr>
        <w:spacing w:line="240" w:lineRule="auto"/>
        <w:jc w:val="center"/>
        <w:rPr>
          <w:rFonts w:ascii="Times New Roman" w:hAnsi="Times New Roman"/>
          <w:sz w:val="28"/>
          <w:szCs w:val="28"/>
        </w:rPr>
      </w:pP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25"/>
        <w:gridCol w:w="20"/>
        <w:gridCol w:w="973"/>
        <w:gridCol w:w="1275"/>
        <w:gridCol w:w="2127"/>
        <w:gridCol w:w="2268"/>
      </w:tblGrid>
      <w:tr w:rsidR="00D44589" w:rsidRPr="00145EC6" w14:paraId="5C6703E1" w14:textId="77777777" w:rsidTr="00D44589">
        <w:trPr>
          <w:trHeight w:val="849"/>
        </w:trPr>
        <w:tc>
          <w:tcPr>
            <w:tcW w:w="9488" w:type="dxa"/>
            <w:gridSpan w:val="6"/>
            <w:shd w:val="clear" w:color="auto" w:fill="auto"/>
            <w:tcMar>
              <w:top w:w="100" w:type="dxa"/>
              <w:left w:w="100" w:type="dxa"/>
              <w:bottom w:w="100" w:type="dxa"/>
              <w:right w:w="100" w:type="dxa"/>
            </w:tcMar>
          </w:tcPr>
          <w:p w14:paraId="27E10910" w14:textId="77777777" w:rsidR="00D44589" w:rsidRPr="00145EC6" w:rsidRDefault="00D44589" w:rsidP="00920301">
            <w:pPr>
              <w:spacing w:line="240" w:lineRule="auto"/>
              <w:jc w:val="center"/>
              <w:rPr>
                <w:rFonts w:ascii="Times New Roman" w:hAnsi="Times New Roman"/>
                <w:sz w:val="24"/>
                <w:szCs w:val="24"/>
              </w:rPr>
            </w:pPr>
            <w:r w:rsidRPr="00145EC6">
              <w:rPr>
                <w:rFonts w:ascii="Times New Roman" w:hAnsi="Times New Roman"/>
                <w:b/>
                <w:sz w:val="24"/>
                <w:szCs w:val="24"/>
              </w:rPr>
              <w:t xml:space="preserve">План воспитательной </w:t>
            </w:r>
            <w:proofErr w:type="gramStart"/>
            <w:r w:rsidRPr="00145EC6">
              <w:rPr>
                <w:rFonts w:ascii="Times New Roman" w:hAnsi="Times New Roman"/>
                <w:b/>
                <w:sz w:val="24"/>
                <w:szCs w:val="24"/>
              </w:rPr>
              <w:t>работы  МБОУ</w:t>
            </w:r>
            <w:proofErr w:type="gramEnd"/>
            <w:r w:rsidRPr="00145EC6">
              <w:rPr>
                <w:rFonts w:ascii="Times New Roman" w:hAnsi="Times New Roman"/>
                <w:b/>
                <w:sz w:val="24"/>
                <w:szCs w:val="24"/>
              </w:rPr>
              <w:t xml:space="preserve"> г. Иркутска СОШ №5 </w:t>
            </w:r>
          </w:p>
          <w:p w14:paraId="7F256B79" w14:textId="77777777" w:rsidR="00D44589" w:rsidRPr="00145EC6" w:rsidRDefault="00D44589" w:rsidP="00920301">
            <w:pPr>
              <w:spacing w:line="240" w:lineRule="auto"/>
              <w:jc w:val="center"/>
              <w:rPr>
                <w:rFonts w:ascii="Times New Roman" w:hAnsi="Times New Roman"/>
                <w:b/>
                <w:sz w:val="24"/>
                <w:szCs w:val="24"/>
              </w:rPr>
            </w:pPr>
            <w:r w:rsidRPr="00145EC6">
              <w:rPr>
                <w:rFonts w:ascii="Times New Roman" w:hAnsi="Times New Roman"/>
                <w:b/>
                <w:sz w:val="24"/>
                <w:szCs w:val="24"/>
              </w:rPr>
              <w:t xml:space="preserve">на </w:t>
            </w:r>
            <w:proofErr w:type="gramStart"/>
            <w:r w:rsidRPr="00145EC6">
              <w:rPr>
                <w:rFonts w:ascii="Times New Roman" w:hAnsi="Times New Roman"/>
                <w:b/>
                <w:sz w:val="24"/>
                <w:szCs w:val="24"/>
              </w:rPr>
              <w:t>2021-2022</w:t>
            </w:r>
            <w:proofErr w:type="gramEnd"/>
            <w:r w:rsidRPr="00145EC6">
              <w:rPr>
                <w:rFonts w:ascii="Times New Roman" w:hAnsi="Times New Roman"/>
                <w:b/>
                <w:sz w:val="24"/>
                <w:szCs w:val="24"/>
              </w:rPr>
              <w:t xml:space="preserve"> учебный год</w:t>
            </w:r>
          </w:p>
          <w:p w14:paraId="5998F7CB" w14:textId="77777777" w:rsidR="00D44589" w:rsidRPr="00145EC6" w:rsidRDefault="00D44589" w:rsidP="00920301">
            <w:pPr>
              <w:spacing w:line="240" w:lineRule="auto"/>
              <w:jc w:val="center"/>
              <w:rPr>
                <w:rFonts w:ascii="Times New Roman" w:hAnsi="Times New Roman"/>
                <w:b/>
                <w:sz w:val="24"/>
                <w:szCs w:val="24"/>
              </w:rPr>
            </w:pPr>
            <w:bookmarkStart w:id="2" w:name="_Hlk81253270"/>
            <w:r w:rsidRPr="00145EC6">
              <w:rPr>
                <w:rFonts w:ascii="Times New Roman" w:hAnsi="Times New Roman"/>
                <w:b/>
                <w:sz w:val="24"/>
                <w:szCs w:val="24"/>
              </w:rPr>
              <w:t xml:space="preserve">(уровень </w:t>
            </w:r>
            <w:proofErr w:type="gramStart"/>
            <w:r w:rsidRPr="00145EC6">
              <w:rPr>
                <w:rFonts w:ascii="Times New Roman" w:hAnsi="Times New Roman"/>
                <w:b/>
                <w:sz w:val="24"/>
                <w:szCs w:val="24"/>
              </w:rPr>
              <w:t>основного  общего</w:t>
            </w:r>
            <w:proofErr w:type="gramEnd"/>
            <w:r w:rsidRPr="00145EC6">
              <w:rPr>
                <w:rFonts w:ascii="Times New Roman" w:hAnsi="Times New Roman"/>
                <w:b/>
                <w:sz w:val="24"/>
                <w:szCs w:val="24"/>
              </w:rPr>
              <w:t xml:space="preserve"> образования) </w:t>
            </w:r>
            <w:bookmarkEnd w:id="2"/>
          </w:p>
        </w:tc>
      </w:tr>
      <w:tr w:rsidR="00D44589" w:rsidRPr="00145EC6" w14:paraId="4026F3D6" w14:textId="77777777" w:rsidTr="00D44589">
        <w:trPr>
          <w:trHeight w:val="359"/>
        </w:trPr>
        <w:tc>
          <w:tcPr>
            <w:tcW w:w="9488" w:type="dxa"/>
            <w:gridSpan w:val="6"/>
            <w:shd w:val="clear" w:color="auto" w:fill="auto"/>
            <w:tcMar>
              <w:top w:w="100" w:type="dxa"/>
              <w:left w:w="100" w:type="dxa"/>
              <w:bottom w:w="100" w:type="dxa"/>
              <w:right w:w="100" w:type="dxa"/>
            </w:tcMar>
          </w:tcPr>
          <w:p w14:paraId="770CC678" w14:textId="77777777" w:rsidR="00D44589" w:rsidRPr="00145EC6" w:rsidRDefault="00D44589" w:rsidP="007A1A19">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Ключевые общешкольные дела</w:t>
            </w:r>
          </w:p>
        </w:tc>
      </w:tr>
      <w:tr w:rsidR="00D44589" w:rsidRPr="00145EC6" w14:paraId="5DDA2C44" w14:textId="77777777" w:rsidTr="00D44589">
        <w:trPr>
          <w:trHeight w:val="1197"/>
        </w:trPr>
        <w:tc>
          <w:tcPr>
            <w:tcW w:w="2845" w:type="dxa"/>
            <w:gridSpan w:val="2"/>
            <w:shd w:val="clear" w:color="auto" w:fill="auto"/>
            <w:tcMar>
              <w:top w:w="100" w:type="dxa"/>
              <w:left w:w="100" w:type="dxa"/>
              <w:bottom w:w="100" w:type="dxa"/>
              <w:right w:w="100" w:type="dxa"/>
            </w:tcMar>
          </w:tcPr>
          <w:p w14:paraId="31653787" w14:textId="77777777" w:rsidR="00D44589" w:rsidRPr="00145EC6" w:rsidRDefault="00D44589" w:rsidP="00920301">
            <w:pPr>
              <w:spacing w:line="240" w:lineRule="auto"/>
              <w:jc w:val="center"/>
              <w:rPr>
                <w:rFonts w:ascii="Times New Roman" w:hAnsi="Times New Roman"/>
                <w:sz w:val="24"/>
                <w:szCs w:val="24"/>
              </w:rPr>
            </w:pPr>
          </w:p>
          <w:p w14:paraId="13100745" w14:textId="77777777" w:rsidR="00D44589" w:rsidRPr="00145EC6" w:rsidRDefault="00D44589" w:rsidP="00920301">
            <w:pPr>
              <w:spacing w:line="240" w:lineRule="auto"/>
              <w:jc w:val="center"/>
              <w:rPr>
                <w:rFonts w:ascii="Times New Roman" w:hAnsi="Times New Roman"/>
                <w:sz w:val="24"/>
                <w:szCs w:val="24"/>
              </w:rPr>
            </w:pPr>
            <w:r w:rsidRPr="00145EC6">
              <w:rPr>
                <w:rFonts w:ascii="Times New Roman" w:hAnsi="Times New Roman"/>
                <w:sz w:val="24"/>
                <w:szCs w:val="24"/>
              </w:rPr>
              <w:t>Дела</w:t>
            </w:r>
          </w:p>
        </w:tc>
        <w:tc>
          <w:tcPr>
            <w:tcW w:w="973" w:type="dxa"/>
            <w:shd w:val="clear" w:color="auto" w:fill="auto"/>
            <w:tcMar>
              <w:top w:w="100" w:type="dxa"/>
              <w:left w:w="100" w:type="dxa"/>
              <w:bottom w:w="100" w:type="dxa"/>
              <w:right w:w="100" w:type="dxa"/>
            </w:tcMar>
          </w:tcPr>
          <w:p w14:paraId="68F391A5" w14:textId="77777777" w:rsidR="00D44589" w:rsidRPr="00145EC6" w:rsidRDefault="00D44589" w:rsidP="00920301">
            <w:pPr>
              <w:spacing w:line="240" w:lineRule="auto"/>
              <w:jc w:val="center"/>
              <w:rPr>
                <w:rFonts w:ascii="Times New Roman" w:hAnsi="Times New Roman"/>
                <w:sz w:val="24"/>
                <w:szCs w:val="24"/>
              </w:rPr>
            </w:pPr>
          </w:p>
          <w:p w14:paraId="63274DE4" w14:textId="77777777" w:rsidR="00D44589" w:rsidRPr="00145EC6" w:rsidRDefault="00D44589" w:rsidP="00920301">
            <w:pPr>
              <w:spacing w:line="240" w:lineRule="auto"/>
              <w:jc w:val="center"/>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75E413B1" w14:textId="77777777" w:rsidR="00D44589" w:rsidRPr="00145EC6" w:rsidRDefault="00D44589" w:rsidP="00920301">
            <w:pPr>
              <w:spacing w:line="240" w:lineRule="auto"/>
              <w:jc w:val="center"/>
              <w:rPr>
                <w:rFonts w:ascii="Times New Roman" w:hAnsi="Times New Roman"/>
                <w:sz w:val="24"/>
                <w:szCs w:val="24"/>
              </w:rPr>
            </w:pPr>
            <w:r w:rsidRPr="00145EC6">
              <w:rPr>
                <w:rFonts w:ascii="Times New Roman" w:hAnsi="Times New Roman"/>
                <w:sz w:val="24"/>
                <w:szCs w:val="24"/>
              </w:rPr>
              <w:t>Ориентировочное</w:t>
            </w:r>
          </w:p>
          <w:p w14:paraId="49D474C5" w14:textId="77777777" w:rsidR="00D44589" w:rsidRPr="00145EC6" w:rsidRDefault="00D44589" w:rsidP="00920301">
            <w:pPr>
              <w:spacing w:line="240" w:lineRule="auto"/>
              <w:jc w:val="center"/>
              <w:rPr>
                <w:rFonts w:ascii="Times New Roman" w:hAnsi="Times New Roman"/>
                <w:sz w:val="24"/>
                <w:szCs w:val="24"/>
              </w:rPr>
            </w:pPr>
            <w:r w:rsidRPr="00145EC6">
              <w:rPr>
                <w:rFonts w:ascii="Times New Roman" w:hAnsi="Times New Roman"/>
                <w:sz w:val="24"/>
                <w:szCs w:val="24"/>
              </w:rPr>
              <w:t>время</w:t>
            </w:r>
          </w:p>
          <w:p w14:paraId="769092FD" w14:textId="77777777" w:rsidR="00D44589" w:rsidRPr="00145EC6" w:rsidRDefault="00D44589" w:rsidP="00920301">
            <w:pPr>
              <w:spacing w:line="240" w:lineRule="auto"/>
              <w:jc w:val="center"/>
              <w:rPr>
                <w:rFonts w:ascii="Times New Roman" w:hAnsi="Times New Roman"/>
                <w:sz w:val="24"/>
                <w:szCs w:val="24"/>
              </w:rPr>
            </w:pPr>
            <w:r w:rsidRPr="00145EC6">
              <w:rPr>
                <w:rFonts w:ascii="Times New Roman" w:hAnsi="Times New Roman"/>
                <w:sz w:val="24"/>
                <w:szCs w:val="24"/>
              </w:rPr>
              <w:t>проведения</w:t>
            </w:r>
          </w:p>
        </w:tc>
        <w:tc>
          <w:tcPr>
            <w:tcW w:w="2127" w:type="dxa"/>
            <w:shd w:val="clear" w:color="auto" w:fill="auto"/>
            <w:tcMar>
              <w:top w:w="100" w:type="dxa"/>
              <w:left w:w="100" w:type="dxa"/>
              <w:bottom w:w="100" w:type="dxa"/>
              <w:right w:w="100" w:type="dxa"/>
            </w:tcMar>
          </w:tcPr>
          <w:p w14:paraId="2363E38E" w14:textId="77777777" w:rsidR="00D44589" w:rsidRPr="00145EC6" w:rsidRDefault="00D44589" w:rsidP="00920301">
            <w:pPr>
              <w:spacing w:line="240" w:lineRule="auto"/>
              <w:jc w:val="center"/>
              <w:rPr>
                <w:rFonts w:ascii="Times New Roman" w:hAnsi="Times New Roman"/>
                <w:sz w:val="24"/>
                <w:szCs w:val="24"/>
              </w:rPr>
            </w:pPr>
            <w:r w:rsidRPr="00145EC6">
              <w:rPr>
                <w:rFonts w:ascii="Times New Roman" w:hAnsi="Times New Roman"/>
                <w:sz w:val="24"/>
                <w:szCs w:val="24"/>
              </w:rPr>
              <w:t>Ответственные+</w:t>
            </w:r>
          </w:p>
          <w:p w14:paraId="4A1D8AF0" w14:textId="77777777" w:rsidR="00D44589" w:rsidRPr="00145EC6" w:rsidRDefault="00D44589" w:rsidP="00920301">
            <w:pPr>
              <w:spacing w:line="240" w:lineRule="auto"/>
              <w:jc w:val="center"/>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vAlign w:val="center"/>
          </w:tcPr>
          <w:p w14:paraId="6A67F68C"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Результат</w:t>
            </w:r>
          </w:p>
          <w:p w14:paraId="316A3F23"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(личностные приращения у детей)</w:t>
            </w:r>
          </w:p>
          <w:p w14:paraId="5404F93B" w14:textId="77777777" w:rsidR="00D44589" w:rsidRPr="00145EC6" w:rsidRDefault="00D44589" w:rsidP="00920301">
            <w:pPr>
              <w:spacing w:line="240" w:lineRule="auto"/>
              <w:rPr>
                <w:rFonts w:ascii="Times New Roman" w:hAnsi="Times New Roman"/>
                <w:sz w:val="24"/>
                <w:szCs w:val="24"/>
              </w:rPr>
            </w:pPr>
          </w:p>
        </w:tc>
      </w:tr>
      <w:tr w:rsidR="00D44589" w:rsidRPr="00145EC6" w14:paraId="3616914F" w14:textId="77777777" w:rsidTr="00D44589">
        <w:trPr>
          <w:trHeight w:val="934"/>
        </w:trPr>
        <w:tc>
          <w:tcPr>
            <w:tcW w:w="2845" w:type="dxa"/>
            <w:gridSpan w:val="2"/>
            <w:shd w:val="clear" w:color="auto" w:fill="auto"/>
            <w:tcMar>
              <w:top w:w="100" w:type="dxa"/>
              <w:left w:w="100" w:type="dxa"/>
              <w:bottom w:w="100" w:type="dxa"/>
              <w:right w:w="100" w:type="dxa"/>
            </w:tcMar>
          </w:tcPr>
          <w:p w14:paraId="15E112C2"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lastRenderedPageBreak/>
              <w:t>Праздник «День знаний»</w:t>
            </w:r>
          </w:p>
        </w:tc>
        <w:tc>
          <w:tcPr>
            <w:tcW w:w="973" w:type="dxa"/>
            <w:shd w:val="clear" w:color="auto" w:fill="auto"/>
            <w:tcMar>
              <w:top w:w="100" w:type="dxa"/>
              <w:left w:w="100" w:type="dxa"/>
              <w:bottom w:w="100" w:type="dxa"/>
              <w:right w:w="100" w:type="dxa"/>
            </w:tcMar>
          </w:tcPr>
          <w:p w14:paraId="76995F16"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74E1BB30"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1 сентября</w:t>
            </w:r>
          </w:p>
        </w:tc>
        <w:tc>
          <w:tcPr>
            <w:tcW w:w="2127" w:type="dxa"/>
            <w:shd w:val="clear" w:color="auto" w:fill="auto"/>
            <w:tcMar>
              <w:top w:w="100" w:type="dxa"/>
              <w:left w:w="100" w:type="dxa"/>
              <w:bottom w:w="100" w:type="dxa"/>
              <w:right w:w="100" w:type="dxa"/>
            </w:tcMar>
          </w:tcPr>
          <w:p w14:paraId="12D7055E"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Педагог-организатор, </w:t>
            </w:r>
            <w:proofErr w:type="spellStart"/>
            <w:r w:rsidRPr="00145EC6">
              <w:rPr>
                <w:rFonts w:ascii="Times New Roman" w:hAnsi="Times New Roman"/>
                <w:sz w:val="24"/>
                <w:szCs w:val="24"/>
              </w:rPr>
              <w:t>кл</w:t>
            </w:r>
            <w:proofErr w:type="spellEnd"/>
            <w:r w:rsidRPr="00145EC6">
              <w:rPr>
                <w:rFonts w:ascii="Times New Roman" w:hAnsi="Times New Roman"/>
                <w:sz w:val="24"/>
                <w:szCs w:val="24"/>
              </w:rPr>
              <w:t>. руководители, учащиеся-подготовка стихов, родители-организация детей</w:t>
            </w:r>
          </w:p>
        </w:tc>
        <w:tc>
          <w:tcPr>
            <w:tcW w:w="2268" w:type="dxa"/>
            <w:shd w:val="clear" w:color="auto" w:fill="auto"/>
            <w:tcMar>
              <w:top w:w="100" w:type="dxa"/>
              <w:left w:w="100" w:type="dxa"/>
              <w:bottom w:w="100" w:type="dxa"/>
              <w:right w:w="100" w:type="dxa"/>
            </w:tcMar>
            <w:vAlign w:val="center"/>
          </w:tcPr>
          <w:p w14:paraId="5DF5B466" w14:textId="77777777" w:rsidR="00D44589" w:rsidRPr="00145EC6" w:rsidRDefault="00D44589" w:rsidP="00920301">
            <w:pPr>
              <w:spacing w:line="240" w:lineRule="auto"/>
              <w:rPr>
                <w:rFonts w:ascii="Times New Roman" w:hAnsi="Times New Roman"/>
                <w:sz w:val="24"/>
                <w:szCs w:val="24"/>
              </w:rPr>
            </w:pPr>
            <w:r w:rsidRPr="008B55D3">
              <w:rPr>
                <w:rFonts w:ascii="Times New Roman" w:hAnsi="Times New Roman"/>
                <w:color w:val="000000"/>
                <w:sz w:val="24"/>
                <w:szCs w:val="24"/>
              </w:rPr>
              <w:t>Готовность к активному участию в жизни образовательной организации</w:t>
            </w:r>
          </w:p>
        </w:tc>
      </w:tr>
      <w:tr w:rsidR="00D44589" w:rsidRPr="00145EC6" w14:paraId="21B91DB5" w14:textId="77777777" w:rsidTr="00D44589">
        <w:trPr>
          <w:trHeight w:val="934"/>
        </w:trPr>
        <w:tc>
          <w:tcPr>
            <w:tcW w:w="2845" w:type="dxa"/>
            <w:gridSpan w:val="2"/>
            <w:shd w:val="clear" w:color="auto" w:fill="auto"/>
            <w:tcMar>
              <w:top w:w="100" w:type="dxa"/>
              <w:left w:w="100" w:type="dxa"/>
              <w:bottom w:w="100" w:type="dxa"/>
              <w:right w:w="100" w:type="dxa"/>
            </w:tcMar>
          </w:tcPr>
          <w:p w14:paraId="1AD15EE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Акция «Лучше маленькая помощь, чем большое бездействие»</w:t>
            </w:r>
          </w:p>
        </w:tc>
        <w:tc>
          <w:tcPr>
            <w:tcW w:w="973" w:type="dxa"/>
            <w:shd w:val="clear" w:color="auto" w:fill="auto"/>
            <w:tcMar>
              <w:top w:w="100" w:type="dxa"/>
              <w:left w:w="100" w:type="dxa"/>
              <w:bottom w:w="100" w:type="dxa"/>
              <w:right w:w="100" w:type="dxa"/>
            </w:tcMar>
          </w:tcPr>
          <w:p w14:paraId="6D32067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332F5242"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сентябрь</w:t>
            </w:r>
          </w:p>
        </w:tc>
        <w:tc>
          <w:tcPr>
            <w:tcW w:w="2127" w:type="dxa"/>
            <w:shd w:val="clear" w:color="auto" w:fill="auto"/>
            <w:tcMar>
              <w:top w:w="100" w:type="dxa"/>
              <w:left w:w="100" w:type="dxa"/>
              <w:bottom w:w="100" w:type="dxa"/>
              <w:right w:w="100" w:type="dxa"/>
            </w:tcMar>
          </w:tcPr>
          <w:p w14:paraId="39738305" w14:textId="77777777" w:rsidR="00D44589" w:rsidRDefault="00D44589" w:rsidP="00920301">
            <w:pPr>
              <w:spacing w:line="240" w:lineRule="auto"/>
              <w:rPr>
                <w:rFonts w:ascii="Times New Roman" w:hAnsi="Times New Roman"/>
                <w:sz w:val="24"/>
                <w:szCs w:val="24"/>
              </w:rPr>
            </w:pPr>
            <w:r>
              <w:rPr>
                <w:rFonts w:ascii="Times New Roman" w:hAnsi="Times New Roman"/>
                <w:sz w:val="24"/>
                <w:szCs w:val="24"/>
              </w:rPr>
              <w:t>Зам. по ВР</w:t>
            </w:r>
          </w:p>
          <w:p w14:paraId="1F7636E0"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 рук. Родители</w:t>
            </w:r>
          </w:p>
        </w:tc>
        <w:tc>
          <w:tcPr>
            <w:tcW w:w="2268" w:type="dxa"/>
            <w:shd w:val="clear" w:color="auto" w:fill="auto"/>
            <w:tcMar>
              <w:top w:w="100" w:type="dxa"/>
              <w:left w:w="100" w:type="dxa"/>
              <w:bottom w:w="100" w:type="dxa"/>
              <w:right w:w="100" w:type="dxa"/>
            </w:tcMar>
            <w:vAlign w:val="center"/>
          </w:tcPr>
          <w:p w14:paraId="152403F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Формирование чувства сопереживания, сострадания. Развитие толерантного отношения к окружающим.</w:t>
            </w:r>
          </w:p>
        </w:tc>
      </w:tr>
      <w:tr w:rsidR="00D44589" w:rsidRPr="00145EC6" w14:paraId="18F39F4E" w14:textId="77777777" w:rsidTr="00D44589">
        <w:trPr>
          <w:trHeight w:val="934"/>
        </w:trPr>
        <w:tc>
          <w:tcPr>
            <w:tcW w:w="2845" w:type="dxa"/>
            <w:gridSpan w:val="2"/>
            <w:shd w:val="clear" w:color="auto" w:fill="auto"/>
            <w:tcMar>
              <w:top w:w="100" w:type="dxa"/>
              <w:left w:w="100" w:type="dxa"/>
              <w:bottom w:w="100" w:type="dxa"/>
              <w:right w:w="100" w:type="dxa"/>
            </w:tcMar>
          </w:tcPr>
          <w:p w14:paraId="55B56FB6" w14:textId="77777777" w:rsidR="00D44589" w:rsidRPr="00CD155B" w:rsidRDefault="00D44589" w:rsidP="00920301">
            <w:pPr>
              <w:spacing w:line="240" w:lineRule="auto"/>
              <w:rPr>
                <w:rFonts w:ascii="Times New Roman" w:hAnsi="Times New Roman"/>
                <w:sz w:val="24"/>
                <w:szCs w:val="24"/>
              </w:rPr>
            </w:pPr>
            <w:r>
              <w:rPr>
                <w:rFonts w:ascii="Times New Roman" w:hAnsi="Times New Roman"/>
                <w:sz w:val="24"/>
                <w:szCs w:val="24"/>
              </w:rPr>
              <w:t>Посвящение в пятиклассники</w:t>
            </w:r>
          </w:p>
        </w:tc>
        <w:tc>
          <w:tcPr>
            <w:tcW w:w="973" w:type="dxa"/>
            <w:shd w:val="clear" w:color="auto" w:fill="auto"/>
            <w:tcMar>
              <w:top w:w="100" w:type="dxa"/>
              <w:left w:w="100" w:type="dxa"/>
              <w:bottom w:w="100" w:type="dxa"/>
              <w:right w:w="100" w:type="dxa"/>
            </w:tcMar>
          </w:tcPr>
          <w:p w14:paraId="2C8B737B"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w:t>
            </w:r>
          </w:p>
        </w:tc>
        <w:tc>
          <w:tcPr>
            <w:tcW w:w="1275" w:type="dxa"/>
            <w:shd w:val="clear" w:color="auto" w:fill="auto"/>
            <w:tcMar>
              <w:top w:w="100" w:type="dxa"/>
              <w:left w:w="100" w:type="dxa"/>
              <w:bottom w:w="100" w:type="dxa"/>
              <w:right w:w="100" w:type="dxa"/>
            </w:tcMar>
          </w:tcPr>
          <w:p w14:paraId="7CDA11C4" w14:textId="77777777" w:rsidR="00D44589" w:rsidRPr="00CD155B" w:rsidRDefault="00D44589" w:rsidP="00920301">
            <w:pPr>
              <w:spacing w:line="240" w:lineRule="auto"/>
              <w:rPr>
                <w:rFonts w:ascii="Times New Roman" w:hAnsi="Times New Roman"/>
                <w:sz w:val="24"/>
                <w:szCs w:val="24"/>
              </w:rPr>
            </w:pPr>
            <w:r>
              <w:rPr>
                <w:rFonts w:ascii="Times New Roman" w:hAnsi="Times New Roman"/>
                <w:sz w:val="24"/>
                <w:szCs w:val="24"/>
              </w:rPr>
              <w:t>Конец сентября</w:t>
            </w:r>
          </w:p>
        </w:tc>
        <w:tc>
          <w:tcPr>
            <w:tcW w:w="2127" w:type="dxa"/>
            <w:shd w:val="clear" w:color="auto" w:fill="auto"/>
            <w:tcMar>
              <w:top w:w="100" w:type="dxa"/>
              <w:left w:w="100" w:type="dxa"/>
              <w:bottom w:w="100" w:type="dxa"/>
              <w:right w:w="100" w:type="dxa"/>
            </w:tcMar>
          </w:tcPr>
          <w:p w14:paraId="54E8957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Педагог орг., органы самоуправления</w:t>
            </w:r>
          </w:p>
        </w:tc>
        <w:tc>
          <w:tcPr>
            <w:tcW w:w="2268" w:type="dxa"/>
            <w:shd w:val="clear" w:color="auto" w:fill="auto"/>
            <w:tcMar>
              <w:top w:w="100" w:type="dxa"/>
              <w:left w:w="100" w:type="dxa"/>
              <w:bottom w:w="100" w:type="dxa"/>
              <w:right w:w="100" w:type="dxa"/>
            </w:tcMar>
            <w:vAlign w:val="center"/>
          </w:tcPr>
          <w:p w14:paraId="79BB13CD" w14:textId="77777777" w:rsidR="00D44589" w:rsidRPr="00145EC6" w:rsidRDefault="00D44589" w:rsidP="00920301">
            <w:pPr>
              <w:spacing w:line="240" w:lineRule="auto"/>
              <w:rPr>
                <w:rFonts w:ascii="Times New Roman" w:hAnsi="Times New Roman"/>
                <w:sz w:val="24"/>
                <w:szCs w:val="24"/>
              </w:rPr>
            </w:pPr>
            <w:r>
              <w:rPr>
                <w:rFonts w:ascii="Times New Roman" w:hAnsi="Times New Roman"/>
                <w:color w:val="000000"/>
                <w:sz w:val="24"/>
                <w:szCs w:val="24"/>
              </w:rPr>
              <w:t>Ф</w:t>
            </w:r>
            <w:r w:rsidRPr="007373DF">
              <w:rPr>
                <w:rFonts w:ascii="Times New Roman" w:hAnsi="Times New Roman"/>
                <w:color w:val="000000"/>
                <w:sz w:val="24"/>
                <w:szCs w:val="24"/>
              </w:rPr>
              <w:t>изическое воспитание</w:t>
            </w:r>
            <w:r>
              <w:rPr>
                <w:rFonts w:ascii="Times New Roman" w:hAnsi="Times New Roman"/>
                <w:color w:val="000000"/>
                <w:sz w:val="24"/>
                <w:szCs w:val="24"/>
              </w:rPr>
              <w:t xml:space="preserve">, </w:t>
            </w:r>
            <w:r w:rsidRPr="007373DF">
              <w:rPr>
                <w:rFonts w:ascii="Times New Roman" w:hAnsi="Times New Roman"/>
                <w:color w:val="000000"/>
                <w:sz w:val="24"/>
                <w:szCs w:val="24"/>
              </w:rPr>
              <w:t xml:space="preserve">формирование </w:t>
            </w:r>
            <w:r>
              <w:rPr>
                <w:rFonts w:ascii="Times New Roman" w:hAnsi="Times New Roman"/>
                <w:color w:val="000000"/>
                <w:sz w:val="24"/>
                <w:szCs w:val="24"/>
              </w:rPr>
              <w:t>ответственного отношения к учебе.</w:t>
            </w:r>
          </w:p>
        </w:tc>
      </w:tr>
      <w:tr w:rsidR="00D44589" w:rsidRPr="00145EC6" w14:paraId="1E90A93D" w14:textId="77777777" w:rsidTr="00D44589">
        <w:trPr>
          <w:trHeight w:val="485"/>
        </w:trPr>
        <w:tc>
          <w:tcPr>
            <w:tcW w:w="2845" w:type="dxa"/>
            <w:gridSpan w:val="2"/>
            <w:shd w:val="clear" w:color="auto" w:fill="auto"/>
            <w:tcMar>
              <w:top w:w="100" w:type="dxa"/>
              <w:left w:w="100" w:type="dxa"/>
              <w:bottom w:w="100" w:type="dxa"/>
              <w:right w:w="100" w:type="dxa"/>
            </w:tcMar>
          </w:tcPr>
          <w:p w14:paraId="55332251"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День здоровья(</w:t>
            </w:r>
            <w:proofErr w:type="spellStart"/>
            <w:r w:rsidRPr="00145EC6">
              <w:rPr>
                <w:rFonts w:ascii="Times New Roman" w:hAnsi="Times New Roman"/>
                <w:sz w:val="24"/>
                <w:szCs w:val="24"/>
              </w:rPr>
              <w:t>турслет</w:t>
            </w:r>
            <w:proofErr w:type="spellEnd"/>
            <w:r w:rsidRPr="00145EC6">
              <w:rPr>
                <w:rFonts w:ascii="Times New Roman" w:hAnsi="Times New Roman"/>
                <w:sz w:val="24"/>
                <w:szCs w:val="24"/>
              </w:rPr>
              <w:t>)</w:t>
            </w:r>
          </w:p>
        </w:tc>
        <w:tc>
          <w:tcPr>
            <w:tcW w:w="973" w:type="dxa"/>
            <w:shd w:val="clear" w:color="auto" w:fill="auto"/>
            <w:tcMar>
              <w:top w:w="100" w:type="dxa"/>
              <w:left w:w="100" w:type="dxa"/>
              <w:bottom w:w="100" w:type="dxa"/>
              <w:right w:w="100" w:type="dxa"/>
            </w:tcMar>
          </w:tcPr>
          <w:p w14:paraId="25B852FF" w14:textId="77777777" w:rsidR="00D44589" w:rsidRPr="00145EC6" w:rsidRDefault="00D44589" w:rsidP="00920301">
            <w:pPr>
              <w:spacing w:line="240" w:lineRule="auto"/>
              <w:rPr>
                <w:rFonts w:ascii="Times New Roman" w:hAnsi="Times New Roman"/>
                <w:sz w:val="24"/>
                <w:szCs w:val="24"/>
              </w:rPr>
            </w:pPr>
            <w:proofErr w:type="gramStart"/>
            <w:r w:rsidRPr="00145EC6">
              <w:rPr>
                <w:rFonts w:ascii="Times New Roman" w:hAnsi="Times New Roman"/>
                <w:sz w:val="24"/>
                <w:szCs w:val="24"/>
              </w:rPr>
              <w:t>5-9</w:t>
            </w:r>
            <w:proofErr w:type="gramEnd"/>
            <w:r w:rsidRPr="00145EC6">
              <w:rPr>
                <w:rFonts w:ascii="Times New Roman" w:hAnsi="Times New Roman"/>
                <w:sz w:val="24"/>
                <w:szCs w:val="24"/>
              </w:rPr>
              <w:t xml:space="preserve"> классы</w:t>
            </w:r>
          </w:p>
        </w:tc>
        <w:tc>
          <w:tcPr>
            <w:tcW w:w="1275" w:type="dxa"/>
            <w:shd w:val="clear" w:color="auto" w:fill="auto"/>
            <w:tcMar>
              <w:top w:w="100" w:type="dxa"/>
              <w:left w:w="100" w:type="dxa"/>
              <w:bottom w:w="100" w:type="dxa"/>
              <w:right w:w="100" w:type="dxa"/>
            </w:tcMar>
          </w:tcPr>
          <w:p w14:paraId="2B54C4C0"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октябрь</w:t>
            </w:r>
          </w:p>
        </w:tc>
        <w:tc>
          <w:tcPr>
            <w:tcW w:w="2127" w:type="dxa"/>
            <w:shd w:val="clear" w:color="auto" w:fill="auto"/>
            <w:tcMar>
              <w:top w:w="100" w:type="dxa"/>
              <w:left w:w="100" w:type="dxa"/>
              <w:bottom w:w="100" w:type="dxa"/>
              <w:right w:w="100" w:type="dxa"/>
            </w:tcMar>
          </w:tcPr>
          <w:p w14:paraId="6E0CB17F" w14:textId="77777777" w:rsidR="00D44589" w:rsidRDefault="00D44589" w:rsidP="00920301">
            <w:pPr>
              <w:rPr>
                <w:rFonts w:ascii="Times New Roman" w:hAnsi="Times New Roman"/>
                <w:sz w:val="24"/>
                <w:szCs w:val="24"/>
              </w:rPr>
            </w:pPr>
            <w:r w:rsidRPr="007373DF">
              <w:rPr>
                <w:rFonts w:ascii="Times New Roman" w:hAnsi="Times New Roman"/>
                <w:sz w:val="24"/>
                <w:szCs w:val="24"/>
              </w:rPr>
              <w:t>Учителя физической культуры;</w:t>
            </w:r>
          </w:p>
          <w:p w14:paraId="7802345E" w14:textId="77777777" w:rsidR="00D44589" w:rsidRPr="00145EC6" w:rsidRDefault="00D44589" w:rsidP="00920301">
            <w:pPr>
              <w:spacing w:line="240" w:lineRule="auto"/>
              <w:rPr>
                <w:rFonts w:ascii="Times New Roman" w:hAnsi="Times New Roman"/>
                <w:sz w:val="24"/>
                <w:szCs w:val="24"/>
              </w:rPr>
            </w:pPr>
            <w:r w:rsidRPr="007373DF">
              <w:rPr>
                <w:rFonts w:ascii="Times New Roman" w:hAnsi="Times New Roman"/>
                <w:sz w:val="24"/>
                <w:szCs w:val="24"/>
              </w:rPr>
              <w:t>Классные руководители</w:t>
            </w:r>
          </w:p>
        </w:tc>
        <w:tc>
          <w:tcPr>
            <w:tcW w:w="2268" w:type="dxa"/>
            <w:shd w:val="clear" w:color="auto" w:fill="auto"/>
            <w:tcMar>
              <w:top w:w="100" w:type="dxa"/>
              <w:left w:w="100" w:type="dxa"/>
              <w:bottom w:w="100" w:type="dxa"/>
              <w:right w:w="100" w:type="dxa"/>
            </w:tcMar>
            <w:vAlign w:val="center"/>
          </w:tcPr>
          <w:p w14:paraId="079FF542" w14:textId="77777777" w:rsidR="00D44589" w:rsidRPr="000E7209" w:rsidRDefault="00D44589" w:rsidP="00920301">
            <w:pPr>
              <w:spacing w:line="240" w:lineRule="auto"/>
              <w:rPr>
                <w:rFonts w:ascii="Times New Roman" w:hAnsi="Times New Roman"/>
                <w:sz w:val="24"/>
                <w:szCs w:val="24"/>
              </w:rPr>
            </w:pPr>
            <w:r>
              <w:rPr>
                <w:rFonts w:ascii="Times New Roman" w:hAnsi="Times New Roman"/>
                <w:color w:val="000000"/>
                <w:sz w:val="24"/>
                <w:szCs w:val="24"/>
              </w:rPr>
              <w:t>Ф</w:t>
            </w:r>
            <w:r w:rsidRPr="007373DF">
              <w:rPr>
                <w:rFonts w:ascii="Times New Roman" w:hAnsi="Times New Roman"/>
                <w:color w:val="000000"/>
                <w:sz w:val="24"/>
                <w:szCs w:val="24"/>
              </w:rPr>
              <w:t>изическое воспитание и формирование культуры здоровья</w:t>
            </w:r>
            <w:r>
              <w:rPr>
                <w:rFonts w:ascii="Times New Roman" w:hAnsi="Times New Roman"/>
                <w:color w:val="000000"/>
                <w:sz w:val="24"/>
                <w:szCs w:val="24"/>
              </w:rPr>
              <w:t>, активного участия в жизни класса и школы</w:t>
            </w:r>
          </w:p>
        </w:tc>
      </w:tr>
      <w:tr w:rsidR="00D44589" w:rsidRPr="00145EC6" w14:paraId="7A3C4E2B" w14:textId="77777777" w:rsidTr="00D44589">
        <w:trPr>
          <w:trHeight w:val="485"/>
        </w:trPr>
        <w:tc>
          <w:tcPr>
            <w:tcW w:w="2845" w:type="dxa"/>
            <w:gridSpan w:val="2"/>
            <w:shd w:val="clear" w:color="auto" w:fill="auto"/>
            <w:tcMar>
              <w:top w:w="100" w:type="dxa"/>
              <w:left w:w="100" w:type="dxa"/>
              <w:bottom w:w="100" w:type="dxa"/>
              <w:right w:w="100" w:type="dxa"/>
            </w:tcMar>
          </w:tcPr>
          <w:p w14:paraId="2EB94ED8"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Праздник, посвященный Дню учителя</w:t>
            </w:r>
          </w:p>
        </w:tc>
        <w:tc>
          <w:tcPr>
            <w:tcW w:w="973" w:type="dxa"/>
            <w:shd w:val="clear" w:color="auto" w:fill="auto"/>
            <w:tcMar>
              <w:top w:w="100" w:type="dxa"/>
              <w:left w:w="100" w:type="dxa"/>
              <w:bottom w:w="100" w:type="dxa"/>
              <w:right w:w="100" w:type="dxa"/>
            </w:tcMar>
          </w:tcPr>
          <w:p w14:paraId="16128B7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607D034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октябрь</w:t>
            </w:r>
          </w:p>
        </w:tc>
        <w:tc>
          <w:tcPr>
            <w:tcW w:w="2127" w:type="dxa"/>
            <w:shd w:val="clear" w:color="auto" w:fill="auto"/>
            <w:tcMar>
              <w:top w:w="100" w:type="dxa"/>
              <w:left w:w="100" w:type="dxa"/>
              <w:bottom w:w="100" w:type="dxa"/>
              <w:right w:w="100" w:type="dxa"/>
            </w:tcMar>
          </w:tcPr>
          <w:p w14:paraId="36F3E40F" w14:textId="77777777" w:rsidR="00D44589" w:rsidRPr="00DC6893" w:rsidRDefault="00D44589" w:rsidP="00920301">
            <w:pPr>
              <w:rPr>
                <w:rFonts w:ascii="Times New Roman" w:hAnsi="Times New Roman"/>
                <w:sz w:val="24"/>
                <w:szCs w:val="24"/>
              </w:rPr>
            </w:pPr>
            <w:r>
              <w:rPr>
                <w:rFonts w:ascii="Times New Roman" w:hAnsi="Times New Roman"/>
                <w:sz w:val="24"/>
                <w:szCs w:val="24"/>
              </w:rPr>
              <w:t xml:space="preserve">Педагог организатор, </w:t>
            </w:r>
            <w:proofErr w:type="spellStart"/>
            <w:r>
              <w:rPr>
                <w:rFonts w:ascii="Times New Roman" w:hAnsi="Times New Roman"/>
                <w:sz w:val="24"/>
                <w:szCs w:val="24"/>
              </w:rPr>
              <w:t>кл</w:t>
            </w:r>
            <w:proofErr w:type="spellEnd"/>
            <w:r>
              <w:rPr>
                <w:rFonts w:ascii="Times New Roman" w:hAnsi="Times New Roman"/>
                <w:sz w:val="24"/>
                <w:szCs w:val="24"/>
              </w:rPr>
              <w:t>. Рук.</w:t>
            </w:r>
          </w:p>
        </w:tc>
        <w:tc>
          <w:tcPr>
            <w:tcW w:w="2268" w:type="dxa"/>
            <w:shd w:val="clear" w:color="auto" w:fill="auto"/>
            <w:tcMar>
              <w:top w:w="100" w:type="dxa"/>
              <w:left w:w="100" w:type="dxa"/>
              <w:bottom w:w="100" w:type="dxa"/>
              <w:right w:w="100" w:type="dxa"/>
            </w:tcMar>
            <w:vAlign w:val="center"/>
          </w:tcPr>
          <w:p w14:paraId="4580D370" w14:textId="77777777" w:rsidR="00D44589" w:rsidRPr="00DC6893" w:rsidRDefault="00D44589" w:rsidP="00920301">
            <w:pPr>
              <w:spacing w:line="240" w:lineRule="auto"/>
              <w:rPr>
                <w:rFonts w:ascii="Times New Roman" w:hAnsi="Times New Roman"/>
                <w:color w:val="000000"/>
                <w:sz w:val="24"/>
                <w:szCs w:val="24"/>
              </w:rPr>
            </w:pPr>
            <w:r>
              <w:rPr>
                <w:rFonts w:ascii="Times New Roman" w:hAnsi="Times New Roman"/>
                <w:color w:val="000000"/>
                <w:sz w:val="24"/>
                <w:szCs w:val="24"/>
              </w:rPr>
              <w:t>Формирование чувства прекрасного, основ саморазвития и самовоспитания</w:t>
            </w:r>
          </w:p>
        </w:tc>
      </w:tr>
      <w:tr w:rsidR="00D44589" w:rsidRPr="00145EC6" w14:paraId="30E9C036" w14:textId="77777777" w:rsidTr="00D44589">
        <w:trPr>
          <w:trHeight w:val="485"/>
        </w:trPr>
        <w:tc>
          <w:tcPr>
            <w:tcW w:w="2845" w:type="dxa"/>
            <w:gridSpan w:val="2"/>
            <w:shd w:val="clear" w:color="auto" w:fill="auto"/>
            <w:tcMar>
              <w:top w:w="100" w:type="dxa"/>
              <w:left w:w="100" w:type="dxa"/>
              <w:bottom w:w="100" w:type="dxa"/>
              <w:right w:w="100" w:type="dxa"/>
            </w:tcMar>
          </w:tcPr>
          <w:p w14:paraId="768FC9B2"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Акция: «Подари улыбку маме»</w:t>
            </w:r>
            <w:r w:rsidRPr="00145EC6">
              <w:rPr>
                <w:rFonts w:ascii="Times New Roman" w:hAnsi="Times New Roman"/>
                <w:sz w:val="24"/>
                <w:szCs w:val="24"/>
              </w:rPr>
              <w:t>. Лучший видеосюжет.</w:t>
            </w:r>
          </w:p>
        </w:tc>
        <w:tc>
          <w:tcPr>
            <w:tcW w:w="973" w:type="dxa"/>
            <w:shd w:val="clear" w:color="auto" w:fill="auto"/>
            <w:tcMar>
              <w:top w:w="100" w:type="dxa"/>
              <w:left w:w="100" w:type="dxa"/>
              <w:bottom w:w="100" w:type="dxa"/>
              <w:right w:w="100" w:type="dxa"/>
            </w:tcMar>
          </w:tcPr>
          <w:p w14:paraId="05399818" w14:textId="77777777" w:rsidR="00D44589" w:rsidRPr="00145EC6" w:rsidRDefault="00D44589" w:rsidP="00920301">
            <w:pPr>
              <w:spacing w:line="240" w:lineRule="auto"/>
              <w:rPr>
                <w:rFonts w:ascii="Times New Roman" w:hAnsi="Times New Roman"/>
                <w:sz w:val="24"/>
                <w:szCs w:val="24"/>
              </w:rPr>
            </w:pPr>
            <w:proofErr w:type="gramStart"/>
            <w:r w:rsidRPr="00145EC6">
              <w:rPr>
                <w:rFonts w:ascii="Times New Roman" w:hAnsi="Times New Roman"/>
                <w:sz w:val="24"/>
                <w:szCs w:val="24"/>
              </w:rPr>
              <w:t>5-9</w:t>
            </w:r>
            <w:proofErr w:type="gramEnd"/>
            <w:r w:rsidRPr="00145EC6">
              <w:rPr>
                <w:rFonts w:ascii="Times New Roman" w:hAnsi="Times New Roman"/>
                <w:sz w:val="24"/>
                <w:szCs w:val="24"/>
              </w:rPr>
              <w:t xml:space="preserve"> классы</w:t>
            </w:r>
          </w:p>
        </w:tc>
        <w:tc>
          <w:tcPr>
            <w:tcW w:w="1275" w:type="dxa"/>
            <w:shd w:val="clear" w:color="auto" w:fill="auto"/>
            <w:tcMar>
              <w:top w:w="100" w:type="dxa"/>
              <w:left w:w="100" w:type="dxa"/>
              <w:bottom w:w="100" w:type="dxa"/>
              <w:right w:w="100" w:type="dxa"/>
            </w:tcMar>
          </w:tcPr>
          <w:p w14:paraId="0D8C8FE3"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ноябрь</w:t>
            </w:r>
          </w:p>
        </w:tc>
        <w:tc>
          <w:tcPr>
            <w:tcW w:w="2127" w:type="dxa"/>
            <w:shd w:val="clear" w:color="auto" w:fill="auto"/>
            <w:tcMar>
              <w:top w:w="100" w:type="dxa"/>
              <w:left w:w="100" w:type="dxa"/>
              <w:bottom w:w="100" w:type="dxa"/>
              <w:right w:w="100" w:type="dxa"/>
            </w:tcMar>
          </w:tcPr>
          <w:p w14:paraId="6478AFA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 руководители, студия «</w:t>
            </w:r>
            <w:proofErr w:type="spellStart"/>
            <w:r>
              <w:rPr>
                <w:rFonts w:ascii="Times New Roman" w:hAnsi="Times New Roman"/>
                <w:sz w:val="24"/>
                <w:szCs w:val="24"/>
              </w:rPr>
              <w:t>Синюшка</w:t>
            </w:r>
            <w:proofErr w:type="spellEnd"/>
            <w:r>
              <w:rPr>
                <w:rFonts w:ascii="Times New Roman" w:hAnsi="Times New Roman"/>
                <w:sz w:val="24"/>
                <w:szCs w:val="24"/>
                <w:lang w:val="en-US"/>
              </w:rPr>
              <w:t>film</w:t>
            </w:r>
            <w:r>
              <w:rPr>
                <w:rFonts w:ascii="Times New Roman" w:hAnsi="Times New Roman"/>
                <w:sz w:val="24"/>
                <w:szCs w:val="24"/>
              </w:rPr>
              <w:t>»</w:t>
            </w:r>
          </w:p>
        </w:tc>
        <w:tc>
          <w:tcPr>
            <w:tcW w:w="2268" w:type="dxa"/>
            <w:shd w:val="clear" w:color="auto" w:fill="auto"/>
            <w:tcMar>
              <w:top w:w="100" w:type="dxa"/>
              <w:left w:w="100" w:type="dxa"/>
              <w:bottom w:w="100" w:type="dxa"/>
              <w:right w:w="100" w:type="dxa"/>
            </w:tcMar>
            <w:vAlign w:val="center"/>
          </w:tcPr>
          <w:p w14:paraId="04F7C91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Творческое развитие, умение работать в группе.</w:t>
            </w:r>
          </w:p>
        </w:tc>
      </w:tr>
      <w:tr w:rsidR="00D44589" w:rsidRPr="00145EC6" w14:paraId="6BBB364D" w14:textId="77777777" w:rsidTr="00D44589">
        <w:trPr>
          <w:trHeight w:val="485"/>
        </w:trPr>
        <w:tc>
          <w:tcPr>
            <w:tcW w:w="2845" w:type="dxa"/>
            <w:gridSpan w:val="2"/>
            <w:shd w:val="clear" w:color="auto" w:fill="auto"/>
            <w:tcMar>
              <w:top w:w="100" w:type="dxa"/>
              <w:left w:w="100" w:type="dxa"/>
              <w:bottom w:w="100" w:type="dxa"/>
              <w:right w:w="100" w:type="dxa"/>
            </w:tcMar>
          </w:tcPr>
          <w:p w14:paraId="127F971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Единый классный час ко дню народного единства</w:t>
            </w:r>
          </w:p>
        </w:tc>
        <w:tc>
          <w:tcPr>
            <w:tcW w:w="973" w:type="dxa"/>
            <w:shd w:val="clear" w:color="auto" w:fill="auto"/>
            <w:tcMar>
              <w:top w:w="100" w:type="dxa"/>
              <w:left w:w="100" w:type="dxa"/>
              <w:bottom w:w="100" w:type="dxa"/>
              <w:right w:w="100" w:type="dxa"/>
            </w:tcMar>
          </w:tcPr>
          <w:p w14:paraId="43D3D4B3" w14:textId="77777777" w:rsidR="00D44589" w:rsidRDefault="00D44589" w:rsidP="00920301">
            <w:pPr>
              <w:spacing w:line="240" w:lineRule="auto"/>
              <w:rPr>
                <w:rFonts w:ascii="Times New Roman" w:hAnsi="Times New Roman"/>
                <w:sz w:val="24"/>
                <w:szCs w:val="24"/>
              </w:rPr>
            </w:pPr>
            <w:proofErr w:type="gramStart"/>
            <w:r>
              <w:rPr>
                <w:rFonts w:ascii="Times New Roman" w:hAnsi="Times New Roman"/>
                <w:sz w:val="24"/>
                <w:szCs w:val="24"/>
              </w:rPr>
              <w:t>5-9</w:t>
            </w:r>
            <w:proofErr w:type="gramEnd"/>
          </w:p>
          <w:p w14:paraId="3093A93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2BCFD38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ноябрь</w:t>
            </w:r>
          </w:p>
        </w:tc>
        <w:tc>
          <w:tcPr>
            <w:tcW w:w="2127" w:type="dxa"/>
            <w:shd w:val="clear" w:color="auto" w:fill="auto"/>
            <w:tcMar>
              <w:top w:w="100" w:type="dxa"/>
              <w:left w:w="100" w:type="dxa"/>
              <w:bottom w:w="100" w:type="dxa"/>
              <w:right w:w="100" w:type="dxa"/>
            </w:tcMar>
          </w:tcPr>
          <w:p w14:paraId="5EF2205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Кл. руководители, Зам по ВР, </w:t>
            </w:r>
            <w:proofErr w:type="gramStart"/>
            <w:r>
              <w:rPr>
                <w:rFonts w:ascii="Times New Roman" w:hAnsi="Times New Roman"/>
                <w:sz w:val="24"/>
                <w:szCs w:val="24"/>
              </w:rPr>
              <w:t>рук-ли</w:t>
            </w:r>
            <w:proofErr w:type="gramEnd"/>
            <w:r>
              <w:rPr>
                <w:rFonts w:ascii="Times New Roman" w:hAnsi="Times New Roman"/>
                <w:sz w:val="24"/>
                <w:szCs w:val="24"/>
              </w:rPr>
              <w:t xml:space="preserve"> МО классных руководителей</w:t>
            </w:r>
          </w:p>
        </w:tc>
        <w:tc>
          <w:tcPr>
            <w:tcW w:w="2268" w:type="dxa"/>
            <w:shd w:val="clear" w:color="auto" w:fill="auto"/>
            <w:tcMar>
              <w:top w:w="100" w:type="dxa"/>
              <w:left w:w="100" w:type="dxa"/>
              <w:bottom w:w="100" w:type="dxa"/>
              <w:right w:w="100" w:type="dxa"/>
            </w:tcMar>
            <w:vAlign w:val="center"/>
          </w:tcPr>
          <w:p w14:paraId="09CF2B42"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Развитие чувства патриотизма. Привитие </w:t>
            </w:r>
            <w:proofErr w:type="spellStart"/>
            <w:r>
              <w:rPr>
                <w:rFonts w:ascii="Times New Roman" w:hAnsi="Times New Roman"/>
                <w:sz w:val="24"/>
                <w:szCs w:val="24"/>
              </w:rPr>
              <w:t>толерантоного</w:t>
            </w:r>
            <w:proofErr w:type="spellEnd"/>
            <w:r>
              <w:rPr>
                <w:rFonts w:ascii="Times New Roman" w:hAnsi="Times New Roman"/>
                <w:sz w:val="24"/>
                <w:szCs w:val="24"/>
              </w:rPr>
              <w:t xml:space="preserve"> отношения к окружающим</w:t>
            </w:r>
          </w:p>
        </w:tc>
      </w:tr>
      <w:tr w:rsidR="00D44589" w:rsidRPr="00145EC6" w14:paraId="1176F923" w14:textId="77777777" w:rsidTr="00D44589">
        <w:trPr>
          <w:trHeight w:val="485"/>
        </w:trPr>
        <w:tc>
          <w:tcPr>
            <w:tcW w:w="2845" w:type="dxa"/>
            <w:gridSpan w:val="2"/>
            <w:shd w:val="clear" w:color="auto" w:fill="auto"/>
            <w:tcMar>
              <w:top w:w="100" w:type="dxa"/>
              <w:left w:w="100" w:type="dxa"/>
              <w:bottom w:w="100" w:type="dxa"/>
              <w:right w:w="100" w:type="dxa"/>
            </w:tcMar>
          </w:tcPr>
          <w:p w14:paraId="081F121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lastRenderedPageBreak/>
              <w:t>Новогодний праздник</w:t>
            </w:r>
            <w:r w:rsidRPr="00145EC6">
              <w:rPr>
                <w:rFonts w:ascii="Times New Roman" w:hAnsi="Times New Roman"/>
                <w:sz w:val="24"/>
                <w:szCs w:val="24"/>
              </w:rPr>
              <w:t xml:space="preserve"> (</w:t>
            </w:r>
            <w:proofErr w:type="spellStart"/>
            <w:proofErr w:type="gramStart"/>
            <w:r>
              <w:rPr>
                <w:rFonts w:ascii="Times New Roman" w:hAnsi="Times New Roman"/>
                <w:sz w:val="24"/>
                <w:szCs w:val="24"/>
              </w:rPr>
              <w:t>КВН,</w:t>
            </w:r>
            <w:r w:rsidRPr="00145EC6">
              <w:rPr>
                <w:rFonts w:ascii="Times New Roman" w:hAnsi="Times New Roman"/>
                <w:sz w:val="24"/>
                <w:szCs w:val="24"/>
              </w:rPr>
              <w:t>дискотека</w:t>
            </w:r>
            <w:proofErr w:type="spellEnd"/>
            <w:proofErr w:type="gramEnd"/>
            <w:r>
              <w:rPr>
                <w:rFonts w:ascii="Times New Roman" w:hAnsi="Times New Roman"/>
                <w:sz w:val="24"/>
                <w:szCs w:val="24"/>
              </w:rPr>
              <w:t>). Оформление школы</w:t>
            </w:r>
          </w:p>
        </w:tc>
        <w:tc>
          <w:tcPr>
            <w:tcW w:w="973" w:type="dxa"/>
            <w:shd w:val="clear" w:color="auto" w:fill="auto"/>
            <w:tcMar>
              <w:top w:w="100" w:type="dxa"/>
              <w:left w:w="100" w:type="dxa"/>
              <w:bottom w:w="100" w:type="dxa"/>
              <w:right w:w="100" w:type="dxa"/>
            </w:tcMar>
          </w:tcPr>
          <w:p w14:paraId="2B051E2C" w14:textId="77777777" w:rsidR="00D44589" w:rsidRPr="00145EC6" w:rsidRDefault="00D44589" w:rsidP="00920301">
            <w:pPr>
              <w:spacing w:line="240" w:lineRule="auto"/>
              <w:rPr>
                <w:rFonts w:ascii="Times New Roman" w:hAnsi="Times New Roman"/>
                <w:sz w:val="24"/>
                <w:szCs w:val="24"/>
              </w:rPr>
            </w:pPr>
            <w:proofErr w:type="gramStart"/>
            <w:r w:rsidRPr="00145EC6">
              <w:rPr>
                <w:rFonts w:ascii="Times New Roman" w:hAnsi="Times New Roman"/>
                <w:sz w:val="24"/>
                <w:szCs w:val="24"/>
              </w:rPr>
              <w:t>5-9</w:t>
            </w:r>
            <w:proofErr w:type="gramEnd"/>
            <w:r w:rsidRPr="00145EC6">
              <w:rPr>
                <w:rFonts w:ascii="Times New Roman" w:hAnsi="Times New Roman"/>
                <w:sz w:val="24"/>
                <w:szCs w:val="24"/>
              </w:rPr>
              <w:t xml:space="preserve"> классы</w:t>
            </w:r>
          </w:p>
        </w:tc>
        <w:tc>
          <w:tcPr>
            <w:tcW w:w="1275" w:type="dxa"/>
            <w:shd w:val="clear" w:color="auto" w:fill="auto"/>
            <w:tcMar>
              <w:top w:w="100" w:type="dxa"/>
              <w:left w:w="100" w:type="dxa"/>
              <w:bottom w:w="100" w:type="dxa"/>
              <w:right w:w="100" w:type="dxa"/>
            </w:tcMar>
          </w:tcPr>
          <w:p w14:paraId="7E634B75"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декабрь</w:t>
            </w:r>
          </w:p>
        </w:tc>
        <w:tc>
          <w:tcPr>
            <w:tcW w:w="2127" w:type="dxa"/>
            <w:shd w:val="clear" w:color="auto" w:fill="auto"/>
            <w:tcMar>
              <w:top w:w="100" w:type="dxa"/>
              <w:left w:w="100" w:type="dxa"/>
              <w:bottom w:w="100" w:type="dxa"/>
              <w:right w:w="100" w:type="dxa"/>
            </w:tcMar>
          </w:tcPr>
          <w:p w14:paraId="4252C0A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Зам по ВР, педагоги-организаторы классные руководители</w:t>
            </w:r>
          </w:p>
        </w:tc>
        <w:tc>
          <w:tcPr>
            <w:tcW w:w="2268" w:type="dxa"/>
            <w:shd w:val="clear" w:color="auto" w:fill="auto"/>
            <w:tcMar>
              <w:top w:w="100" w:type="dxa"/>
              <w:left w:w="100" w:type="dxa"/>
              <w:bottom w:w="100" w:type="dxa"/>
              <w:right w:w="100" w:type="dxa"/>
            </w:tcMar>
            <w:vAlign w:val="center"/>
          </w:tcPr>
          <w:p w14:paraId="7BB608A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Эмоциональная разгрузка обучающихся. Умение работать в группе. Развитие творческого потенциала.</w:t>
            </w:r>
          </w:p>
        </w:tc>
      </w:tr>
      <w:tr w:rsidR="00D44589" w:rsidRPr="00145EC6" w14:paraId="1CC1CB14" w14:textId="77777777" w:rsidTr="00D44589">
        <w:trPr>
          <w:trHeight w:val="485"/>
        </w:trPr>
        <w:tc>
          <w:tcPr>
            <w:tcW w:w="2845" w:type="dxa"/>
            <w:gridSpan w:val="2"/>
            <w:shd w:val="clear" w:color="auto" w:fill="auto"/>
            <w:tcMar>
              <w:top w:w="100" w:type="dxa"/>
              <w:left w:w="100" w:type="dxa"/>
              <w:bottom w:w="100" w:type="dxa"/>
              <w:right w:w="100" w:type="dxa"/>
            </w:tcMar>
          </w:tcPr>
          <w:p w14:paraId="1C4080F8"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Уборка кабинетов после новогоднего оформления</w:t>
            </w:r>
          </w:p>
        </w:tc>
        <w:tc>
          <w:tcPr>
            <w:tcW w:w="973" w:type="dxa"/>
            <w:shd w:val="clear" w:color="auto" w:fill="auto"/>
            <w:tcMar>
              <w:top w:w="100" w:type="dxa"/>
              <w:left w:w="100" w:type="dxa"/>
              <w:bottom w:w="100" w:type="dxa"/>
              <w:right w:w="100" w:type="dxa"/>
            </w:tcMar>
          </w:tcPr>
          <w:p w14:paraId="71A067F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31C209BC"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январь</w:t>
            </w:r>
          </w:p>
        </w:tc>
        <w:tc>
          <w:tcPr>
            <w:tcW w:w="2127" w:type="dxa"/>
            <w:shd w:val="clear" w:color="auto" w:fill="auto"/>
            <w:tcMar>
              <w:top w:w="100" w:type="dxa"/>
              <w:left w:w="100" w:type="dxa"/>
              <w:bottom w:w="100" w:type="dxa"/>
              <w:right w:w="100" w:type="dxa"/>
            </w:tcMar>
          </w:tcPr>
          <w:p w14:paraId="7BFC4D61"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 руководители, учителя-предметники</w:t>
            </w:r>
          </w:p>
        </w:tc>
        <w:tc>
          <w:tcPr>
            <w:tcW w:w="2268" w:type="dxa"/>
            <w:shd w:val="clear" w:color="auto" w:fill="auto"/>
            <w:tcMar>
              <w:top w:w="100" w:type="dxa"/>
              <w:left w:w="100" w:type="dxa"/>
              <w:bottom w:w="100" w:type="dxa"/>
              <w:right w:w="100" w:type="dxa"/>
            </w:tcMar>
            <w:vAlign w:val="center"/>
          </w:tcPr>
          <w:p w14:paraId="19318B82" w14:textId="77777777" w:rsidR="00D44589" w:rsidRPr="00145EC6" w:rsidRDefault="00D44589" w:rsidP="00920301">
            <w:pPr>
              <w:spacing w:line="240" w:lineRule="auto"/>
              <w:rPr>
                <w:rFonts w:ascii="Times New Roman" w:hAnsi="Times New Roman"/>
                <w:sz w:val="24"/>
                <w:szCs w:val="24"/>
              </w:rPr>
            </w:pPr>
          </w:p>
        </w:tc>
      </w:tr>
      <w:tr w:rsidR="00D44589" w:rsidRPr="00145EC6" w14:paraId="7E297B5E" w14:textId="77777777" w:rsidTr="00D44589">
        <w:trPr>
          <w:trHeight w:val="485"/>
        </w:trPr>
        <w:tc>
          <w:tcPr>
            <w:tcW w:w="2845" w:type="dxa"/>
            <w:gridSpan w:val="2"/>
            <w:shd w:val="clear" w:color="auto" w:fill="auto"/>
            <w:tcMar>
              <w:top w:w="100" w:type="dxa"/>
              <w:left w:w="100" w:type="dxa"/>
              <w:bottom w:w="100" w:type="dxa"/>
              <w:right w:w="100" w:type="dxa"/>
            </w:tcMar>
          </w:tcPr>
          <w:p w14:paraId="5198715E"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Конкурс агитбригад «Спорт против вредных привычек».</w:t>
            </w:r>
          </w:p>
        </w:tc>
        <w:tc>
          <w:tcPr>
            <w:tcW w:w="973" w:type="dxa"/>
            <w:shd w:val="clear" w:color="auto" w:fill="auto"/>
            <w:tcMar>
              <w:top w:w="100" w:type="dxa"/>
              <w:left w:w="100" w:type="dxa"/>
              <w:bottom w:w="100" w:type="dxa"/>
              <w:right w:w="100" w:type="dxa"/>
            </w:tcMar>
          </w:tcPr>
          <w:p w14:paraId="6041F85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DE10F9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январь</w:t>
            </w:r>
          </w:p>
        </w:tc>
        <w:tc>
          <w:tcPr>
            <w:tcW w:w="2127" w:type="dxa"/>
            <w:shd w:val="clear" w:color="auto" w:fill="auto"/>
            <w:tcMar>
              <w:top w:w="100" w:type="dxa"/>
              <w:left w:w="100" w:type="dxa"/>
              <w:bottom w:w="100" w:type="dxa"/>
              <w:right w:w="100" w:type="dxa"/>
            </w:tcMar>
          </w:tcPr>
          <w:p w14:paraId="1E20534D"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Педагог организатор, учителя физической культуры, классные руководители</w:t>
            </w:r>
          </w:p>
        </w:tc>
        <w:tc>
          <w:tcPr>
            <w:tcW w:w="2268" w:type="dxa"/>
            <w:shd w:val="clear" w:color="auto" w:fill="auto"/>
            <w:tcMar>
              <w:top w:w="100" w:type="dxa"/>
              <w:left w:w="100" w:type="dxa"/>
              <w:bottom w:w="100" w:type="dxa"/>
              <w:right w:w="100" w:type="dxa"/>
            </w:tcMar>
            <w:vAlign w:val="center"/>
          </w:tcPr>
          <w:p w14:paraId="592867F8"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Привитие ЗОЖ. Формирование осознанного отношения к собственному здоровью.</w:t>
            </w:r>
          </w:p>
        </w:tc>
      </w:tr>
      <w:tr w:rsidR="00D44589" w:rsidRPr="00145EC6" w14:paraId="6A305AE0" w14:textId="77777777" w:rsidTr="00D44589">
        <w:trPr>
          <w:trHeight w:val="485"/>
        </w:trPr>
        <w:tc>
          <w:tcPr>
            <w:tcW w:w="2845" w:type="dxa"/>
            <w:gridSpan w:val="2"/>
            <w:shd w:val="clear" w:color="auto" w:fill="auto"/>
            <w:tcMar>
              <w:top w:w="100" w:type="dxa"/>
              <w:left w:w="100" w:type="dxa"/>
              <w:bottom w:w="100" w:type="dxa"/>
              <w:right w:w="100" w:type="dxa"/>
            </w:tcMar>
          </w:tcPr>
          <w:p w14:paraId="186EC308" w14:textId="77777777" w:rsidR="00D44589" w:rsidRPr="00145EC6" w:rsidRDefault="00D44589" w:rsidP="00920301">
            <w:pPr>
              <w:spacing w:line="240" w:lineRule="auto"/>
              <w:rPr>
                <w:rFonts w:ascii="Times New Roman" w:hAnsi="Times New Roman"/>
                <w:sz w:val="24"/>
                <w:szCs w:val="24"/>
              </w:rPr>
            </w:pPr>
            <w:proofErr w:type="gramStart"/>
            <w:r>
              <w:rPr>
                <w:rFonts w:ascii="Times New Roman" w:hAnsi="Times New Roman"/>
                <w:sz w:val="24"/>
                <w:szCs w:val="24"/>
              </w:rPr>
              <w:t>Мероприятия</w:t>
            </w:r>
            <w:proofErr w:type="gramEnd"/>
            <w:r>
              <w:rPr>
                <w:rFonts w:ascii="Times New Roman" w:hAnsi="Times New Roman"/>
                <w:sz w:val="24"/>
                <w:szCs w:val="24"/>
              </w:rPr>
              <w:t xml:space="preserve"> приуроченные к 23 февраля. </w:t>
            </w:r>
          </w:p>
        </w:tc>
        <w:tc>
          <w:tcPr>
            <w:tcW w:w="973" w:type="dxa"/>
            <w:shd w:val="clear" w:color="auto" w:fill="auto"/>
            <w:tcMar>
              <w:top w:w="100" w:type="dxa"/>
              <w:left w:w="100" w:type="dxa"/>
              <w:bottom w:w="100" w:type="dxa"/>
              <w:right w:w="100" w:type="dxa"/>
            </w:tcMar>
          </w:tcPr>
          <w:p w14:paraId="6C3CC360"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72201FED"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февраль</w:t>
            </w:r>
          </w:p>
        </w:tc>
        <w:tc>
          <w:tcPr>
            <w:tcW w:w="2127" w:type="dxa"/>
            <w:shd w:val="clear" w:color="auto" w:fill="auto"/>
            <w:tcMar>
              <w:top w:w="100" w:type="dxa"/>
              <w:left w:w="100" w:type="dxa"/>
              <w:bottom w:w="100" w:type="dxa"/>
              <w:right w:w="100" w:type="dxa"/>
            </w:tcMar>
          </w:tcPr>
          <w:p w14:paraId="5575B03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Зам по ВР, педагог-организатор, </w:t>
            </w:r>
            <w:proofErr w:type="spellStart"/>
            <w:r>
              <w:rPr>
                <w:rFonts w:ascii="Times New Roman" w:hAnsi="Times New Roman"/>
                <w:sz w:val="24"/>
                <w:szCs w:val="24"/>
              </w:rPr>
              <w:t>кл</w:t>
            </w:r>
            <w:proofErr w:type="spellEnd"/>
            <w:r>
              <w:rPr>
                <w:rFonts w:ascii="Times New Roman" w:hAnsi="Times New Roman"/>
                <w:sz w:val="24"/>
                <w:szCs w:val="24"/>
              </w:rPr>
              <w:t xml:space="preserve"> руководители, учителя физической культуры, Зам директора по безопасности</w:t>
            </w:r>
          </w:p>
        </w:tc>
        <w:tc>
          <w:tcPr>
            <w:tcW w:w="2268" w:type="dxa"/>
            <w:shd w:val="clear" w:color="auto" w:fill="auto"/>
            <w:tcMar>
              <w:top w:w="100" w:type="dxa"/>
              <w:left w:w="100" w:type="dxa"/>
              <w:bottom w:w="100" w:type="dxa"/>
              <w:right w:w="100" w:type="dxa"/>
            </w:tcMar>
            <w:vAlign w:val="center"/>
          </w:tcPr>
          <w:p w14:paraId="1EF64E8E"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Физическое развитие, развитие чувства патриотизма.</w:t>
            </w:r>
          </w:p>
        </w:tc>
      </w:tr>
      <w:tr w:rsidR="00D44589" w:rsidRPr="00145EC6" w14:paraId="2556470B" w14:textId="77777777" w:rsidTr="00D44589">
        <w:trPr>
          <w:trHeight w:val="485"/>
        </w:trPr>
        <w:tc>
          <w:tcPr>
            <w:tcW w:w="2845" w:type="dxa"/>
            <w:gridSpan w:val="2"/>
            <w:shd w:val="clear" w:color="auto" w:fill="auto"/>
            <w:tcMar>
              <w:top w:w="100" w:type="dxa"/>
              <w:left w:w="100" w:type="dxa"/>
              <w:bottom w:w="100" w:type="dxa"/>
              <w:right w:w="100" w:type="dxa"/>
            </w:tcMar>
          </w:tcPr>
          <w:p w14:paraId="5C1B338B"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День здоровья «Зимние забавы»</w:t>
            </w:r>
          </w:p>
        </w:tc>
        <w:tc>
          <w:tcPr>
            <w:tcW w:w="973" w:type="dxa"/>
            <w:shd w:val="clear" w:color="auto" w:fill="auto"/>
            <w:tcMar>
              <w:top w:w="100" w:type="dxa"/>
              <w:left w:w="100" w:type="dxa"/>
              <w:bottom w:w="100" w:type="dxa"/>
              <w:right w:w="100" w:type="dxa"/>
            </w:tcMar>
          </w:tcPr>
          <w:p w14:paraId="1A95321E" w14:textId="77777777" w:rsidR="00D44589" w:rsidRPr="00145EC6" w:rsidRDefault="00D44589" w:rsidP="00920301">
            <w:pPr>
              <w:spacing w:line="240" w:lineRule="auto"/>
              <w:rPr>
                <w:rFonts w:ascii="Times New Roman" w:hAnsi="Times New Roman"/>
                <w:sz w:val="24"/>
                <w:szCs w:val="24"/>
              </w:rPr>
            </w:pPr>
            <w:proofErr w:type="gramStart"/>
            <w:r>
              <w:rPr>
                <w:rFonts w:ascii="Times New Roman" w:hAnsi="Times New Roman"/>
                <w:sz w:val="24"/>
                <w:szCs w:val="24"/>
              </w:rPr>
              <w:t>5-9</w:t>
            </w:r>
            <w:proofErr w:type="gramEnd"/>
            <w:r>
              <w:rPr>
                <w:rFonts w:ascii="Times New Roman" w:hAnsi="Times New Roman"/>
                <w:sz w:val="24"/>
                <w:szCs w:val="24"/>
              </w:rPr>
              <w:t xml:space="preserve"> </w:t>
            </w:r>
          </w:p>
        </w:tc>
        <w:tc>
          <w:tcPr>
            <w:tcW w:w="1275" w:type="dxa"/>
            <w:shd w:val="clear" w:color="auto" w:fill="auto"/>
            <w:tcMar>
              <w:top w:w="100" w:type="dxa"/>
              <w:left w:w="100" w:type="dxa"/>
              <w:bottom w:w="100" w:type="dxa"/>
              <w:right w:w="100" w:type="dxa"/>
            </w:tcMar>
          </w:tcPr>
          <w:p w14:paraId="68B05B7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февраль</w:t>
            </w:r>
          </w:p>
        </w:tc>
        <w:tc>
          <w:tcPr>
            <w:tcW w:w="2127" w:type="dxa"/>
            <w:shd w:val="clear" w:color="auto" w:fill="auto"/>
            <w:tcMar>
              <w:top w:w="100" w:type="dxa"/>
              <w:left w:w="100" w:type="dxa"/>
              <w:bottom w:w="100" w:type="dxa"/>
              <w:right w:w="100" w:type="dxa"/>
            </w:tcMar>
          </w:tcPr>
          <w:p w14:paraId="50B2221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Учителя физической культуры, педагоги-организаторы, школьный актив</w:t>
            </w:r>
          </w:p>
        </w:tc>
        <w:tc>
          <w:tcPr>
            <w:tcW w:w="2268" w:type="dxa"/>
            <w:shd w:val="clear" w:color="auto" w:fill="auto"/>
            <w:tcMar>
              <w:top w:w="100" w:type="dxa"/>
              <w:left w:w="100" w:type="dxa"/>
              <w:bottom w:w="100" w:type="dxa"/>
              <w:right w:w="100" w:type="dxa"/>
            </w:tcMar>
            <w:vAlign w:val="center"/>
          </w:tcPr>
          <w:p w14:paraId="5CD2FD8F"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Физическое развитие</w:t>
            </w:r>
          </w:p>
        </w:tc>
      </w:tr>
      <w:tr w:rsidR="00D44589" w:rsidRPr="00145EC6" w14:paraId="7B7F7A40" w14:textId="77777777" w:rsidTr="00D44589">
        <w:trPr>
          <w:trHeight w:val="485"/>
        </w:trPr>
        <w:tc>
          <w:tcPr>
            <w:tcW w:w="2845" w:type="dxa"/>
            <w:gridSpan w:val="2"/>
            <w:shd w:val="clear" w:color="auto" w:fill="auto"/>
            <w:tcMar>
              <w:top w:w="100" w:type="dxa"/>
              <w:left w:w="100" w:type="dxa"/>
              <w:bottom w:w="100" w:type="dxa"/>
              <w:right w:w="100" w:type="dxa"/>
            </w:tcMar>
          </w:tcPr>
          <w:p w14:paraId="79F040A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Мероприятия посвященные Международному женскому дню 8 Марта»</w:t>
            </w:r>
          </w:p>
        </w:tc>
        <w:tc>
          <w:tcPr>
            <w:tcW w:w="973" w:type="dxa"/>
            <w:shd w:val="clear" w:color="auto" w:fill="auto"/>
            <w:tcMar>
              <w:top w:w="100" w:type="dxa"/>
              <w:left w:w="100" w:type="dxa"/>
              <w:bottom w:w="100" w:type="dxa"/>
              <w:right w:w="100" w:type="dxa"/>
            </w:tcMar>
          </w:tcPr>
          <w:p w14:paraId="10ECD701"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69010BE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март</w:t>
            </w:r>
          </w:p>
        </w:tc>
        <w:tc>
          <w:tcPr>
            <w:tcW w:w="2127" w:type="dxa"/>
            <w:shd w:val="clear" w:color="auto" w:fill="auto"/>
            <w:tcMar>
              <w:top w:w="100" w:type="dxa"/>
              <w:left w:w="100" w:type="dxa"/>
              <w:bottom w:w="100" w:type="dxa"/>
              <w:right w:w="100" w:type="dxa"/>
            </w:tcMar>
          </w:tcPr>
          <w:p w14:paraId="683305F1"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Педагог-организатор, </w:t>
            </w:r>
            <w:proofErr w:type="spellStart"/>
            <w:r w:rsidRPr="00145EC6">
              <w:rPr>
                <w:rFonts w:ascii="Times New Roman" w:hAnsi="Times New Roman"/>
                <w:sz w:val="24"/>
                <w:szCs w:val="24"/>
              </w:rPr>
              <w:t>кл</w:t>
            </w:r>
            <w:proofErr w:type="spellEnd"/>
            <w:r w:rsidRPr="00145EC6">
              <w:rPr>
                <w:rFonts w:ascii="Times New Roman" w:hAnsi="Times New Roman"/>
                <w:sz w:val="24"/>
                <w:szCs w:val="24"/>
              </w:rPr>
              <w:t xml:space="preserve">. </w:t>
            </w:r>
            <w:proofErr w:type="gramStart"/>
            <w:r w:rsidRPr="00145EC6">
              <w:rPr>
                <w:rFonts w:ascii="Times New Roman" w:hAnsi="Times New Roman"/>
                <w:sz w:val="24"/>
                <w:szCs w:val="24"/>
              </w:rPr>
              <w:t xml:space="preserve">руководители, </w:t>
            </w:r>
            <w:r>
              <w:rPr>
                <w:rFonts w:ascii="Times New Roman" w:hAnsi="Times New Roman"/>
                <w:sz w:val="24"/>
                <w:szCs w:val="24"/>
              </w:rPr>
              <w:t xml:space="preserve"> педагоги</w:t>
            </w:r>
            <w:proofErr w:type="gramEnd"/>
            <w:r>
              <w:rPr>
                <w:rFonts w:ascii="Times New Roman" w:hAnsi="Times New Roman"/>
                <w:sz w:val="24"/>
                <w:szCs w:val="24"/>
              </w:rPr>
              <w:t>-организаторы, учащиеся.</w:t>
            </w:r>
          </w:p>
        </w:tc>
        <w:tc>
          <w:tcPr>
            <w:tcW w:w="2268" w:type="dxa"/>
            <w:shd w:val="clear" w:color="auto" w:fill="auto"/>
            <w:tcMar>
              <w:top w:w="100" w:type="dxa"/>
              <w:left w:w="100" w:type="dxa"/>
              <w:bottom w:w="100" w:type="dxa"/>
              <w:right w:w="100" w:type="dxa"/>
            </w:tcMar>
            <w:vAlign w:val="center"/>
          </w:tcPr>
          <w:p w14:paraId="0877EB0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Ответственное отношение к созданию семьи на основе осознанного принятия ценностей семейной жизни</w:t>
            </w:r>
          </w:p>
        </w:tc>
      </w:tr>
      <w:tr w:rsidR="00D44589" w:rsidRPr="00145EC6" w14:paraId="35856374" w14:textId="77777777" w:rsidTr="00D44589">
        <w:trPr>
          <w:trHeight w:val="485"/>
        </w:trPr>
        <w:tc>
          <w:tcPr>
            <w:tcW w:w="2845" w:type="dxa"/>
            <w:gridSpan w:val="2"/>
            <w:shd w:val="clear" w:color="auto" w:fill="auto"/>
            <w:tcMar>
              <w:top w:w="100" w:type="dxa"/>
              <w:left w:w="100" w:type="dxa"/>
              <w:bottom w:w="100" w:type="dxa"/>
              <w:right w:w="100" w:type="dxa"/>
            </w:tcMar>
          </w:tcPr>
          <w:p w14:paraId="6481D0E0" w14:textId="77777777" w:rsidR="00D44589" w:rsidRPr="00145EC6" w:rsidRDefault="00D44589" w:rsidP="00920301">
            <w:pPr>
              <w:spacing w:line="240" w:lineRule="auto"/>
              <w:rPr>
                <w:rFonts w:ascii="Times New Roman" w:hAnsi="Times New Roman"/>
                <w:sz w:val="24"/>
                <w:szCs w:val="24"/>
              </w:rPr>
            </w:pPr>
            <w:proofErr w:type="gramStart"/>
            <w:r>
              <w:rPr>
                <w:rFonts w:ascii="Times New Roman" w:hAnsi="Times New Roman"/>
                <w:sz w:val="24"/>
                <w:szCs w:val="24"/>
              </w:rPr>
              <w:t>Фотовыставка</w:t>
            </w:r>
            <w:proofErr w:type="gramEnd"/>
            <w:r>
              <w:rPr>
                <w:rFonts w:ascii="Times New Roman" w:hAnsi="Times New Roman"/>
                <w:sz w:val="24"/>
                <w:szCs w:val="24"/>
              </w:rPr>
              <w:t xml:space="preserve"> посвященная 8 марта</w:t>
            </w:r>
          </w:p>
        </w:tc>
        <w:tc>
          <w:tcPr>
            <w:tcW w:w="973" w:type="dxa"/>
            <w:shd w:val="clear" w:color="auto" w:fill="auto"/>
            <w:tcMar>
              <w:top w:w="100" w:type="dxa"/>
              <w:left w:w="100" w:type="dxa"/>
              <w:bottom w:w="100" w:type="dxa"/>
              <w:right w:w="100" w:type="dxa"/>
            </w:tcMar>
          </w:tcPr>
          <w:p w14:paraId="6337034E"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086B0AF"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март</w:t>
            </w:r>
          </w:p>
        </w:tc>
        <w:tc>
          <w:tcPr>
            <w:tcW w:w="2127" w:type="dxa"/>
            <w:shd w:val="clear" w:color="auto" w:fill="auto"/>
            <w:tcMar>
              <w:top w:w="100" w:type="dxa"/>
              <w:left w:w="100" w:type="dxa"/>
              <w:bottom w:w="100" w:type="dxa"/>
              <w:right w:w="100" w:type="dxa"/>
            </w:tcMar>
          </w:tcPr>
          <w:p w14:paraId="5A35123F"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Педагоги-организаторы, педагоги </w:t>
            </w:r>
            <w:proofErr w:type="spellStart"/>
            <w:r>
              <w:rPr>
                <w:rFonts w:ascii="Times New Roman" w:hAnsi="Times New Roman"/>
                <w:sz w:val="24"/>
                <w:szCs w:val="24"/>
              </w:rPr>
              <w:t>доп</w:t>
            </w:r>
            <w:proofErr w:type="spellEnd"/>
            <w:r>
              <w:rPr>
                <w:rFonts w:ascii="Times New Roman" w:hAnsi="Times New Roman"/>
                <w:sz w:val="24"/>
                <w:szCs w:val="24"/>
              </w:rPr>
              <w:t xml:space="preserve"> </w:t>
            </w:r>
            <w:r>
              <w:rPr>
                <w:rFonts w:ascii="Times New Roman" w:hAnsi="Times New Roman"/>
                <w:sz w:val="24"/>
                <w:szCs w:val="24"/>
              </w:rPr>
              <w:lastRenderedPageBreak/>
              <w:t xml:space="preserve">образования, </w:t>
            </w:r>
            <w:proofErr w:type="spellStart"/>
            <w:r>
              <w:rPr>
                <w:rFonts w:ascii="Times New Roman" w:hAnsi="Times New Roman"/>
                <w:sz w:val="24"/>
                <w:szCs w:val="24"/>
              </w:rPr>
              <w:t>кл</w:t>
            </w:r>
            <w:proofErr w:type="spellEnd"/>
            <w:r>
              <w:rPr>
                <w:rFonts w:ascii="Times New Roman" w:hAnsi="Times New Roman"/>
                <w:sz w:val="24"/>
                <w:szCs w:val="24"/>
              </w:rPr>
              <w:t xml:space="preserve"> руководители</w:t>
            </w:r>
          </w:p>
        </w:tc>
        <w:tc>
          <w:tcPr>
            <w:tcW w:w="2268" w:type="dxa"/>
            <w:shd w:val="clear" w:color="auto" w:fill="auto"/>
            <w:tcMar>
              <w:top w:w="100" w:type="dxa"/>
              <w:left w:w="100" w:type="dxa"/>
              <w:bottom w:w="100" w:type="dxa"/>
              <w:right w:w="100" w:type="dxa"/>
            </w:tcMar>
            <w:vAlign w:val="center"/>
          </w:tcPr>
          <w:p w14:paraId="4109F19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lastRenderedPageBreak/>
              <w:t xml:space="preserve">Развитие творческих способностей, </w:t>
            </w:r>
            <w:r>
              <w:rPr>
                <w:rFonts w:ascii="Times New Roman" w:hAnsi="Times New Roman"/>
                <w:sz w:val="24"/>
                <w:szCs w:val="24"/>
              </w:rPr>
              <w:lastRenderedPageBreak/>
              <w:t>умение работать с техникой.</w:t>
            </w:r>
          </w:p>
        </w:tc>
      </w:tr>
      <w:tr w:rsidR="00D44589" w:rsidRPr="00145EC6" w14:paraId="41F71635" w14:textId="77777777" w:rsidTr="00D44589">
        <w:trPr>
          <w:trHeight w:val="485"/>
        </w:trPr>
        <w:tc>
          <w:tcPr>
            <w:tcW w:w="2845" w:type="dxa"/>
            <w:gridSpan w:val="2"/>
            <w:shd w:val="clear" w:color="auto" w:fill="auto"/>
            <w:tcMar>
              <w:top w:w="100" w:type="dxa"/>
              <w:left w:w="100" w:type="dxa"/>
              <w:bottom w:w="100" w:type="dxa"/>
              <w:right w:w="100" w:type="dxa"/>
            </w:tcMar>
          </w:tcPr>
          <w:p w14:paraId="594524D1"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lastRenderedPageBreak/>
              <w:t>Общешкольная акция «Бумажный бум!». Сбор макулатуры.</w:t>
            </w:r>
          </w:p>
        </w:tc>
        <w:tc>
          <w:tcPr>
            <w:tcW w:w="973" w:type="dxa"/>
            <w:shd w:val="clear" w:color="auto" w:fill="auto"/>
            <w:tcMar>
              <w:top w:w="100" w:type="dxa"/>
              <w:left w:w="100" w:type="dxa"/>
              <w:bottom w:w="100" w:type="dxa"/>
              <w:right w:w="100" w:type="dxa"/>
            </w:tcMar>
          </w:tcPr>
          <w:p w14:paraId="4CA2514C"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0A15B59E"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апрель</w:t>
            </w:r>
          </w:p>
        </w:tc>
        <w:tc>
          <w:tcPr>
            <w:tcW w:w="2127" w:type="dxa"/>
            <w:shd w:val="clear" w:color="auto" w:fill="auto"/>
            <w:tcMar>
              <w:top w:w="100" w:type="dxa"/>
              <w:left w:w="100" w:type="dxa"/>
              <w:bottom w:w="100" w:type="dxa"/>
              <w:right w:w="100" w:type="dxa"/>
            </w:tcMar>
          </w:tcPr>
          <w:p w14:paraId="7DE51C2D"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Педагоги-организаторы, </w:t>
            </w:r>
            <w:proofErr w:type="spellStart"/>
            <w:r>
              <w:rPr>
                <w:rFonts w:ascii="Times New Roman" w:hAnsi="Times New Roman"/>
                <w:sz w:val="24"/>
                <w:szCs w:val="24"/>
              </w:rPr>
              <w:t>кл</w:t>
            </w:r>
            <w:proofErr w:type="spellEnd"/>
            <w:r>
              <w:rPr>
                <w:rFonts w:ascii="Times New Roman" w:hAnsi="Times New Roman"/>
                <w:sz w:val="24"/>
                <w:szCs w:val="24"/>
              </w:rPr>
              <w:t xml:space="preserve"> руководители</w:t>
            </w:r>
          </w:p>
        </w:tc>
        <w:tc>
          <w:tcPr>
            <w:tcW w:w="2268" w:type="dxa"/>
            <w:shd w:val="clear" w:color="auto" w:fill="auto"/>
            <w:tcMar>
              <w:top w:w="100" w:type="dxa"/>
              <w:left w:w="100" w:type="dxa"/>
              <w:bottom w:w="100" w:type="dxa"/>
              <w:right w:w="100" w:type="dxa"/>
            </w:tcMar>
            <w:vAlign w:val="center"/>
          </w:tcPr>
          <w:p w14:paraId="5976E9E0"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Экологическое воспитание</w:t>
            </w:r>
          </w:p>
        </w:tc>
      </w:tr>
      <w:tr w:rsidR="00D44589" w:rsidRPr="00145EC6" w14:paraId="112F59FA" w14:textId="77777777" w:rsidTr="00D44589">
        <w:trPr>
          <w:trHeight w:val="485"/>
        </w:trPr>
        <w:tc>
          <w:tcPr>
            <w:tcW w:w="2845" w:type="dxa"/>
            <w:gridSpan w:val="2"/>
            <w:shd w:val="clear" w:color="auto" w:fill="auto"/>
            <w:tcMar>
              <w:top w:w="100" w:type="dxa"/>
              <w:left w:w="100" w:type="dxa"/>
              <w:bottom w:w="100" w:type="dxa"/>
              <w:right w:w="100" w:type="dxa"/>
            </w:tcMar>
          </w:tcPr>
          <w:p w14:paraId="3F1BD54E"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Конкурс «Ученик года-2022»</w:t>
            </w:r>
          </w:p>
        </w:tc>
        <w:tc>
          <w:tcPr>
            <w:tcW w:w="973" w:type="dxa"/>
            <w:shd w:val="clear" w:color="auto" w:fill="auto"/>
            <w:tcMar>
              <w:top w:w="100" w:type="dxa"/>
              <w:left w:w="100" w:type="dxa"/>
              <w:bottom w:w="100" w:type="dxa"/>
              <w:right w:w="100" w:type="dxa"/>
            </w:tcMar>
          </w:tcPr>
          <w:p w14:paraId="29D2FA50"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1DD994E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апрель</w:t>
            </w:r>
          </w:p>
        </w:tc>
        <w:tc>
          <w:tcPr>
            <w:tcW w:w="2127" w:type="dxa"/>
            <w:shd w:val="clear" w:color="auto" w:fill="auto"/>
            <w:tcMar>
              <w:top w:w="100" w:type="dxa"/>
              <w:left w:w="100" w:type="dxa"/>
              <w:bottom w:w="100" w:type="dxa"/>
              <w:right w:w="100" w:type="dxa"/>
            </w:tcMar>
          </w:tcPr>
          <w:p w14:paraId="3F31FA1F"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Зам по ВР, педагоги-организаторы, </w:t>
            </w:r>
            <w:proofErr w:type="spellStart"/>
            <w:r>
              <w:rPr>
                <w:rFonts w:ascii="Times New Roman" w:hAnsi="Times New Roman"/>
                <w:sz w:val="24"/>
                <w:szCs w:val="24"/>
              </w:rPr>
              <w:t>кл</w:t>
            </w:r>
            <w:proofErr w:type="spellEnd"/>
            <w:r>
              <w:rPr>
                <w:rFonts w:ascii="Times New Roman" w:hAnsi="Times New Roman"/>
                <w:sz w:val="24"/>
                <w:szCs w:val="24"/>
              </w:rPr>
              <w:t xml:space="preserve"> руководители, обучающиеся, школьный актив</w:t>
            </w:r>
          </w:p>
        </w:tc>
        <w:tc>
          <w:tcPr>
            <w:tcW w:w="2268" w:type="dxa"/>
            <w:shd w:val="clear" w:color="auto" w:fill="auto"/>
            <w:tcMar>
              <w:top w:w="100" w:type="dxa"/>
              <w:left w:w="100" w:type="dxa"/>
              <w:bottom w:w="100" w:type="dxa"/>
              <w:right w:w="100" w:type="dxa"/>
            </w:tcMar>
            <w:vAlign w:val="center"/>
          </w:tcPr>
          <w:p w14:paraId="7B55446F"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Развитие лидерских качеств</w:t>
            </w:r>
          </w:p>
        </w:tc>
      </w:tr>
      <w:tr w:rsidR="00D44589" w:rsidRPr="00145EC6" w14:paraId="3E03F571" w14:textId="77777777" w:rsidTr="00D44589">
        <w:trPr>
          <w:trHeight w:val="485"/>
        </w:trPr>
        <w:tc>
          <w:tcPr>
            <w:tcW w:w="2845" w:type="dxa"/>
            <w:gridSpan w:val="2"/>
            <w:shd w:val="clear" w:color="auto" w:fill="auto"/>
            <w:tcMar>
              <w:top w:w="100" w:type="dxa"/>
              <w:left w:w="100" w:type="dxa"/>
              <w:bottom w:w="100" w:type="dxa"/>
              <w:right w:w="100" w:type="dxa"/>
            </w:tcMar>
          </w:tcPr>
          <w:p w14:paraId="609B84D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Конкурс социальных видеороликов «Сохрани мир вокруг себя!»</w:t>
            </w:r>
          </w:p>
        </w:tc>
        <w:tc>
          <w:tcPr>
            <w:tcW w:w="973" w:type="dxa"/>
            <w:shd w:val="clear" w:color="auto" w:fill="auto"/>
            <w:tcMar>
              <w:top w:w="100" w:type="dxa"/>
              <w:left w:w="100" w:type="dxa"/>
              <w:bottom w:w="100" w:type="dxa"/>
              <w:right w:w="100" w:type="dxa"/>
            </w:tcMar>
          </w:tcPr>
          <w:p w14:paraId="49440EB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2F5377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Середина апреля</w:t>
            </w:r>
          </w:p>
        </w:tc>
        <w:tc>
          <w:tcPr>
            <w:tcW w:w="2127" w:type="dxa"/>
            <w:shd w:val="clear" w:color="auto" w:fill="auto"/>
            <w:tcMar>
              <w:top w:w="100" w:type="dxa"/>
              <w:left w:w="100" w:type="dxa"/>
              <w:bottom w:w="100" w:type="dxa"/>
              <w:right w:w="100" w:type="dxa"/>
            </w:tcMar>
          </w:tcPr>
          <w:p w14:paraId="245D471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Педагоги-организаторы, студия «</w:t>
            </w:r>
            <w:proofErr w:type="spellStart"/>
            <w:r>
              <w:rPr>
                <w:rFonts w:ascii="Times New Roman" w:hAnsi="Times New Roman"/>
                <w:sz w:val="24"/>
                <w:szCs w:val="24"/>
              </w:rPr>
              <w:t>Синюшка</w:t>
            </w:r>
            <w:proofErr w:type="spellEnd"/>
            <w:r>
              <w:rPr>
                <w:rFonts w:ascii="Times New Roman" w:hAnsi="Times New Roman"/>
                <w:sz w:val="24"/>
                <w:szCs w:val="24"/>
                <w:lang w:val="en-US"/>
              </w:rPr>
              <w:t>film</w:t>
            </w:r>
            <w:r>
              <w:rPr>
                <w:rFonts w:ascii="Times New Roman" w:hAnsi="Times New Roman"/>
                <w:sz w:val="24"/>
                <w:szCs w:val="24"/>
              </w:rPr>
              <w:t>», классные руководители</w:t>
            </w:r>
          </w:p>
        </w:tc>
        <w:tc>
          <w:tcPr>
            <w:tcW w:w="2268" w:type="dxa"/>
            <w:shd w:val="clear" w:color="auto" w:fill="auto"/>
            <w:tcMar>
              <w:top w:w="100" w:type="dxa"/>
              <w:left w:w="100" w:type="dxa"/>
              <w:bottom w:w="100" w:type="dxa"/>
              <w:right w:w="100" w:type="dxa"/>
            </w:tcMar>
            <w:vAlign w:val="center"/>
          </w:tcPr>
          <w:p w14:paraId="297D110D"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Экологическое воспитание</w:t>
            </w:r>
          </w:p>
        </w:tc>
      </w:tr>
      <w:tr w:rsidR="00D44589" w:rsidRPr="00145EC6" w14:paraId="6B561ED0" w14:textId="77777777" w:rsidTr="00D44589">
        <w:trPr>
          <w:trHeight w:val="485"/>
        </w:trPr>
        <w:tc>
          <w:tcPr>
            <w:tcW w:w="2845" w:type="dxa"/>
            <w:gridSpan w:val="2"/>
            <w:shd w:val="clear" w:color="auto" w:fill="auto"/>
            <w:tcMar>
              <w:top w:w="100" w:type="dxa"/>
              <w:left w:w="100" w:type="dxa"/>
              <w:bottom w:w="100" w:type="dxa"/>
              <w:right w:w="100" w:type="dxa"/>
            </w:tcMar>
          </w:tcPr>
          <w:p w14:paraId="38EBC21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Единый классный час ко дню космонавтики</w:t>
            </w:r>
          </w:p>
        </w:tc>
        <w:tc>
          <w:tcPr>
            <w:tcW w:w="973" w:type="dxa"/>
            <w:shd w:val="clear" w:color="auto" w:fill="auto"/>
            <w:tcMar>
              <w:top w:w="100" w:type="dxa"/>
              <w:left w:w="100" w:type="dxa"/>
              <w:bottom w:w="100" w:type="dxa"/>
              <w:right w:w="100" w:type="dxa"/>
            </w:tcMar>
          </w:tcPr>
          <w:p w14:paraId="47820EF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63846042"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апрель</w:t>
            </w:r>
          </w:p>
        </w:tc>
        <w:tc>
          <w:tcPr>
            <w:tcW w:w="2127" w:type="dxa"/>
            <w:shd w:val="clear" w:color="auto" w:fill="auto"/>
            <w:tcMar>
              <w:top w:w="100" w:type="dxa"/>
              <w:left w:w="100" w:type="dxa"/>
              <w:bottom w:w="100" w:type="dxa"/>
              <w:right w:w="100" w:type="dxa"/>
            </w:tcMar>
          </w:tcPr>
          <w:p w14:paraId="686DB7F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Классные руководители</w:t>
            </w:r>
          </w:p>
        </w:tc>
        <w:tc>
          <w:tcPr>
            <w:tcW w:w="2268" w:type="dxa"/>
            <w:shd w:val="clear" w:color="auto" w:fill="auto"/>
            <w:tcMar>
              <w:top w:w="100" w:type="dxa"/>
              <w:left w:w="100" w:type="dxa"/>
              <w:bottom w:w="100" w:type="dxa"/>
              <w:right w:w="100" w:type="dxa"/>
            </w:tcMar>
            <w:vAlign w:val="center"/>
          </w:tcPr>
          <w:p w14:paraId="54375F7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Развитие чувства патриотизма</w:t>
            </w:r>
          </w:p>
        </w:tc>
      </w:tr>
      <w:tr w:rsidR="00D44589" w:rsidRPr="00145EC6" w14:paraId="02127BAE" w14:textId="77777777" w:rsidTr="00D44589">
        <w:trPr>
          <w:trHeight w:val="485"/>
        </w:trPr>
        <w:tc>
          <w:tcPr>
            <w:tcW w:w="2845" w:type="dxa"/>
            <w:gridSpan w:val="2"/>
            <w:shd w:val="clear" w:color="auto" w:fill="auto"/>
            <w:tcMar>
              <w:top w:w="100" w:type="dxa"/>
              <w:left w:w="100" w:type="dxa"/>
              <w:bottom w:w="100" w:type="dxa"/>
              <w:right w:w="100" w:type="dxa"/>
            </w:tcMar>
          </w:tcPr>
          <w:p w14:paraId="61E8EF72" w14:textId="77777777" w:rsidR="00D44589" w:rsidRPr="00145EC6" w:rsidRDefault="00D44589" w:rsidP="00920301">
            <w:pPr>
              <w:spacing w:line="240" w:lineRule="auto"/>
              <w:rPr>
                <w:rFonts w:ascii="Times New Roman" w:hAnsi="Times New Roman"/>
                <w:sz w:val="24"/>
                <w:szCs w:val="24"/>
              </w:rPr>
            </w:pPr>
            <w:r w:rsidRPr="00ED1AD7">
              <w:rPr>
                <w:rFonts w:ascii="Times New Roman" w:hAnsi="Times New Roman"/>
                <w:sz w:val="24"/>
              </w:rPr>
              <w:t xml:space="preserve">Конкурс </w:t>
            </w:r>
            <w:proofErr w:type="gramStart"/>
            <w:r w:rsidRPr="00ED1AD7">
              <w:rPr>
                <w:rFonts w:ascii="Times New Roman" w:hAnsi="Times New Roman"/>
                <w:sz w:val="24"/>
              </w:rPr>
              <w:t>военно- патриотической</w:t>
            </w:r>
            <w:proofErr w:type="gramEnd"/>
            <w:r w:rsidRPr="00ED1AD7">
              <w:rPr>
                <w:rFonts w:ascii="Times New Roman" w:hAnsi="Times New Roman"/>
                <w:sz w:val="24"/>
              </w:rPr>
              <w:t xml:space="preserve"> песни</w:t>
            </w:r>
            <w:r>
              <w:rPr>
                <w:rFonts w:ascii="Times New Roman" w:hAnsi="Times New Roman"/>
                <w:sz w:val="24"/>
              </w:rPr>
              <w:t xml:space="preserve"> «День победы»</w:t>
            </w:r>
          </w:p>
        </w:tc>
        <w:tc>
          <w:tcPr>
            <w:tcW w:w="973" w:type="dxa"/>
            <w:shd w:val="clear" w:color="auto" w:fill="auto"/>
            <w:tcMar>
              <w:top w:w="100" w:type="dxa"/>
              <w:left w:w="100" w:type="dxa"/>
              <w:bottom w:w="100" w:type="dxa"/>
              <w:right w:w="100" w:type="dxa"/>
            </w:tcMar>
          </w:tcPr>
          <w:p w14:paraId="4036D92E" w14:textId="77777777" w:rsidR="00D44589" w:rsidRPr="00145EC6" w:rsidRDefault="00D44589" w:rsidP="00920301">
            <w:pPr>
              <w:spacing w:line="240" w:lineRule="auto"/>
              <w:rPr>
                <w:rFonts w:ascii="Times New Roman" w:hAnsi="Times New Roman"/>
                <w:sz w:val="24"/>
                <w:szCs w:val="24"/>
              </w:rPr>
            </w:pPr>
            <w:r w:rsidRPr="00ED1AD7">
              <w:rPr>
                <w:rFonts w:ascii="Times New Roman" w:hAnsi="Times New Roman"/>
                <w:sz w:val="24"/>
              </w:rPr>
              <w:t>5-9</w:t>
            </w:r>
          </w:p>
        </w:tc>
        <w:tc>
          <w:tcPr>
            <w:tcW w:w="1275" w:type="dxa"/>
            <w:shd w:val="clear" w:color="auto" w:fill="auto"/>
            <w:tcMar>
              <w:top w:w="100" w:type="dxa"/>
              <w:left w:w="100" w:type="dxa"/>
              <w:bottom w:w="100" w:type="dxa"/>
              <w:right w:w="100" w:type="dxa"/>
            </w:tcMar>
          </w:tcPr>
          <w:p w14:paraId="1336A1B7" w14:textId="77777777" w:rsidR="00D44589" w:rsidRPr="00145EC6" w:rsidRDefault="00D44589" w:rsidP="00920301">
            <w:pPr>
              <w:spacing w:line="240" w:lineRule="auto"/>
              <w:rPr>
                <w:rFonts w:ascii="Times New Roman" w:hAnsi="Times New Roman"/>
                <w:sz w:val="24"/>
                <w:szCs w:val="24"/>
              </w:rPr>
            </w:pPr>
            <w:r w:rsidRPr="00ED1AD7">
              <w:rPr>
                <w:rFonts w:ascii="Times New Roman" w:hAnsi="Times New Roman"/>
                <w:sz w:val="24"/>
              </w:rPr>
              <w:t>май</w:t>
            </w:r>
          </w:p>
        </w:tc>
        <w:tc>
          <w:tcPr>
            <w:tcW w:w="2127" w:type="dxa"/>
            <w:shd w:val="clear" w:color="auto" w:fill="auto"/>
            <w:tcMar>
              <w:top w:w="100" w:type="dxa"/>
              <w:left w:w="100" w:type="dxa"/>
              <w:bottom w:w="100" w:type="dxa"/>
              <w:right w:w="100" w:type="dxa"/>
            </w:tcMar>
          </w:tcPr>
          <w:p w14:paraId="31E6A174" w14:textId="77777777" w:rsidR="00D44589" w:rsidRPr="00145EC6" w:rsidRDefault="00D44589" w:rsidP="00920301">
            <w:pPr>
              <w:spacing w:line="240" w:lineRule="auto"/>
              <w:rPr>
                <w:rFonts w:ascii="Times New Roman" w:hAnsi="Times New Roman"/>
                <w:sz w:val="24"/>
                <w:szCs w:val="24"/>
              </w:rPr>
            </w:pPr>
            <w:r w:rsidRPr="00ED1AD7">
              <w:rPr>
                <w:rFonts w:ascii="Times New Roman" w:hAnsi="Times New Roman"/>
                <w:sz w:val="24"/>
              </w:rPr>
              <w:t>Учащиеся как непосредственные участники, классные руководители, родители</w:t>
            </w:r>
          </w:p>
        </w:tc>
        <w:tc>
          <w:tcPr>
            <w:tcW w:w="2268" w:type="dxa"/>
            <w:shd w:val="clear" w:color="auto" w:fill="auto"/>
            <w:tcMar>
              <w:top w:w="100" w:type="dxa"/>
              <w:left w:w="100" w:type="dxa"/>
              <w:bottom w:w="100" w:type="dxa"/>
              <w:right w:w="100" w:type="dxa"/>
            </w:tcMar>
            <w:vAlign w:val="center"/>
          </w:tcPr>
          <w:p w14:paraId="77CCACEA" w14:textId="77777777" w:rsidR="00D44589" w:rsidRPr="00145EC6" w:rsidRDefault="00D44589" w:rsidP="00920301">
            <w:pPr>
              <w:spacing w:line="240" w:lineRule="auto"/>
              <w:rPr>
                <w:rFonts w:ascii="Times New Roman" w:hAnsi="Times New Roman"/>
                <w:sz w:val="24"/>
                <w:szCs w:val="24"/>
              </w:rPr>
            </w:pPr>
            <w:proofErr w:type="gramStart"/>
            <w:r w:rsidRPr="00ED1AD7">
              <w:rPr>
                <w:rFonts w:ascii="Times New Roman" w:hAnsi="Times New Roman"/>
                <w:sz w:val="24"/>
              </w:rPr>
              <w:t>Военно- патриотическое</w:t>
            </w:r>
            <w:proofErr w:type="gramEnd"/>
            <w:r w:rsidRPr="00ED1AD7">
              <w:rPr>
                <w:rFonts w:ascii="Times New Roman" w:hAnsi="Times New Roman"/>
                <w:sz w:val="24"/>
              </w:rPr>
              <w:t xml:space="preserve"> воспитание</w:t>
            </w:r>
            <w:r>
              <w:rPr>
                <w:rFonts w:ascii="Times New Roman" w:hAnsi="Times New Roman"/>
                <w:sz w:val="24"/>
              </w:rPr>
              <w:t xml:space="preserve">, </w:t>
            </w:r>
            <w:r w:rsidRPr="00A16A4D">
              <w:rPr>
                <w:rFonts w:ascii="Times New Roman" w:hAnsi="Times New Roman"/>
                <w:sz w:val="24"/>
              </w:rPr>
              <w:t>творческое развитие, навыки выступления</w:t>
            </w:r>
          </w:p>
        </w:tc>
      </w:tr>
      <w:tr w:rsidR="00D44589" w:rsidRPr="00145EC6" w14:paraId="135F7F89" w14:textId="77777777" w:rsidTr="00D44589">
        <w:trPr>
          <w:trHeight w:val="485"/>
        </w:trPr>
        <w:tc>
          <w:tcPr>
            <w:tcW w:w="2845" w:type="dxa"/>
            <w:gridSpan w:val="2"/>
            <w:shd w:val="clear" w:color="auto" w:fill="auto"/>
            <w:tcMar>
              <w:top w:w="100" w:type="dxa"/>
              <w:left w:w="100" w:type="dxa"/>
              <w:bottom w:w="100" w:type="dxa"/>
              <w:right w:w="100" w:type="dxa"/>
            </w:tcMar>
          </w:tcPr>
          <w:p w14:paraId="1A1F80A1"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Единый классный час на тему ВОВ</w:t>
            </w:r>
          </w:p>
        </w:tc>
        <w:tc>
          <w:tcPr>
            <w:tcW w:w="973" w:type="dxa"/>
            <w:shd w:val="clear" w:color="auto" w:fill="auto"/>
            <w:tcMar>
              <w:top w:w="100" w:type="dxa"/>
              <w:left w:w="100" w:type="dxa"/>
              <w:bottom w:w="100" w:type="dxa"/>
              <w:right w:w="100" w:type="dxa"/>
            </w:tcMar>
          </w:tcPr>
          <w:p w14:paraId="45965FBB"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5-9</w:t>
            </w:r>
          </w:p>
        </w:tc>
        <w:tc>
          <w:tcPr>
            <w:tcW w:w="1275" w:type="dxa"/>
            <w:shd w:val="clear" w:color="auto" w:fill="auto"/>
            <w:tcMar>
              <w:top w:w="100" w:type="dxa"/>
              <w:left w:w="100" w:type="dxa"/>
              <w:bottom w:w="100" w:type="dxa"/>
              <w:right w:w="100" w:type="dxa"/>
            </w:tcMar>
          </w:tcPr>
          <w:p w14:paraId="34E35F1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май</w:t>
            </w:r>
          </w:p>
        </w:tc>
        <w:tc>
          <w:tcPr>
            <w:tcW w:w="2127" w:type="dxa"/>
            <w:shd w:val="clear" w:color="auto" w:fill="auto"/>
            <w:tcMar>
              <w:top w:w="100" w:type="dxa"/>
              <w:left w:w="100" w:type="dxa"/>
              <w:bottom w:w="100" w:type="dxa"/>
              <w:right w:w="100" w:type="dxa"/>
            </w:tcMar>
          </w:tcPr>
          <w:p w14:paraId="11C43DF1"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Классные руководители</w:t>
            </w:r>
          </w:p>
        </w:tc>
        <w:tc>
          <w:tcPr>
            <w:tcW w:w="2268" w:type="dxa"/>
            <w:shd w:val="clear" w:color="auto" w:fill="auto"/>
            <w:tcMar>
              <w:top w:w="100" w:type="dxa"/>
              <w:left w:w="100" w:type="dxa"/>
              <w:bottom w:w="100" w:type="dxa"/>
              <w:right w:w="100" w:type="dxa"/>
            </w:tcMar>
            <w:vAlign w:val="center"/>
          </w:tcPr>
          <w:p w14:paraId="308903B2"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Развитие чувства патриотизма</w:t>
            </w:r>
          </w:p>
        </w:tc>
      </w:tr>
      <w:tr w:rsidR="00D44589" w:rsidRPr="00145EC6" w14:paraId="0FBAFC10" w14:textId="77777777" w:rsidTr="00D44589">
        <w:trPr>
          <w:trHeight w:val="485"/>
        </w:trPr>
        <w:tc>
          <w:tcPr>
            <w:tcW w:w="2845" w:type="dxa"/>
            <w:gridSpan w:val="2"/>
            <w:shd w:val="clear" w:color="auto" w:fill="auto"/>
            <w:tcMar>
              <w:top w:w="100" w:type="dxa"/>
              <w:left w:w="100" w:type="dxa"/>
              <w:bottom w:w="100" w:type="dxa"/>
              <w:right w:w="100" w:type="dxa"/>
            </w:tcMar>
          </w:tcPr>
          <w:p w14:paraId="51AC634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До свидания школа «Последний звонок»</w:t>
            </w:r>
          </w:p>
        </w:tc>
        <w:tc>
          <w:tcPr>
            <w:tcW w:w="973" w:type="dxa"/>
            <w:shd w:val="clear" w:color="auto" w:fill="auto"/>
            <w:tcMar>
              <w:top w:w="100" w:type="dxa"/>
              <w:left w:w="100" w:type="dxa"/>
              <w:bottom w:w="100" w:type="dxa"/>
              <w:right w:w="100" w:type="dxa"/>
            </w:tcMar>
          </w:tcPr>
          <w:p w14:paraId="5D68FFE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9, 11</w:t>
            </w:r>
          </w:p>
        </w:tc>
        <w:tc>
          <w:tcPr>
            <w:tcW w:w="1275" w:type="dxa"/>
            <w:shd w:val="clear" w:color="auto" w:fill="auto"/>
            <w:tcMar>
              <w:top w:w="100" w:type="dxa"/>
              <w:left w:w="100" w:type="dxa"/>
              <w:bottom w:w="100" w:type="dxa"/>
              <w:right w:w="100" w:type="dxa"/>
            </w:tcMar>
          </w:tcPr>
          <w:p w14:paraId="202DC60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май</w:t>
            </w:r>
          </w:p>
        </w:tc>
        <w:tc>
          <w:tcPr>
            <w:tcW w:w="2127" w:type="dxa"/>
            <w:shd w:val="clear" w:color="auto" w:fill="auto"/>
            <w:tcMar>
              <w:top w:w="100" w:type="dxa"/>
              <w:left w:w="100" w:type="dxa"/>
              <w:bottom w:w="100" w:type="dxa"/>
              <w:right w:w="100" w:type="dxa"/>
            </w:tcMar>
          </w:tcPr>
          <w:p w14:paraId="1712486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Педагог-организатор, </w:t>
            </w:r>
            <w:proofErr w:type="spellStart"/>
            <w:r w:rsidRPr="00145EC6">
              <w:rPr>
                <w:rFonts w:ascii="Times New Roman" w:hAnsi="Times New Roman"/>
                <w:sz w:val="24"/>
                <w:szCs w:val="24"/>
              </w:rPr>
              <w:t>кл</w:t>
            </w:r>
            <w:proofErr w:type="spellEnd"/>
            <w:r w:rsidRPr="00145EC6">
              <w:rPr>
                <w:rFonts w:ascii="Times New Roman" w:hAnsi="Times New Roman"/>
                <w:sz w:val="24"/>
                <w:szCs w:val="24"/>
              </w:rPr>
              <w:t>. руководители, учащиеся-подготовка стихов,</w:t>
            </w:r>
            <w:r>
              <w:rPr>
                <w:rFonts w:ascii="Times New Roman" w:hAnsi="Times New Roman"/>
                <w:sz w:val="24"/>
                <w:szCs w:val="24"/>
              </w:rPr>
              <w:t xml:space="preserve"> песен.</w:t>
            </w:r>
          </w:p>
        </w:tc>
        <w:tc>
          <w:tcPr>
            <w:tcW w:w="2268" w:type="dxa"/>
            <w:shd w:val="clear" w:color="auto" w:fill="auto"/>
            <w:tcMar>
              <w:top w:w="100" w:type="dxa"/>
              <w:left w:w="100" w:type="dxa"/>
              <w:bottom w:w="100" w:type="dxa"/>
              <w:right w:w="100" w:type="dxa"/>
            </w:tcMar>
            <w:vAlign w:val="center"/>
          </w:tcPr>
          <w:p w14:paraId="3370F6DB" w14:textId="77777777" w:rsidR="00D44589" w:rsidRPr="00145EC6" w:rsidRDefault="00D44589" w:rsidP="00920301">
            <w:pPr>
              <w:spacing w:line="240" w:lineRule="auto"/>
              <w:rPr>
                <w:rFonts w:ascii="Times New Roman" w:hAnsi="Times New Roman"/>
                <w:sz w:val="24"/>
                <w:szCs w:val="24"/>
              </w:rPr>
            </w:pPr>
            <w:r w:rsidRPr="007373DF">
              <w:rPr>
                <w:rFonts w:ascii="Times New Roman" w:hAnsi="Times New Roman"/>
                <w:color w:val="000000"/>
                <w:sz w:val="24"/>
                <w:szCs w:val="24"/>
              </w:rPr>
              <w:t>Эстетическое воспитание: формирование художественно-эстетической картины мира, эстетического восприятия</w:t>
            </w:r>
            <w:r>
              <w:rPr>
                <w:rFonts w:ascii="Times New Roman" w:hAnsi="Times New Roman"/>
                <w:color w:val="000000"/>
                <w:sz w:val="24"/>
                <w:szCs w:val="24"/>
              </w:rPr>
              <w:t xml:space="preserve"> </w:t>
            </w:r>
            <w:r w:rsidRPr="007373DF">
              <w:rPr>
                <w:rFonts w:ascii="Times New Roman" w:hAnsi="Times New Roman"/>
                <w:color w:val="000000"/>
                <w:sz w:val="24"/>
                <w:szCs w:val="24"/>
              </w:rPr>
              <w:t>окружающей действительности</w:t>
            </w:r>
            <w:r>
              <w:rPr>
                <w:rFonts w:ascii="Times New Roman" w:hAnsi="Times New Roman"/>
                <w:color w:val="000000"/>
                <w:sz w:val="24"/>
                <w:szCs w:val="24"/>
              </w:rPr>
              <w:t>.</w:t>
            </w:r>
          </w:p>
        </w:tc>
      </w:tr>
      <w:tr w:rsidR="00D44589" w:rsidRPr="00145EC6" w14:paraId="424A4617" w14:textId="77777777" w:rsidTr="00D44589">
        <w:trPr>
          <w:trHeight w:val="485"/>
        </w:trPr>
        <w:tc>
          <w:tcPr>
            <w:tcW w:w="2845" w:type="dxa"/>
            <w:gridSpan w:val="2"/>
            <w:shd w:val="clear" w:color="auto" w:fill="auto"/>
            <w:tcMar>
              <w:top w:w="100" w:type="dxa"/>
              <w:left w:w="100" w:type="dxa"/>
              <w:bottom w:w="100" w:type="dxa"/>
              <w:right w:w="100" w:type="dxa"/>
            </w:tcMar>
          </w:tcPr>
          <w:p w14:paraId="1364B6C0"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Общешкольное родительское собрание</w:t>
            </w:r>
          </w:p>
        </w:tc>
        <w:tc>
          <w:tcPr>
            <w:tcW w:w="973" w:type="dxa"/>
            <w:shd w:val="clear" w:color="auto" w:fill="auto"/>
            <w:tcMar>
              <w:top w:w="100" w:type="dxa"/>
              <w:left w:w="100" w:type="dxa"/>
              <w:bottom w:w="100" w:type="dxa"/>
              <w:right w:w="100" w:type="dxa"/>
            </w:tcMar>
          </w:tcPr>
          <w:p w14:paraId="19C39B6D"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5-9</w:t>
            </w:r>
          </w:p>
        </w:tc>
        <w:tc>
          <w:tcPr>
            <w:tcW w:w="1275" w:type="dxa"/>
            <w:shd w:val="clear" w:color="auto" w:fill="auto"/>
            <w:tcMar>
              <w:top w:w="100" w:type="dxa"/>
              <w:left w:w="100" w:type="dxa"/>
              <w:bottom w:w="100" w:type="dxa"/>
              <w:right w:w="100" w:type="dxa"/>
            </w:tcMar>
          </w:tcPr>
          <w:p w14:paraId="002E5681"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rPr>
              <w:t>Конец мая</w:t>
            </w:r>
          </w:p>
        </w:tc>
        <w:tc>
          <w:tcPr>
            <w:tcW w:w="2127" w:type="dxa"/>
            <w:shd w:val="clear" w:color="auto" w:fill="auto"/>
            <w:tcMar>
              <w:top w:w="100" w:type="dxa"/>
              <w:left w:w="100" w:type="dxa"/>
              <w:bottom w:w="100" w:type="dxa"/>
              <w:right w:w="100" w:type="dxa"/>
            </w:tcMar>
          </w:tcPr>
          <w:p w14:paraId="0CB9454B"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Классные руководители, </w:t>
            </w:r>
            <w:r>
              <w:rPr>
                <w:rFonts w:ascii="Times New Roman" w:hAnsi="Times New Roman"/>
                <w:sz w:val="24"/>
                <w:szCs w:val="24"/>
              </w:rPr>
              <w:lastRenderedPageBreak/>
              <w:t>администрация школы</w:t>
            </w:r>
          </w:p>
        </w:tc>
        <w:tc>
          <w:tcPr>
            <w:tcW w:w="2268" w:type="dxa"/>
            <w:shd w:val="clear" w:color="auto" w:fill="auto"/>
            <w:tcMar>
              <w:top w:w="100" w:type="dxa"/>
              <w:left w:w="100" w:type="dxa"/>
              <w:bottom w:w="100" w:type="dxa"/>
              <w:right w:w="100" w:type="dxa"/>
            </w:tcMar>
            <w:vAlign w:val="center"/>
          </w:tcPr>
          <w:p w14:paraId="3AA40B17" w14:textId="77777777" w:rsidR="00D44589" w:rsidRPr="00145EC6" w:rsidRDefault="00D44589" w:rsidP="00920301">
            <w:pPr>
              <w:spacing w:line="240" w:lineRule="auto"/>
              <w:rPr>
                <w:rFonts w:ascii="Times New Roman" w:hAnsi="Times New Roman"/>
                <w:sz w:val="24"/>
                <w:szCs w:val="24"/>
              </w:rPr>
            </w:pPr>
          </w:p>
        </w:tc>
      </w:tr>
      <w:tr w:rsidR="00D44589" w:rsidRPr="00145EC6" w14:paraId="777D7F60" w14:textId="77777777" w:rsidTr="00D44589">
        <w:trPr>
          <w:trHeight w:val="334"/>
        </w:trPr>
        <w:tc>
          <w:tcPr>
            <w:tcW w:w="9488" w:type="dxa"/>
            <w:gridSpan w:val="6"/>
            <w:shd w:val="clear" w:color="auto" w:fill="auto"/>
            <w:tcMar>
              <w:top w:w="100" w:type="dxa"/>
              <w:left w:w="100" w:type="dxa"/>
              <w:bottom w:w="100" w:type="dxa"/>
              <w:right w:w="100" w:type="dxa"/>
            </w:tcMar>
          </w:tcPr>
          <w:p w14:paraId="366FBB9E" w14:textId="77777777" w:rsidR="00D44589" w:rsidRPr="00145EC6" w:rsidRDefault="00D44589" w:rsidP="007A1A19">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Курсы внеурочной деятельности и дополнительного образования</w:t>
            </w:r>
          </w:p>
        </w:tc>
      </w:tr>
      <w:tr w:rsidR="00D44589" w:rsidRPr="00145EC6" w14:paraId="22ED36F4" w14:textId="77777777" w:rsidTr="00D44589">
        <w:trPr>
          <w:trHeight w:val="896"/>
        </w:trPr>
        <w:tc>
          <w:tcPr>
            <w:tcW w:w="2845" w:type="dxa"/>
            <w:gridSpan w:val="2"/>
            <w:shd w:val="clear" w:color="auto" w:fill="auto"/>
            <w:tcMar>
              <w:top w:w="100" w:type="dxa"/>
              <w:left w:w="100" w:type="dxa"/>
              <w:bottom w:w="100" w:type="dxa"/>
              <w:right w:w="100" w:type="dxa"/>
            </w:tcMar>
          </w:tcPr>
          <w:p w14:paraId="248C840E"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p w14:paraId="3DB2E26E"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Название курса</w:t>
            </w:r>
          </w:p>
        </w:tc>
        <w:tc>
          <w:tcPr>
            <w:tcW w:w="973" w:type="dxa"/>
            <w:shd w:val="clear" w:color="auto" w:fill="auto"/>
            <w:tcMar>
              <w:top w:w="100" w:type="dxa"/>
              <w:left w:w="100" w:type="dxa"/>
              <w:bottom w:w="100" w:type="dxa"/>
              <w:right w:w="100" w:type="dxa"/>
            </w:tcMar>
          </w:tcPr>
          <w:p w14:paraId="12A56B88"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p w14:paraId="6F1B0483"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7A891A0F"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Количество</w:t>
            </w:r>
          </w:p>
          <w:p w14:paraId="78B9B70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часов</w:t>
            </w:r>
          </w:p>
          <w:p w14:paraId="07B01C1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в неделю</w:t>
            </w:r>
          </w:p>
        </w:tc>
        <w:tc>
          <w:tcPr>
            <w:tcW w:w="2127" w:type="dxa"/>
            <w:shd w:val="clear" w:color="auto" w:fill="auto"/>
            <w:tcMar>
              <w:top w:w="100" w:type="dxa"/>
              <w:left w:w="100" w:type="dxa"/>
              <w:bottom w:w="100" w:type="dxa"/>
              <w:right w:w="100" w:type="dxa"/>
            </w:tcMar>
          </w:tcPr>
          <w:p w14:paraId="0A32FC12"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60FD0438"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6597D5B2"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p w14:paraId="0CEE0973"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tc>
      </w:tr>
      <w:tr w:rsidR="00D44589" w:rsidRPr="00145EC6" w14:paraId="3F507630" w14:textId="77777777" w:rsidTr="00D44589">
        <w:trPr>
          <w:trHeight w:val="485"/>
        </w:trPr>
        <w:tc>
          <w:tcPr>
            <w:tcW w:w="2845" w:type="dxa"/>
            <w:gridSpan w:val="2"/>
            <w:shd w:val="clear" w:color="auto" w:fill="auto"/>
            <w:tcMar>
              <w:top w:w="100" w:type="dxa"/>
              <w:left w:w="100" w:type="dxa"/>
              <w:bottom w:w="100" w:type="dxa"/>
              <w:right w:w="100" w:type="dxa"/>
            </w:tcMar>
          </w:tcPr>
          <w:p w14:paraId="0161EEA2"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Клуб «Музей»</w:t>
            </w:r>
          </w:p>
          <w:p w14:paraId="250C74FA" w14:textId="77777777" w:rsidR="00D44589" w:rsidRPr="00145EC6" w:rsidRDefault="00D44589" w:rsidP="00920301">
            <w:pPr>
              <w:spacing w:line="240" w:lineRule="auto"/>
              <w:rPr>
                <w:rFonts w:ascii="Times New Roman" w:eastAsia="Times New Roman" w:hAnsi="Times New Roman"/>
                <w:color w:val="000000"/>
                <w:sz w:val="24"/>
                <w:szCs w:val="24"/>
              </w:rPr>
            </w:pPr>
          </w:p>
          <w:p w14:paraId="69F0502B" w14:textId="77777777" w:rsidR="00D44589" w:rsidRPr="00145EC6" w:rsidRDefault="00D44589" w:rsidP="00920301">
            <w:pPr>
              <w:spacing w:line="240" w:lineRule="auto"/>
              <w:rPr>
                <w:rFonts w:ascii="Times New Roman" w:eastAsia="Times New Roman" w:hAnsi="Times New Roman"/>
                <w:color w:val="000000"/>
                <w:sz w:val="24"/>
                <w:szCs w:val="24"/>
              </w:rPr>
            </w:pPr>
          </w:p>
          <w:p w14:paraId="4340738D" w14:textId="77777777" w:rsidR="00D44589" w:rsidRPr="00145EC6" w:rsidRDefault="00D44589" w:rsidP="00920301">
            <w:pPr>
              <w:spacing w:line="240" w:lineRule="auto"/>
              <w:rPr>
                <w:rFonts w:ascii="Times New Roman" w:eastAsia="Times New Roman" w:hAnsi="Times New Roman"/>
                <w:color w:val="000000"/>
                <w:sz w:val="24"/>
                <w:szCs w:val="24"/>
              </w:rPr>
            </w:pPr>
          </w:p>
          <w:p w14:paraId="1A9DB600"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2F5BE64F"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5-9</w:t>
            </w:r>
          </w:p>
        </w:tc>
        <w:tc>
          <w:tcPr>
            <w:tcW w:w="1275" w:type="dxa"/>
            <w:shd w:val="clear" w:color="auto" w:fill="auto"/>
            <w:tcMar>
              <w:top w:w="100" w:type="dxa"/>
              <w:left w:w="100" w:type="dxa"/>
              <w:bottom w:w="100" w:type="dxa"/>
              <w:right w:w="100" w:type="dxa"/>
            </w:tcMar>
          </w:tcPr>
          <w:p w14:paraId="739F2309"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1</w:t>
            </w:r>
          </w:p>
        </w:tc>
        <w:tc>
          <w:tcPr>
            <w:tcW w:w="2127" w:type="dxa"/>
            <w:shd w:val="clear" w:color="auto" w:fill="auto"/>
            <w:tcMar>
              <w:top w:w="100" w:type="dxa"/>
              <w:left w:w="100" w:type="dxa"/>
              <w:bottom w:w="100" w:type="dxa"/>
              <w:right w:w="100" w:type="dxa"/>
            </w:tcMar>
          </w:tcPr>
          <w:p w14:paraId="3B101545"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Учитель- планирование организации</w:t>
            </w:r>
          </w:p>
          <w:p w14:paraId="730CBB6D"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Ученик-участник, организатор</w:t>
            </w:r>
          </w:p>
          <w:p w14:paraId="4A7F29C0"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 xml:space="preserve">Родитель-поддержка, участник, организатор </w:t>
            </w:r>
          </w:p>
          <w:p w14:paraId="0B718CFC" w14:textId="77777777" w:rsidR="00D44589" w:rsidRPr="00145EC6" w:rsidRDefault="00D44589" w:rsidP="00920301">
            <w:pPr>
              <w:spacing w:line="240" w:lineRule="auto"/>
              <w:rPr>
                <w:rFonts w:ascii="Times New Roman" w:hAnsi="Times New Roman"/>
                <w:sz w:val="24"/>
                <w:szCs w:val="24"/>
              </w:rPr>
            </w:pPr>
          </w:p>
        </w:tc>
        <w:tc>
          <w:tcPr>
            <w:tcW w:w="2268" w:type="dxa"/>
            <w:shd w:val="clear" w:color="auto" w:fill="auto"/>
            <w:tcMar>
              <w:top w:w="100" w:type="dxa"/>
              <w:left w:w="100" w:type="dxa"/>
              <w:bottom w:w="100" w:type="dxa"/>
              <w:right w:w="100" w:type="dxa"/>
            </w:tcMar>
          </w:tcPr>
          <w:p w14:paraId="1E3A580C"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Гражданско-патриотическое, коммуникативные навыки, краеведческая деятельность</w:t>
            </w:r>
          </w:p>
        </w:tc>
      </w:tr>
      <w:tr w:rsidR="00D44589" w:rsidRPr="00145EC6" w14:paraId="079AC644" w14:textId="77777777" w:rsidTr="00D44589">
        <w:trPr>
          <w:trHeight w:val="485"/>
        </w:trPr>
        <w:tc>
          <w:tcPr>
            <w:tcW w:w="2845" w:type="dxa"/>
            <w:gridSpan w:val="2"/>
            <w:shd w:val="clear" w:color="auto" w:fill="auto"/>
            <w:tcMar>
              <w:top w:w="100" w:type="dxa"/>
              <w:left w:w="100" w:type="dxa"/>
              <w:bottom w:w="100" w:type="dxa"/>
              <w:right w:w="100" w:type="dxa"/>
            </w:tcMar>
          </w:tcPr>
          <w:p w14:paraId="0CD2E143"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Журналистика для всех</w:t>
            </w:r>
          </w:p>
          <w:p w14:paraId="1118884E" w14:textId="77777777" w:rsidR="00D44589" w:rsidRPr="00145EC6" w:rsidRDefault="00D44589" w:rsidP="00920301">
            <w:pPr>
              <w:spacing w:line="240" w:lineRule="auto"/>
              <w:rPr>
                <w:rFonts w:ascii="Times New Roman" w:eastAsia="Times New Roman" w:hAnsi="Times New Roman"/>
                <w:color w:val="000000"/>
                <w:sz w:val="24"/>
                <w:szCs w:val="24"/>
              </w:rPr>
            </w:pPr>
          </w:p>
          <w:p w14:paraId="7531DE51" w14:textId="77777777" w:rsidR="00D44589" w:rsidRPr="00145EC6" w:rsidRDefault="00D44589" w:rsidP="00920301">
            <w:pPr>
              <w:spacing w:line="240" w:lineRule="auto"/>
              <w:rPr>
                <w:rFonts w:ascii="Times New Roman" w:eastAsia="Times New Roman" w:hAnsi="Times New Roman"/>
                <w:color w:val="000000"/>
                <w:sz w:val="24"/>
                <w:szCs w:val="24"/>
              </w:rPr>
            </w:pPr>
          </w:p>
          <w:p w14:paraId="152ABC4B" w14:textId="77777777" w:rsidR="00D44589" w:rsidRPr="00145EC6" w:rsidRDefault="00D44589" w:rsidP="00920301">
            <w:pPr>
              <w:spacing w:line="240" w:lineRule="auto"/>
              <w:rPr>
                <w:rFonts w:ascii="Times New Roman" w:eastAsia="Times New Roman" w:hAnsi="Times New Roman"/>
                <w:color w:val="000000"/>
                <w:sz w:val="24"/>
                <w:szCs w:val="24"/>
              </w:rPr>
            </w:pPr>
          </w:p>
          <w:p w14:paraId="23864E42"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7274F89D"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5-9</w:t>
            </w:r>
          </w:p>
        </w:tc>
        <w:tc>
          <w:tcPr>
            <w:tcW w:w="1275" w:type="dxa"/>
            <w:shd w:val="clear" w:color="auto" w:fill="auto"/>
            <w:tcMar>
              <w:top w:w="100" w:type="dxa"/>
              <w:left w:w="100" w:type="dxa"/>
              <w:bottom w:w="100" w:type="dxa"/>
              <w:right w:w="100" w:type="dxa"/>
            </w:tcMar>
          </w:tcPr>
          <w:p w14:paraId="0C72998C"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1</w:t>
            </w:r>
          </w:p>
        </w:tc>
        <w:tc>
          <w:tcPr>
            <w:tcW w:w="2127" w:type="dxa"/>
            <w:shd w:val="clear" w:color="auto" w:fill="auto"/>
            <w:tcMar>
              <w:top w:w="100" w:type="dxa"/>
              <w:left w:w="100" w:type="dxa"/>
              <w:bottom w:w="100" w:type="dxa"/>
              <w:right w:w="100" w:type="dxa"/>
            </w:tcMar>
          </w:tcPr>
          <w:p w14:paraId="237942BD"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 xml:space="preserve">Учитель-планирование, </w:t>
            </w:r>
            <w:proofErr w:type="gramStart"/>
            <w:r w:rsidRPr="00145EC6">
              <w:rPr>
                <w:rFonts w:ascii="Times New Roman" w:eastAsia="Times New Roman" w:hAnsi="Times New Roman"/>
                <w:color w:val="000000"/>
                <w:sz w:val="24"/>
                <w:szCs w:val="24"/>
              </w:rPr>
              <w:t>организация ,консультация</w:t>
            </w:r>
            <w:proofErr w:type="gramEnd"/>
          </w:p>
          <w:p w14:paraId="7E020CF2"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Ученик-организатор, участник, автор</w:t>
            </w:r>
          </w:p>
          <w:p w14:paraId="2FB79A46"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Родитель- помощник, автор участник</w:t>
            </w:r>
          </w:p>
          <w:p w14:paraId="31A63ABC" w14:textId="77777777" w:rsidR="00D44589" w:rsidRPr="00145EC6" w:rsidRDefault="00D44589" w:rsidP="00920301">
            <w:pPr>
              <w:spacing w:line="240" w:lineRule="auto"/>
              <w:rPr>
                <w:rFonts w:ascii="Times New Roman" w:hAnsi="Times New Roman"/>
                <w:sz w:val="24"/>
                <w:szCs w:val="24"/>
              </w:rPr>
            </w:pPr>
          </w:p>
        </w:tc>
        <w:tc>
          <w:tcPr>
            <w:tcW w:w="2268" w:type="dxa"/>
            <w:shd w:val="clear" w:color="auto" w:fill="auto"/>
            <w:tcMar>
              <w:top w:w="100" w:type="dxa"/>
              <w:left w:w="100" w:type="dxa"/>
              <w:bottom w:w="100" w:type="dxa"/>
              <w:right w:w="100" w:type="dxa"/>
            </w:tcMar>
          </w:tcPr>
          <w:p w14:paraId="512806D4"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 xml:space="preserve">Коммуникативные навыки, развитие навыков организаторской деятельности, повышение общей </w:t>
            </w:r>
            <w:proofErr w:type="spellStart"/>
            <w:r w:rsidRPr="00145EC6">
              <w:rPr>
                <w:rFonts w:ascii="Times New Roman" w:eastAsia="Times New Roman" w:hAnsi="Times New Roman"/>
                <w:color w:val="000000"/>
                <w:sz w:val="24"/>
                <w:szCs w:val="24"/>
              </w:rPr>
              <w:t>граммотности</w:t>
            </w:r>
            <w:proofErr w:type="spellEnd"/>
            <w:r w:rsidRPr="00145EC6">
              <w:rPr>
                <w:rFonts w:ascii="Times New Roman" w:eastAsia="Times New Roman" w:hAnsi="Times New Roman"/>
                <w:color w:val="000000"/>
                <w:sz w:val="24"/>
                <w:szCs w:val="24"/>
              </w:rPr>
              <w:t xml:space="preserve"> и расширение кругозора, участие в конкурсах, конференциях, олимпиадах</w:t>
            </w:r>
          </w:p>
        </w:tc>
      </w:tr>
      <w:tr w:rsidR="00D44589" w:rsidRPr="00145EC6" w14:paraId="1DA375FA" w14:textId="77777777" w:rsidTr="00D44589">
        <w:trPr>
          <w:trHeight w:val="485"/>
        </w:trPr>
        <w:tc>
          <w:tcPr>
            <w:tcW w:w="2845" w:type="dxa"/>
            <w:gridSpan w:val="2"/>
            <w:shd w:val="clear" w:color="auto" w:fill="auto"/>
            <w:tcMar>
              <w:top w:w="100" w:type="dxa"/>
              <w:left w:w="100" w:type="dxa"/>
              <w:bottom w:w="100" w:type="dxa"/>
              <w:right w:w="100" w:type="dxa"/>
            </w:tcMar>
          </w:tcPr>
          <w:p w14:paraId="57B4CA9C"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Видеостудия «</w:t>
            </w:r>
            <w:proofErr w:type="spellStart"/>
            <w:r w:rsidRPr="00145EC6">
              <w:rPr>
                <w:rFonts w:ascii="Times New Roman" w:eastAsia="Times New Roman" w:hAnsi="Times New Roman"/>
                <w:color w:val="000000"/>
                <w:sz w:val="24"/>
                <w:szCs w:val="24"/>
              </w:rPr>
              <w:t>Синюшка</w:t>
            </w:r>
            <w:proofErr w:type="spellEnd"/>
            <w:r w:rsidRPr="00145EC6">
              <w:rPr>
                <w:rFonts w:ascii="Times New Roman" w:eastAsia="Times New Roman" w:hAnsi="Times New Roman"/>
                <w:color w:val="000000"/>
                <w:sz w:val="24"/>
                <w:szCs w:val="24"/>
              </w:rPr>
              <w:t>-</w:t>
            </w:r>
            <w:r w:rsidRPr="00145EC6">
              <w:rPr>
                <w:rFonts w:ascii="Times New Roman" w:eastAsia="Times New Roman" w:hAnsi="Times New Roman"/>
                <w:color w:val="000000"/>
                <w:sz w:val="24"/>
                <w:szCs w:val="24"/>
                <w:lang w:val="en-US"/>
              </w:rPr>
              <w:t>film</w:t>
            </w:r>
            <w:r w:rsidRPr="00145EC6">
              <w:rPr>
                <w:rFonts w:ascii="Times New Roman" w:eastAsia="Times New Roman" w:hAnsi="Times New Roman"/>
                <w:color w:val="000000"/>
                <w:sz w:val="24"/>
                <w:szCs w:val="24"/>
              </w:rPr>
              <w:t>»</w:t>
            </w:r>
          </w:p>
          <w:p w14:paraId="4DCDAD72" w14:textId="77777777" w:rsidR="00D44589" w:rsidRPr="00145EC6" w:rsidRDefault="00D44589" w:rsidP="00920301">
            <w:pPr>
              <w:spacing w:line="240" w:lineRule="auto"/>
              <w:rPr>
                <w:rFonts w:ascii="Times New Roman" w:eastAsia="Times New Roman" w:hAnsi="Times New Roman"/>
                <w:color w:val="000000"/>
                <w:sz w:val="24"/>
                <w:szCs w:val="24"/>
              </w:rPr>
            </w:pPr>
          </w:p>
          <w:p w14:paraId="6683C208" w14:textId="77777777" w:rsidR="00D44589" w:rsidRPr="00145EC6" w:rsidRDefault="00D44589" w:rsidP="00920301">
            <w:pPr>
              <w:spacing w:line="240" w:lineRule="auto"/>
              <w:rPr>
                <w:rFonts w:ascii="Times New Roman" w:eastAsia="Times New Roman" w:hAnsi="Times New Roman"/>
                <w:color w:val="000000"/>
                <w:sz w:val="24"/>
                <w:szCs w:val="24"/>
              </w:rPr>
            </w:pPr>
          </w:p>
          <w:p w14:paraId="67B7A204"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0ACF6FFD" w14:textId="77777777" w:rsidR="00D44589" w:rsidRPr="00B74C33"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5-</w:t>
            </w:r>
            <w:r>
              <w:rPr>
                <w:rFonts w:ascii="Times New Roman" w:eastAsia="Times New Roman" w:hAnsi="Times New Roman"/>
                <w:color w:val="000000"/>
                <w:sz w:val="24"/>
                <w:szCs w:val="24"/>
              </w:rPr>
              <w:t>9</w:t>
            </w:r>
          </w:p>
        </w:tc>
        <w:tc>
          <w:tcPr>
            <w:tcW w:w="1275" w:type="dxa"/>
            <w:shd w:val="clear" w:color="auto" w:fill="auto"/>
            <w:tcMar>
              <w:top w:w="100" w:type="dxa"/>
              <w:left w:w="100" w:type="dxa"/>
              <w:bottom w:w="100" w:type="dxa"/>
              <w:right w:w="100" w:type="dxa"/>
            </w:tcMar>
          </w:tcPr>
          <w:p w14:paraId="5307EC0A"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2</w:t>
            </w:r>
          </w:p>
        </w:tc>
        <w:tc>
          <w:tcPr>
            <w:tcW w:w="2127" w:type="dxa"/>
            <w:shd w:val="clear" w:color="auto" w:fill="auto"/>
            <w:tcMar>
              <w:top w:w="100" w:type="dxa"/>
              <w:left w:w="100" w:type="dxa"/>
              <w:bottom w:w="100" w:type="dxa"/>
              <w:right w:w="100" w:type="dxa"/>
            </w:tcMar>
          </w:tcPr>
          <w:p w14:paraId="71F71F23"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Учитель-мотивирует, организует</w:t>
            </w:r>
          </w:p>
          <w:p w14:paraId="307263F2"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Ученик-автор, монтаж</w:t>
            </w:r>
          </w:p>
          <w:p w14:paraId="2F7119D9"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Родитель-участник</w:t>
            </w:r>
          </w:p>
        </w:tc>
        <w:tc>
          <w:tcPr>
            <w:tcW w:w="2268" w:type="dxa"/>
            <w:shd w:val="clear" w:color="auto" w:fill="auto"/>
            <w:tcMar>
              <w:top w:w="100" w:type="dxa"/>
              <w:left w:w="100" w:type="dxa"/>
              <w:bottom w:w="100" w:type="dxa"/>
              <w:right w:w="100" w:type="dxa"/>
            </w:tcMar>
            <w:vAlign w:val="center"/>
          </w:tcPr>
          <w:p w14:paraId="20F978FE"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Умение работать с технологиями, профориентация, развитие грамотности и коммуникации, участие в конкурсах, конференциях, олимпиадах</w:t>
            </w:r>
          </w:p>
        </w:tc>
      </w:tr>
      <w:tr w:rsidR="00D44589" w:rsidRPr="00145EC6" w14:paraId="66F1BC9B" w14:textId="77777777" w:rsidTr="00D44589">
        <w:trPr>
          <w:trHeight w:val="485"/>
        </w:trPr>
        <w:tc>
          <w:tcPr>
            <w:tcW w:w="2845" w:type="dxa"/>
            <w:gridSpan w:val="2"/>
            <w:shd w:val="clear" w:color="auto" w:fill="auto"/>
            <w:tcMar>
              <w:top w:w="100" w:type="dxa"/>
              <w:left w:w="100" w:type="dxa"/>
              <w:bottom w:w="100" w:type="dxa"/>
              <w:right w:w="100" w:type="dxa"/>
            </w:tcMar>
          </w:tcPr>
          <w:p w14:paraId="22F1B929" w14:textId="77777777" w:rsidR="00D44589" w:rsidRPr="00145EC6" w:rsidRDefault="00D44589" w:rsidP="00920301">
            <w:pPr>
              <w:rPr>
                <w:rFonts w:ascii="Times New Roman" w:eastAsia="Times New Roman" w:hAnsi="Times New Roman"/>
                <w:sz w:val="24"/>
                <w:szCs w:val="24"/>
              </w:rPr>
            </w:pPr>
            <w:r w:rsidRPr="00145EC6">
              <w:rPr>
                <w:rFonts w:ascii="Times New Roman" w:eastAsia="Times New Roman" w:hAnsi="Times New Roman"/>
                <w:sz w:val="24"/>
                <w:szCs w:val="24"/>
              </w:rPr>
              <w:lastRenderedPageBreak/>
              <w:t>Занимательная география</w:t>
            </w:r>
          </w:p>
          <w:p w14:paraId="2E591C5B" w14:textId="77777777" w:rsidR="00D44589" w:rsidRPr="00145EC6" w:rsidRDefault="00D44589" w:rsidP="00920301">
            <w:pPr>
              <w:rPr>
                <w:rFonts w:ascii="Times New Roman" w:eastAsia="Times New Roman" w:hAnsi="Times New Roman"/>
                <w:sz w:val="24"/>
                <w:szCs w:val="24"/>
              </w:rPr>
            </w:pPr>
          </w:p>
          <w:p w14:paraId="2BA1AD52"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7482E998"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w:t>
            </w:r>
          </w:p>
        </w:tc>
        <w:tc>
          <w:tcPr>
            <w:tcW w:w="1275" w:type="dxa"/>
            <w:shd w:val="clear" w:color="auto" w:fill="auto"/>
            <w:tcMar>
              <w:top w:w="100" w:type="dxa"/>
              <w:left w:w="100" w:type="dxa"/>
              <w:bottom w:w="100" w:type="dxa"/>
              <w:right w:w="100" w:type="dxa"/>
            </w:tcMar>
          </w:tcPr>
          <w:p w14:paraId="5D485F02"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2</w:t>
            </w:r>
          </w:p>
        </w:tc>
        <w:tc>
          <w:tcPr>
            <w:tcW w:w="2127" w:type="dxa"/>
            <w:shd w:val="clear" w:color="auto" w:fill="auto"/>
            <w:tcMar>
              <w:top w:w="100" w:type="dxa"/>
              <w:left w:w="100" w:type="dxa"/>
              <w:bottom w:w="100" w:type="dxa"/>
              <w:right w:w="100" w:type="dxa"/>
            </w:tcMar>
          </w:tcPr>
          <w:p w14:paraId="3C71B40E"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Учитель-мотивирует, организует</w:t>
            </w:r>
          </w:p>
          <w:p w14:paraId="71155F3D"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Ученик-автор, монтаж</w:t>
            </w:r>
          </w:p>
          <w:p w14:paraId="5BF3A56A"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Родитель-участник</w:t>
            </w:r>
          </w:p>
        </w:tc>
        <w:tc>
          <w:tcPr>
            <w:tcW w:w="2268" w:type="dxa"/>
            <w:shd w:val="clear" w:color="auto" w:fill="auto"/>
            <w:tcMar>
              <w:top w:w="100" w:type="dxa"/>
              <w:left w:w="100" w:type="dxa"/>
              <w:bottom w:w="100" w:type="dxa"/>
              <w:right w:w="100" w:type="dxa"/>
            </w:tcMar>
            <w:vAlign w:val="center"/>
          </w:tcPr>
          <w:p w14:paraId="2D1DAFE5"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Формирование научного мировоззрения, познавательная деятельность</w:t>
            </w:r>
          </w:p>
        </w:tc>
      </w:tr>
      <w:tr w:rsidR="00D44589" w:rsidRPr="00145EC6" w14:paraId="37BD105F" w14:textId="77777777" w:rsidTr="00D44589">
        <w:trPr>
          <w:trHeight w:val="485"/>
        </w:trPr>
        <w:tc>
          <w:tcPr>
            <w:tcW w:w="2845" w:type="dxa"/>
            <w:gridSpan w:val="2"/>
            <w:shd w:val="clear" w:color="auto" w:fill="auto"/>
            <w:tcMar>
              <w:top w:w="100" w:type="dxa"/>
              <w:left w:w="100" w:type="dxa"/>
              <w:bottom w:w="100" w:type="dxa"/>
              <w:right w:w="100" w:type="dxa"/>
            </w:tcMar>
          </w:tcPr>
          <w:p w14:paraId="62DD6D09" w14:textId="77777777" w:rsidR="00D44589" w:rsidRPr="00145EC6" w:rsidRDefault="00D44589" w:rsidP="00920301">
            <w:pPr>
              <w:rPr>
                <w:rFonts w:ascii="Times New Roman" w:hAnsi="Times New Roman"/>
                <w:sz w:val="24"/>
                <w:szCs w:val="24"/>
              </w:rPr>
            </w:pPr>
            <w:r w:rsidRPr="00145EC6">
              <w:rPr>
                <w:rFonts w:ascii="Times New Roman" w:hAnsi="Times New Roman"/>
                <w:sz w:val="24"/>
                <w:szCs w:val="24"/>
              </w:rPr>
              <w:t>Основы информационной культуры школьника</w:t>
            </w:r>
          </w:p>
          <w:p w14:paraId="63ACCD3B" w14:textId="77777777" w:rsidR="00D44589" w:rsidRPr="00145EC6" w:rsidRDefault="00D44589" w:rsidP="00920301">
            <w:pPr>
              <w:rPr>
                <w:rFonts w:ascii="Times New Roman" w:hAnsi="Times New Roman"/>
                <w:sz w:val="24"/>
                <w:szCs w:val="24"/>
              </w:rPr>
            </w:pPr>
          </w:p>
          <w:p w14:paraId="774A3DE7"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7635AF37"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6-8</w:t>
            </w:r>
          </w:p>
        </w:tc>
        <w:tc>
          <w:tcPr>
            <w:tcW w:w="1275" w:type="dxa"/>
            <w:shd w:val="clear" w:color="auto" w:fill="auto"/>
            <w:tcMar>
              <w:top w:w="100" w:type="dxa"/>
              <w:left w:w="100" w:type="dxa"/>
              <w:bottom w:w="100" w:type="dxa"/>
              <w:right w:w="100" w:type="dxa"/>
            </w:tcMar>
          </w:tcPr>
          <w:p w14:paraId="048FCB31"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2</w:t>
            </w:r>
          </w:p>
        </w:tc>
        <w:tc>
          <w:tcPr>
            <w:tcW w:w="2127" w:type="dxa"/>
            <w:shd w:val="clear" w:color="auto" w:fill="auto"/>
            <w:tcMar>
              <w:top w:w="100" w:type="dxa"/>
              <w:left w:w="100" w:type="dxa"/>
              <w:bottom w:w="100" w:type="dxa"/>
              <w:right w:w="100" w:type="dxa"/>
            </w:tcMar>
          </w:tcPr>
          <w:p w14:paraId="1B72D42B" w14:textId="77777777" w:rsidR="00D44589" w:rsidRPr="00145EC6" w:rsidRDefault="00D44589" w:rsidP="00920301">
            <w:pPr>
              <w:rPr>
                <w:rFonts w:ascii="Times New Roman" w:hAnsi="Times New Roman"/>
                <w:sz w:val="24"/>
                <w:szCs w:val="24"/>
              </w:rPr>
            </w:pPr>
            <w:r w:rsidRPr="00145EC6">
              <w:rPr>
                <w:rFonts w:ascii="Times New Roman" w:hAnsi="Times New Roman"/>
                <w:sz w:val="24"/>
                <w:szCs w:val="24"/>
              </w:rPr>
              <w:t>Учитель-обучает, организует, планирует</w:t>
            </w:r>
          </w:p>
          <w:p w14:paraId="1F424665" w14:textId="77777777" w:rsidR="00D44589" w:rsidRPr="00145EC6" w:rsidRDefault="00D44589" w:rsidP="00920301">
            <w:pPr>
              <w:rPr>
                <w:rFonts w:ascii="Times New Roman" w:hAnsi="Times New Roman"/>
                <w:sz w:val="24"/>
                <w:szCs w:val="24"/>
              </w:rPr>
            </w:pPr>
            <w:r w:rsidRPr="00145EC6">
              <w:rPr>
                <w:rFonts w:ascii="Times New Roman" w:hAnsi="Times New Roman"/>
                <w:sz w:val="24"/>
                <w:szCs w:val="24"/>
              </w:rPr>
              <w:t>Ученик-участник, ассистент учителя</w:t>
            </w:r>
          </w:p>
          <w:p w14:paraId="4C936330"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Родитель- помощник, участник</w:t>
            </w:r>
          </w:p>
        </w:tc>
        <w:tc>
          <w:tcPr>
            <w:tcW w:w="2268" w:type="dxa"/>
            <w:shd w:val="clear" w:color="auto" w:fill="auto"/>
            <w:tcMar>
              <w:top w:w="100" w:type="dxa"/>
              <w:left w:w="100" w:type="dxa"/>
              <w:bottom w:w="100" w:type="dxa"/>
              <w:right w:w="100" w:type="dxa"/>
            </w:tcMar>
            <w:vAlign w:val="center"/>
          </w:tcPr>
          <w:p w14:paraId="4D5101C0"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Информационная грамотность, проектная деятельность,</w:t>
            </w:r>
          </w:p>
        </w:tc>
      </w:tr>
      <w:tr w:rsidR="00D44589" w:rsidRPr="00145EC6" w14:paraId="3F95B064" w14:textId="77777777" w:rsidTr="00D44589">
        <w:trPr>
          <w:trHeight w:val="485"/>
        </w:trPr>
        <w:tc>
          <w:tcPr>
            <w:tcW w:w="2845" w:type="dxa"/>
            <w:gridSpan w:val="2"/>
            <w:shd w:val="clear" w:color="auto" w:fill="auto"/>
            <w:tcMar>
              <w:top w:w="100" w:type="dxa"/>
              <w:left w:w="100" w:type="dxa"/>
              <w:bottom w:w="100" w:type="dxa"/>
              <w:right w:w="100" w:type="dxa"/>
            </w:tcMar>
          </w:tcPr>
          <w:p w14:paraId="6B29DC62" w14:textId="77777777" w:rsidR="00D44589" w:rsidRPr="00145EC6" w:rsidRDefault="00D44589" w:rsidP="00920301">
            <w:pPr>
              <w:rPr>
                <w:rFonts w:ascii="Times New Roman" w:hAnsi="Times New Roman"/>
                <w:sz w:val="24"/>
                <w:szCs w:val="24"/>
              </w:rPr>
            </w:pPr>
          </w:p>
          <w:p w14:paraId="3FF88D91" w14:textId="77777777" w:rsidR="00D44589" w:rsidRPr="00145EC6" w:rsidRDefault="00D44589" w:rsidP="00920301">
            <w:pPr>
              <w:rPr>
                <w:rFonts w:ascii="Times New Roman" w:hAnsi="Times New Roman"/>
                <w:sz w:val="24"/>
                <w:szCs w:val="24"/>
              </w:rPr>
            </w:pPr>
            <w:r w:rsidRPr="00145EC6">
              <w:rPr>
                <w:rFonts w:ascii="Times New Roman" w:hAnsi="Times New Roman"/>
                <w:sz w:val="24"/>
                <w:szCs w:val="24"/>
              </w:rPr>
              <w:t>Клуб «Что? Где? Когда?»</w:t>
            </w:r>
          </w:p>
          <w:p w14:paraId="3D5BD828"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07804044"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5-9,10</w:t>
            </w:r>
          </w:p>
        </w:tc>
        <w:tc>
          <w:tcPr>
            <w:tcW w:w="1275" w:type="dxa"/>
            <w:shd w:val="clear" w:color="auto" w:fill="auto"/>
            <w:tcMar>
              <w:top w:w="100" w:type="dxa"/>
              <w:left w:w="100" w:type="dxa"/>
              <w:bottom w:w="100" w:type="dxa"/>
              <w:right w:w="100" w:type="dxa"/>
            </w:tcMar>
          </w:tcPr>
          <w:p w14:paraId="5E2E19FD"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2</w:t>
            </w:r>
          </w:p>
        </w:tc>
        <w:tc>
          <w:tcPr>
            <w:tcW w:w="2127" w:type="dxa"/>
            <w:shd w:val="clear" w:color="auto" w:fill="auto"/>
            <w:tcMar>
              <w:top w:w="100" w:type="dxa"/>
              <w:left w:w="100" w:type="dxa"/>
              <w:bottom w:w="100" w:type="dxa"/>
              <w:right w:w="100" w:type="dxa"/>
            </w:tcMar>
          </w:tcPr>
          <w:p w14:paraId="29A7DBF9" w14:textId="77777777" w:rsidR="00D44589" w:rsidRPr="00145EC6" w:rsidRDefault="00D44589" w:rsidP="00920301">
            <w:pPr>
              <w:rPr>
                <w:rFonts w:ascii="Times New Roman" w:hAnsi="Times New Roman"/>
                <w:sz w:val="24"/>
                <w:szCs w:val="24"/>
              </w:rPr>
            </w:pPr>
            <w:r w:rsidRPr="00145EC6">
              <w:rPr>
                <w:rFonts w:ascii="Times New Roman" w:hAnsi="Times New Roman"/>
                <w:sz w:val="24"/>
                <w:szCs w:val="24"/>
              </w:rPr>
              <w:t>Учитель- организатор, координатор</w:t>
            </w:r>
          </w:p>
          <w:p w14:paraId="27AEA9DD" w14:textId="77777777" w:rsidR="00D44589" w:rsidRPr="00145EC6" w:rsidRDefault="00D44589" w:rsidP="00920301">
            <w:pPr>
              <w:rPr>
                <w:rFonts w:ascii="Times New Roman" w:hAnsi="Times New Roman"/>
                <w:sz w:val="24"/>
                <w:szCs w:val="24"/>
              </w:rPr>
            </w:pPr>
            <w:r w:rsidRPr="00145EC6">
              <w:rPr>
                <w:rFonts w:ascii="Times New Roman" w:hAnsi="Times New Roman"/>
                <w:sz w:val="24"/>
                <w:szCs w:val="24"/>
              </w:rPr>
              <w:t>Ученик- участник, ассистент, организатор,</w:t>
            </w:r>
          </w:p>
          <w:p w14:paraId="72B744E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Родитель-помощник, организатор</w:t>
            </w:r>
          </w:p>
        </w:tc>
        <w:tc>
          <w:tcPr>
            <w:tcW w:w="2268" w:type="dxa"/>
            <w:shd w:val="clear" w:color="auto" w:fill="auto"/>
            <w:tcMar>
              <w:top w:w="100" w:type="dxa"/>
              <w:left w:w="100" w:type="dxa"/>
              <w:bottom w:w="100" w:type="dxa"/>
              <w:right w:w="100" w:type="dxa"/>
            </w:tcMar>
            <w:vAlign w:val="center"/>
          </w:tcPr>
          <w:p w14:paraId="7BDBF011"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Развитие критического мышления, любознательности, кругозора, умение высказывать свою точку зрения</w:t>
            </w:r>
          </w:p>
        </w:tc>
      </w:tr>
      <w:tr w:rsidR="00D44589" w:rsidRPr="00145EC6" w14:paraId="32B93C2D" w14:textId="77777777" w:rsidTr="00D44589">
        <w:trPr>
          <w:trHeight w:val="485"/>
        </w:trPr>
        <w:tc>
          <w:tcPr>
            <w:tcW w:w="2845" w:type="dxa"/>
            <w:gridSpan w:val="2"/>
            <w:shd w:val="clear" w:color="auto" w:fill="auto"/>
            <w:tcMar>
              <w:top w:w="100" w:type="dxa"/>
              <w:left w:w="100" w:type="dxa"/>
              <w:bottom w:w="100" w:type="dxa"/>
              <w:right w:w="100" w:type="dxa"/>
            </w:tcMar>
          </w:tcPr>
          <w:p w14:paraId="6C9CBBAD" w14:textId="77777777" w:rsidR="00D44589" w:rsidRPr="00145EC6" w:rsidRDefault="00D44589" w:rsidP="00920301">
            <w:pPr>
              <w:rPr>
                <w:rFonts w:ascii="Times New Roman" w:hAnsi="Times New Roman"/>
                <w:sz w:val="24"/>
                <w:szCs w:val="24"/>
              </w:rPr>
            </w:pPr>
            <w:r w:rsidRPr="00145EC6">
              <w:rPr>
                <w:rFonts w:ascii="Times New Roman" w:hAnsi="Times New Roman"/>
                <w:sz w:val="24"/>
                <w:szCs w:val="24"/>
              </w:rPr>
              <w:t>В нашей школе нет конфликтов</w:t>
            </w:r>
          </w:p>
          <w:p w14:paraId="53D8C366" w14:textId="77777777" w:rsidR="00D44589" w:rsidRPr="00145EC6" w:rsidRDefault="00D44589" w:rsidP="00920301">
            <w:pPr>
              <w:rPr>
                <w:rFonts w:ascii="Times New Roman" w:hAnsi="Times New Roman"/>
                <w:sz w:val="24"/>
                <w:szCs w:val="24"/>
              </w:rPr>
            </w:pPr>
          </w:p>
          <w:p w14:paraId="3DCCFB18"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7BC995CA"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7F8470EC"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1</w:t>
            </w:r>
          </w:p>
        </w:tc>
        <w:tc>
          <w:tcPr>
            <w:tcW w:w="2127" w:type="dxa"/>
            <w:shd w:val="clear" w:color="auto" w:fill="auto"/>
            <w:tcMar>
              <w:top w:w="100" w:type="dxa"/>
              <w:left w:w="100" w:type="dxa"/>
              <w:bottom w:w="100" w:type="dxa"/>
              <w:right w:w="100" w:type="dxa"/>
            </w:tcMar>
          </w:tcPr>
          <w:p w14:paraId="16ED0865" w14:textId="77777777" w:rsidR="00D44589" w:rsidRPr="00145EC6" w:rsidRDefault="00D44589" w:rsidP="00920301">
            <w:pPr>
              <w:rPr>
                <w:rFonts w:ascii="Times New Roman" w:hAnsi="Times New Roman"/>
                <w:sz w:val="24"/>
                <w:szCs w:val="24"/>
              </w:rPr>
            </w:pPr>
            <w:r w:rsidRPr="00145EC6">
              <w:rPr>
                <w:rFonts w:ascii="Times New Roman" w:hAnsi="Times New Roman"/>
                <w:sz w:val="24"/>
                <w:szCs w:val="24"/>
              </w:rPr>
              <w:t>Учитель- организует, планирует, организатор тренингов</w:t>
            </w:r>
          </w:p>
          <w:p w14:paraId="1E67CB82"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Ученик-</w:t>
            </w:r>
          </w:p>
        </w:tc>
        <w:tc>
          <w:tcPr>
            <w:tcW w:w="2268" w:type="dxa"/>
            <w:shd w:val="clear" w:color="auto" w:fill="auto"/>
            <w:tcMar>
              <w:top w:w="100" w:type="dxa"/>
              <w:left w:w="100" w:type="dxa"/>
              <w:bottom w:w="100" w:type="dxa"/>
              <w:right w:w="100" w:type="dxa"/>
            </w:tcMar>
            <w:vAlign w:val="center"/>
          </w:tcPr>
          <w:p w14:paraId="0EF6F247"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Умение решать конфликтные ситуации, психологическая грамотность, навыки коммуникативного общения</w:t>
            </w:r>
          </w:p>
        </w:tc>
      </w:tr>
      <w:tr w:rsidR="00D44589" w:rsidRPr="00145EC6" w14:paraId="2F3F9C7C" w14:textId="77777777" w:rsidTr="00D44589">
        <w:trPr>
          <w:trHeight w:val="386"/>
        </w:trPr>
        <w:tc>
          <w:tcPr>
            <w:tcW w:w="9488" w:type="dxa"/>
            <w:gridSpan w:val="6"/>
            <w:shd w:val="clear" w:color="auto" w:fill="auto"/>
            <w:tcMar>
              <w:top w:w="100" w:type="dxa"/>
              <w:left w:w="100" w:type="dxa"/>
              <w:bottom w:w="100" w:type="dxa"/>
              <w:right w:w="100" w:type="dxa"/>
            </w:tcMar>
          </w:tcPr>
          <w:p w14:paraId="07464E89" w14:textId="77777777" w:rsidR="00D44589" w:rsidRPr="00145EC6" w:rsidRDefault="00D44589" w:rsidP="007A1A19">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Классное руководство</w:t>
            </w:r>
          </w:p>
        </w:tc>
      </w:tr>
      <w:tr w:rsidR="00D44589" w:rsidRPr="00145EC6" w14:paraId="7EB63D9E" w14:textId="77777777" w:rsidTr="00D44589">
        <w:trPr>
          <w:trHeight w:val="1075"/>
        </w:trPr>
        <w:tc>
          <w:tcPr>
            <w:tcW w:w="2845" w:type="dxa"/>
            <w:gridSpan w:val="2"/>
            <w:shd w:val="clear" w:color="auto" w:fill="auto"/>
            <w:tcMar>
              <w:top w:w="100" w:type="dxa"/>
              <w:left w:w="100" w:type="dxa"/>
              <w:bottom w:w="100" w:type="dxa"/>
              <w:right w:w="100" w:type="dxa"/>
            </w:tcMar>
          </w:tcPr>
          <w:p w14:paraId="36631C29"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p w14:paraId="133C25F1"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05884840"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p w14:paraId="58486D7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6D9CE44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36EEFE91"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время</w:t>
            </w:r>
          </w:p>
          <w:p w14:paraId="09A8DB1E"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проведения</w:t>
            </w:r>
          </w:p>
        </w:tc>
        <w:tc>
          <w:tcPr>
            <w:tcW w:w="2127" w:type="dxa"/>
            <w:shd w:val="clear" w:color="auto" w:fill="auto"/>
            <w:tcMar>
              <w:top w:w="100" w:type="dxa"/>
              <w:left w:w="100" w:type="dxa"/>
              <w:bottom w:w="100" w:type="dxa"/>
              <w:right w:w="100" w:type="dxa"/>
            </w:tcMar>
          </w:tcPr>
          <w:p w14:paraId="2DEACA97"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236AE1A4"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p w14:paraId="565F21CD"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tc>
        <w:tc>
          <w:tcPr>
            <w:tcW w:w="2268" w:type="dxa"/>
            <w:shd w:val="clear" w:color="auto" w:fill="auto"/>
            <w:tcMar>
              <w:top w:w="100" w:type="dxa"/>
              <w:left w:w="100" w:type="dxa"/>
              <w:bottom w:w="100" w:type="dxa"/>
              <w:right w:w="100" w:type="dxa"/>
            </w:tcMar>
          </w:tcPr>
          <w:p w14:paraId="1AA08B6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p w14:paraId="1C114876"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p w14:paraId="5E15A05F"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tc>
      </w:tr>
      <w:tr w:rsidR="00D44589" w:rsidRPr="00145EC6" w14:paraId="1296D10B" w14:textId="77777777" w:rsidTr="00D44589">
        <w:trPr>
          <w:trHeight w:val="485"/>
        </w:trPr>
        <w:tc>
          <w:tcPr>
            <w:tcW w:w="2845" w:type="dxa"/>
            <w:gridSpan w:val="2"/>
            <w:shd w:val="clear" w:color="auto" w:fill="auto"/>
            <w:tcMar>
              <w:top w:w="100" w:type="dxa"/>
              <w:left w:w="100" w:type="dxa"/>
              <w:bottom w:w="100" w:type="dxa"/>
              <w:right w:w="100" w:type="dxa"/>
            </w:tcMar>
          </w:tcPr>
          <w:p w14:paraId="3066BFD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lastRenderedPageBreak/>
              <w:t>Тематические классные часы в соответствии с личным воспитательным планом классного руководителя</w:t>
            </w:r>
          </w:p>
        </w:tc>
        <w:tc>
          <w:tcPr>
            <w:tcW w:w="973" w:type="dxa"/>
            <w:shd w:val="clear" w:color="auto" w:fill="auto"/>
            <w:tcMar>
              <w:top w:w="100" w:type="dxa"/>
              <w:left w:w="100" w:type="dxa"/>
              <w:bottom w:w="100" w:type="dxa"/>
              <w:right w:w="100" w:type="dxa"/>
            </w:tcMar>
          </w:tcPr>
          <w:p w14:paraId="70D9CB01"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6E4DDEE5"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В течение учебного года</w:t>
            </w:r>
          </w:p>
        </w:tc>
        <w:tc>
          <w:tcPr>
            <w:tcW w:w="2127" w:type="dxa"/>
            <w:shd w:val="clear" w:color="auto" w:fill="auto"/>
            <w:tcMar>
              <w:top w:w="100" w:type="dxa"/>
              <w:left w:w="100" w:type="dxa"/>
              <w:bottom w:w="100" w:type="dxa"/>
              <w:right w:w="100" w:type="dxa"/>
            </w:tcMar>
          </w:tcPr>
          <w:p w14:paraId="3C6CE902"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Классный руководитель, классные ОСУ - организация и проведение</w:t>
            </w:r>
          </w:p>
        </w:tc>
        <w:tc>
          <w:tcPr>
            <w:tcW w:w="2268" w:type="dxa"/>
            <w:shd w:val="clear" w:color="auto" w:fill="auto"/>
            <w:tcMar>
              <w:top w:w="100" w:type="dxa"/>
              <w:left w:w="100" w:type="dxa"/>
              <w:bottom w:w="100" w:type="dxa"/>
              <w:right w:w="100" w:type="dxa"/>
            </w:tcMar>
          </w:tcPr>
          <w:p w14:paraId="3933C845"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Интеллектуальное развитие, сплочение детского коллектива, самоопределение обучающихся</w:t>
            </w:r>
          </w:p>
        </w:tc>
      </w:tr>
      <w:tr w:rsidR="00D44589" w:rsidRPr="00145EC6" w14:paraId="10165094" w14:textId="77777777" w:rsidTr="00D44589">
        <w:trPr>
          <w:trHeight w:val="485"/>
        </w:trPr>
        <w:tc>
          <w:tcPr>
            <w:tcW w:w="2845" w:type="dxa"/>
            <w:gridSpan w:val="2"/>
            <w:shd w:val="clear" w:color="auto" w:fill="auto"/>
            <w:tcMar>
              <w:top w:w="100" w:type="dxa"/>
              <w:left w:w="100" w:type="dxa"/>
              <w:bottom w:w="100" w:type="dxa"/>
              <w:right w:w="100" w:type="dxa"/>
            </w:tcMar>
          </w:tcPr>
          <w:p w14:paraId="3EDE3B88"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Проведение единых классных часов </w:t>
            </w:r>
          </w:p>
        </w:tc>
        <w:tc>
          <w:tcPr>
            <w:tcW w:w="973" w:type="dxa"/>
            <w:shd w:val="clear" w:color="auto" w:fill="auto"/>
            <w:tcMar>
              <w:top w:w="100" w:type="dxa"/>
              <w:left w:w="100" w:type="dxa"/>
              <w:bottom w:w="100" w:type="dxa"/>
              <w:right w:w="100" w:type="dxa"/>
            </w:tcMar>
          </w:tcPr>
          <w:p w14:paraId="6E9EB482"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97FD2D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В соответствии с планом школы</w:t>
            </w:r>
          </w:p>
        </w:tc>
        <w:tc>
          <w:tcPr>
            <w:tcW w:w="2127" w:type="dxa"/>
            <w:shd w:val="clear" w:color="auto" w:fill="auto"/>
            <w:tcMar>
              <w:top w:w="100" w:type="dxa"/>
              <w:left w:w="100" w:type="dxa"/>
              <w:bottom w:w="100" w:type="dxa"/>
              <w:right w:w="100" w:type="dxa"/>
            </w:tcMar>
          </w:tcPr>
          <w:p w14:paraId="17C86670"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Классные руководители, ОСУ</w:t>
            </w:r>
          </w:p>
        </w:tc>
        <w:tc>
          <w:tcPr>
            <w:tcW w:w="2268" w:type="dxa"/>
            <w:shd w:val="clear" w:color="auto" w:fill="auto"/>
            <w:tcMar>
              <w:top w:w="100" w:type="dxa"/>
              <w:left w:w="100" w:type="dxa"/>
              <w:bottom w:w="100" w:type="dxa"/>
              <w:right w:w="100" w:type="dxa"/>
            </w:tcMar>
          </w:tcPr>
          <w:p w14:paraId="7E0E927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Интеллектуальное развитие, развитие личностных качеств</w:t>
            </w:r>
          </w:p>
        </w:tc>
      </w:tr>
      <w:tr w:rsidR="00D44589" w:rsidRPr="00145EC6" w14:paraId="3F3FFFFC" w14:textId="77777777" w:rsidTr="00D44589">
        <w:trPr>
          <w:trHeight w:val="485"/>
        </w:trPr>
        <w:tc>
          <w:tcPr>
            <w:tcW w:w="2845" w:type="dxa"/>
            <w:gridSpan w:val="2"/>
            <w:shd w:val="clear" w:color="auto" w:fill="auto"/>
            <w:tcMar>
              <w:top w:w="100" w:type="dxa"/>
              <w:left w:w="100" w:type="dxa"/>
              <w:bottom w:w="100" w:type="dxa"/>
              <w:right w:w="100" w:type="dxa"/>
            </w:tcMar>
          </w:tcPr>
          <w:p w14:paraId="431DF3C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Классные родительские собрания</w:t>
            </w:r>
          </w:p>
        </w:tc>
        <w:tc>
          <w:tcPr>
            <w:tcW w:w="973" w:type="dxa"/>
            <w:shd w:val="clear" w:color="auto" w:fill="auto"/>
            <w:tcMar>
              <w:top w:w="100" w:type="dxa"/>
              <w:left w:w="100" w:type="dxa"/>
              <w:bottom w:w="100" w:type="dxa"/>
              <w:right w:w="100" w:type="dxa"/>
            </w:tcMar>
          </w:tcPr>
          <w:p w14:paraId="6F1E64CC"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7C0DCCD5"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В конце каждой четверти</w:t>
            </w:r>
          </w:p>
        </w:tc>
        <w:tc>
          <w:tcPr>
            <w:tcW w:w="2127" w:type="dxa"/>
            <w:shd w:val="clear" w:color="auto" w:fill="auto"/>
            <w:tcMar>
              <w:top w:w="100" w:type="dxa"/>
              <w:left w:w="100" w:type="dxa"/>
              <w:bottom w:w="100" w:type="dxa"/>
              <w:right w:w="100" w:type="dxa"/>
            </w:tcMar>
          </w:tcPr>
          <w:p w14:paraId="387808C8"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Классный руководитель, родители РК - помощники</w:t>
            </w:r>
          </w:p>
        </w:tc>
        <w:tc>
          <w:tcPr>
            <w:tcW w:w="2268" w:type="dxa"/>
            <w:shd w:val="clear" w:color="auto" w:fill="auto"/>
            <w:tcMar>
              <w:top w:w="100" w:type="dxa"/>
              <w:left w:w="100" w:type="dxa"/>
              <w:bottom w:w="100" w:type="dxa"/>
              <w:right w:w="100" w:type="dxa"/>
            </w:tcMar>
          </w:tcPr>
          <w:p w14:paraId="6FF5AECE"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Осознанное отношение к учебному процессу, мотивация на улучшение собственных результатов</w:t>
            </w:r>
          </w:p>
        </w:tc>
      </w:tr>
      <w:tr w:rsidR="00D44589" w:rsidRPr="00145EC6" w14:paraId="4764D0A2" w14:textId="77777777" w:rsidTr="00D44589">
        <w:trPr>
          <w:trHeight w:val="485"/>
        </w:trPr>
        <w:tc>
          <w:tcPr>
            <w:tcW w:w="2845" w:type="dxa"/>
            <w:gridSpan w:val="2"/>
            <w:shd w:val="clear" w:color="auto" w:fill="auto"/>
            <w:tcMar>
              <w:top w:w="100" w:type="dxa"/>
              <w:left w:w="100" w:type="dxa"/>
              <w:bottom w:w="100" w:type="dxa"/>
              <w:right w:w="100" w:type="dxa"/>
            </w:tcMar>
          </w:tcPr>
          <w:p w14:paraId="154C36CC"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Встречи и беседы с привлечением РК и родителей класса</w:t>
            </w:r>
          </w:p>
        </w:tc>
        <w:tc>
          <w:tcPr>
            <w:tcW w:w="973" w:type="dxa"/>
            <w:shd w:val="clear" w:color="auto" w:fill="auto"/>
            <w:tcMar>
              <w:top w:w="100" w:type="dxa"/>
              <w:left w:w="100" w:type="dxa"/>
              <w:bottom w:w="100" w:type="dxa"/>
              <w:right w:w="100" w:type="dxa"/>
            </w:tcMar>
          </w:tcPr>
          <w:p w14:paraId="27DEF831"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2FE43F9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При необходимости</w:t>
            </w:r>
          </w:p>
        </w:tc>
        <w:tc>
          <w:tcPr>
            <w:tcW w:w="2127" w:type="dxa"/>
            <w:shd w:val="clear" w:color="auto" w:fill="auto"/>
            <w:tcMar>
              <w:top w:w="100" w:type="dxa"/>
              <w:left w:w="100" w:type="dxa"/>
              <w:bottom w:w="100" w:type="dxa"/>
              <w:right w:w="100" w:type="dxa"/>
            </w:tcMar>
          </w:tcPr>
          <w:p w14:paraId="6268BB9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Классный руководитель, родители</w:t>
            </w:r>
          </w:p>
        </w:tc>
        <w:tc>
          <w:tcPr>
            <w:tcW w:w="2268" w:type="dxa"/>
            <w:shd w:val="clear" w:color="auto" w:fill="auto"/>
            <w:tcMar>
              <w:top w:w="100" w:type="dxa"/>
              <w:left w:w="100" w:type="dxa"/>
              <w:bottom w:w="100" w:type="dxa"/>
              <w:right w:w="100" w:type="dxa"/>
            </w:tcMar>
          </w:tcPr>
          <w:p w14:paraId="66F1054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Решение возникающих вопросов влияет на комфортное пребывание каждого ученика в классе</w:t>
            </w:r>
          </w:p>
        </w:tc>
      </w:tr>
      <w:tr w:rsidR="00D44589" w:rsidRPr="00145EC6" w14:paraId="5F85B054" w14:textId="77777777" w:rsidTr="00D44589">
        <w:trPr>
          <w:trHeight w:val="485"/>
        </w:trPr>
        <w:tc>
          <w:tcPr>
            <w:tcW w:w="2845" w:type="dxa"/>
            <w:gridSpan w:val="2"/>
            <w:shd w:val="clear" w:color="auto" w:fill="auto"/>
            <w:tcMar>
              <w:top w:w="100" w:type="dxa"/>
              <w:left w:w="100" w:type="dxa"/>
              <w:bottom w:w="100" w:type="dxa"/>
              <w:right w:w="100" w:type="dxa"/>
            </w:tcMar>
          </w:tcPr>
          <w:p w14:paraId="01A4AE2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Посещение уроков</w:t>
            </w:r>
          </w:p>
        </w:tc>
        <w:tc>
          <w:tcPr>
            <w:tcW w:w="973" w:type="dxa"/>
            <w:shd w:val="clear" w:color="auto" w:fill="auto"/>
            <w:tcMar>
              <w:top w:w="100" w:type="dxa"/>
              <w:left w:w="100" w:type="dxa"/>
              <w:bottom w:w="100" w:type="dxa"/>
              <w:right w:w="100" w:type="dxa"/>
            </w:tcMar>
          </w:tcPr>
          <w:p w14:paraId="25B98C5F"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A4AE490"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Раз в четверть, при необходимости</w:t>
            </w:r>
          </w:p>
        </w:tc>
        <w:tc>
          <w:tcPr>
            <w:tcW w:w="2127" w:type="dxa"/>
            <w:shd w:val="clear" w:color="auto" w:fill="auto"/>
            <w:tcMar>
              <w:top w:w="100" w:type="dxa"/>
              <w:left w:w="100" w:type="dxa"/>
              <w:bottom w:w="100" w:type="dxa"/>
              <w:right w:w="100" w:type="dxa"/>
            </w:tcMar>
          </w:tcPr>
          <w:p w14:paraId="062F5BAB"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Классный руководитель, РК класса</w:t>
            </w:r>
          </w:p>
        </w:tc>
        <w:tc>
          <w:tcPr>
            <w:tcW w:w="2268" w:type="dxa"/>
            <w:shd w:val="clear" w:color="auto" w:fill="auto"/>
            <w:tcMar>
              <w:top w:w="100" w:type="dxa"/>
              <w:left w:w="100" w:type="dxa"/>
              <w:bottom w:w="100" w:type="dxa"/>
              <w:right w:w="100" w:type="dxa"/>
            </w:tcMar>
          </w:tcPr>
          <w:p w14:paraId="61DC67C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Анализ возникающих проблем в процессе обучения и их решение</w:t>
            </w:r>
          </w:p>
        </w:tc>
      </w:tr>
      <w:tr w:rsidR="00D44589" w:rsidRPr="00145EC6" w14:paraId="3F22BE77" w14:textId="77777777" w:rsidTr="00D44589">
        <w:trPr>
          <w:trHeight w:val="485"/>
        </w:trPr>
        <w:tc>
          <w:tcPr>
            <w:tcW w:w="2845" w:type="dxa"/>
            <w:gridSpan w:val="2"/>
            <w:shd w:val="clear" w:color="auto" w:fill="auto"/>
            <w:tcMar>
              <w:top w:w="100" w:type="dxa"/>
              <w:left w:w="100" w:type="dxa"/>
              <w:bottom w:w="100" w:type="dxa"/>
              <w:right w:w="100" w:type="dxa"/>
            </w:tcMar>
          </w:tcPr>
          <w:p w14:paraId="26CA7676" w14:textId="77777777" w:rsidR="00D44589" w:rsidRPr="00145EC6" w:rsidRDefault="00D44589" w:rsidP="00920301">
            <w:pPr>
              <w:spacing w:line="240" w:lineRule="auto"/>
              <w:jc w:val="both"/>
              <w:rPr>
                <w:rFonts w:ascii="Times New Roman" w:hAnsi="Times New Roman"/>
                <w:sz w:val="24"/>
                <w:szCs w:val="24"/>
              </w:rPr>
            </w:pPr>
            <w:r>
              <w:rPr>
                <w:rFonts w:ascii="Times New Roman" w:hAnsi="Times New Roman"/>
                <w:sz w:val="24"/>
                <w:szCs w:val="24"/>
              </w:rPr>
              <w:t>Организация классного самоуправления, выбор ОСУ</w:t>
            </w:r>
          </w:p>
          <w:p w14:paraId="402F4E94"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71E66911" w14:textId="77777777" w:rsidR="00D44589" w:rsidRPr="00145EC6" w:rsidRDefault="00D44589" w:rsidP="00920301">
            <w:pPr>
              <w:spacing w:line="240" w:lineRule="auto"/>
              <w:jc w:val="both"/>
              <w:rPr>
                <w:rFonts w:ascii="Times New Roman" w:hAnsi="Times New Roman"/>
                <w:sz w:val="24"/>
                <w:szCs w:val="24"/>
              </w:rPr>
            </w:pPr>
            <w:proofErr w:type="gramStart"/>
            <w:r w:rsidRPr="00145EC6">
              <w:rPr>
                <w:rFonts w:ascii="Times New Roman" w:hAnsi="Times New Roman"/>
                <w:sz w:val="24"/>
                <w:szCs w:val="24"/>
              </w:rPr>
              <w:t>5-9</w:t>
            </w:r>
            <w:proofErr w:type="gramEnd"/>
          </w:p>
          <w:p w14:paraId="2F59A132" w14:textId="77777777" w:rsidR="00D44589" w:rsidRPr="00145EC6" w:rsidRDefault="00D44589" w:rsidP="00920301">
            <w:pPr>
              <w:spacing w:line="240" w:lineRule="auto"/>
              <w:rPr>
                <w:rFonts w:ascii="Times New Roman" w:hAnsi="Times New Roman"/>
                <w:sz w:val="24"/>
                <w:szCs w:val="24"/>
              </w:rPr>
            </w:pPr>
          </w:p>
        </w:tc>
        <w:tc>
          <w:tcPr>
            <w:tcW w:w="1275" w:type="dxa"/>
            <w:shd w:val="clear" w:color="auto" w:fill="auto"/>
            <w:tcMar>
              <w:top w:w="100" w:type="dxa"/>
              <w:left w:w="100" w:type="dxa"/>
              <w:bottom w:w="100" w:type="dxa"/>
              <w:right w:w="100" w:type="dxa"/>
            </w:tcMar>
          </w:tcPr>
          <w:p w14:paraId="1C89C3EC"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Начало сентября</w:t>
            </w:r>
          </w:p>
        </w:tc>
        <w:tc>
          <w:tcPr>
            <w:tcW w:w="2127" w:type="dxa"/>
            <w:shd w:val="clear" w:color="auto" w:fill="auto"/>
            <w:tcMar>
              <w:top w:w="100" w:type="dxa"/>
              <w:left w:w="100" w:type="dxa"/>
              <w:bottom w:w="100" w:type="dxa"/>
              <w:right w:w="100" w:type="dxa"/>
            </w:tcMar>
          </w:tcPr>
          <w:p w14:paraId="6C2DF685"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Классный руководитель – организатор, ученики - участники</w:t>
            </w:r>
          </w:p>
        </w:tc>
        <w:tc>
          <w:tcPr>
            <w:tcW w:w="2268" w:type="dxa"/>
            <w:shd w:val="clear" w:color="auto" w:fill="auto"/>
            <w:tcMar>
              <w:top w:w="100" w:type="dxa"/>
              <w:left w:w="100" w:type="dxa"/>
              <w:bottom w:w="100" w:type="dxa"/>
              <w:right w:w="100" w:type="dxa"/>
            </w:tcMar>
          </w:tcPr>
          <w:p w14:paraId="3A57389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Развитие лидерских качеств, творческого </w:t>
            </w:r>
            <w:proofErr w:type="spellStart"/>
            <w:r>
              <w:rPr>
                <w:rFonts w:ascii="Times New Roman" w:hAnsi="Times New Roman"/>
                <w:sz w:val="24"/>
                <w:szCs w:val="24"/>
              </w:rPr>
              <w:t>потенуиала</w:t>
            </w:r>
            <w:proofErr w:type="spellEnd"/>
            <w:r>
              <w:rPr>
                <w:rFonts w:ascii="Times New Roman" w:hAnsi="Times New Roman"/>
                <w:sz w:val="24"/>
                <w:szCs w:val="24"/>
              </w:rPr>
              <w:t>. Умение работать в группе. Самоорганизация.</w:t>
            </w:r>
          </w:p>
        </w:tc>
      </w:tr>
      <w:tr w:rsidR="00D44589" w:rsidRPr="00145EC6" w14:paraId="7C8E65B4" w14:textId="77777777" w:rsidTr="00D44589">
        <w:trPr>
          <w:trHeight w:val="485"/>
        </w:trPr>
        <w:tc>
          <w:tcPr>
            <w:tcW w:w="2845" w:type="dxa"/>
            <w:gridSpan w:val="2"/>
            <w:shd w:val="clear" w:color="auto" w:fill="auto"/>
            <w:tcMar>
              <w:top w:w="100" w:type="dxa"/>
              <w:left w:w="100" w:type="dxa"/>
              <w:bottom w:w="100" w:type="dxa"/>
              <w:right w:w="100" w:type="dxa"/>
            </w:tcMar>
          </w:tcPr>
          <w:p w14:paraId="32F1AB41"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Работа с классными ОСУ</w:t>
            </w:r>
          </w:p>
        </w:tc>
        <w:tc>
          <w:tcPr>
            <w:tcW w:w="973" w:type="dxa"/>
            <w:shd w:val="clear" w:color="auto" w:fill="auto"/>
            <w:tcMar>
              <w:top w:w="100" w:type="dxa"/>
              <w:left w:w="100" w:type="dxa"/>
              <w:bottom w:w="100" w:type="dxa"/>
              <w:right w:w="100" w:type="dxa"/>
            </w:tcMar>
          </w:tcPr>
          <w:p w14:paraId="7C43B62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4CAFD25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1024CA8B"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 руководитель, актив класса – организаторы, обучающиеся - участники</w:t>
            </w:r>
          </w:p>
        </w:tc>
        <w:tc>
          <w:tcPr>
            <w:tcW w:w="2268" w:type="dxa"/>
            <w:shd w:val="clear" w:color="auto" w:fill="auto"/>
            <w:tcMar>
              <w:top w:w="100" w:type="dxa"/>
              <w:left w:w="100" w:type="dxa"/>
              <w:bottom w:w="100" w:type="dxa"/>
              <w:right w:w="100" w:type="dxa"/>
            </w:tcMar>
          </w:tcPr>
          <w:p w14:paraId="6E7AEACB"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Развитие личностных качеств. Мотивация к обучению</w:t>
            </w:r>
          </w:p>
        </w:tc>
      </w:tr>
      <w:tr w:rsidR="00D44589" w:rsidRPr="00145EC6" w14:paraId="41B90E77" w14:textId="77777777" w:rsidTr="00D44589">
        <w:trPr>
          <w:trHeight w:val="485"/>
        </w:trPr>
        <w:tc>
          <w:tcPr>
            <w:tcW w:w="2845" w:type="dxa"/>
            <w:gridSpan w:val="2"/>
            <w:shd w:val="clear" w:color="auto" w:fill="auto"/>
            <w:tcMar>
              <w:top w:w="100" w:type="dxa"/>
              <w:left w:w="100" w:type="dxa"/>
              <w:bottom w:w="100" w:type="dxa"/>
              <w:right w:w="100" w:type="dxa"/>
            </w:tcMar>
          </w:tcPr>
          <w:p w14:paraId="7DE0A33F"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lastRenderedPageBreak/>
              <w:t>Проверка санитарного состояния учебников</w:t>
            </w:r>
          </w:p>
        </w:tc>
        <w:tc>
          <w:tcPr>
            <w:tcW w:w="973" w:type="dxa"/>
            <w:shd w:val="clear" w:color="auto" w:fill="auto"/>
            <w:tcMar>
              <w:top w:w="100" w:type="dxa"/>
              <w:left w:w="100" w:type="dxa"/>
              <w:bottom w:w="100" w:type="dxa"/>
              <w:right w:w="100" w:type="dxa"/>
            </w:tcMar>
          </w:tcPr>
          <w:p w14:paraId="2DE3A7A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11A30CE2"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Раз в четверть</w:t>
            </w:r>
          </w:p>
        </w:tc>
        <w:tc>
          <w:tcPr>
            <w:tcW w:w="2127" w:type="dxa"/>
            <w:shd w:val="clear" w:color="auto" w:fill="auto"/>
            <w:tcMar>
              <w:top w:w="100" w:type="dxa"/>
              <w:left w:w="100" w:type="dxa"/>
              <w:bottom w:w="100" w:type="dxa"/>
              <w:right w:w="100" w:type="dxa"/>
            </w:tcMar>
          </w:tcPr>
          <w:p w14:paraId="3731E67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Актив класса</w:t>
            </w:r>
          </w:p>
        </w:tc>
        <w:tc>
          <w:tcPr>
            <w:tcW w:w="2268" w:type="dxa"/>
            <w:shd w:val="clear" w:color="auto" w:fill="auto"/>
            <w:tcMar>
              <w:top w:w="100" w:type="dxa"/>
              <w:left w:w="100" w:type="dxa"/>
              <w:bottom w:w="100" w:type="dxa"/>
              <w:right w:w="100" w:type="dxa"/>
            </w:tcMar>
          </w:tcPr>
          <w:p w14:paraId="106304B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Формирование бережного отношения к учебным принадлежностям</w:t>
            </w:r>
          </w:p>
        </w:tc>
      </w:tr>
      <w:tr w:rsidR="00D44589" w:rsidRPr="00145EC6" w14:paraId="3EE0C7B6" w14:textId="77777777" w:rsidTr="00D44589">
        <w:trPr>
          <w:trHeight w:val="485"/>
        </w:trPr>
        <w:tc>
          <w:tcPr>
            <w:tcW w:w="2845" w:type="dxa"/>
            <w:gridSpan w:val="2"/>
            <w:shd w:val="clear" w:color="auto" w:fill="auto"/>
            <w:tcMar>
              <w:top w:w="100" w:type="dxa"/>
              <w:left w:w="100" w:type="dxa"/>
              <w:bottom w:w="100" w:type="dxa"/>
              <w:right w:w="100" w:type="dxa"/>
            </w:tcMar>
          </w:tcPr>
          <w:p w14:paraId="736CBC3A"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Подготовка к общешкольным мероприятиям</w:t>
            </w:r>
          </w:p>
        </w:tc>
        <w:tc>
          <w:tcPr>
            <w:tcW w:w="973" w:type="dxa"/>
            <w:shd w:val="clear" w:color="auto" w:fill="auto"/>
            <w:tcMar>
              <w:top w:w="100" w:type="dxa"/>
              <w:left w:w="100" w:type="dxa"/>
              <w:bottom w:w="100" w:type="dxa"/>
              <w:right w:w="100" w:type="dxa"/>
            </w:tcMar>
          </w:tcPr>
          <w:p w14:paraId="2D7DE47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1B2C2E8"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Согласно плану мероприятий</w:t>
            </w:r>
          </w:p>
        </w:tc>
        <w:tc>
          <w:tcPr>
            <w:tcW w:w="2127" w:type="dxa"/>
            <w:shd w:val="clear" w:color="auto" w:fill="auto"/>
            <w:tcMar>
              <w:top w:w="100" w:type="dxa"/>
              <w:left w:w="100" w:type="dxa"/>
              <w:bottom w:w="100" w:type="dxa"/>
              <w:right w:w="100" w:type="dxa"/>
            </w:tcMar>
          </w:tcPr>
          <w:p w14:paraId="51EC2D0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Классный руководитель и обучающиеся готовят </w:t>
            </w:r>
            <w:proofErr w:type="gramStart"/>
            <w:r>
              <w:rPr>
                <w:rFonts w:ascii="Times New Roman" w:hAnsi="Times New Roman"/>
                <w:sz w:val="24"/>
                <w:szCs w:val="24"/>
              </w:rPr>
              <w:t>номера ,</w:t>
            </w:r>
            <w:proofErr w:type="gramEnd"/>
            <w:r>
              <w:rPr>
                <w:rFonts w:ascii="Times New Roman" w:hAnsi="Times New Roman"/>
                <w:sz w:val="24"/>
                <w:szCs w:val="24"/>
              </w:rPr>
              <w:t xml:space="preserve"> родители – оказывают помощь</w:t>
            </w:r>
          </w:p>
        </w:tc>
        <w:tc>
          <w:tcPr>
            <w:tcW w:w="2268" w:type="dxa"/>
            <w:shd w:val="clear" w:color="auto" w:fill="auto"/>
            <w:tcMar>
              <w:top w:w="100" w:type="dxa"/>
              <w:left w:w="100" w:type="dxa"/>
              <w:bottom w:w="100" w:type="dxa"/>
              <w:right w:w="100" w:type="dxa"/>
            </w:tcMar>
          </w:tcPr>
          <w:p w14:paraId="6C882AD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Развитие творческого потенциала. Умение работать в группе. Самоорганизация.</w:t>
            </w:r>
          </w:p>
        </w:tc>
      </w:tr>
      <w:tr w:rsidR="00D44589" w:rsidRPr="00145EC6" w14:paraId="78D95C73" w14:textId="77777777" w:rsidTr="00D44589">
        <w:trPr>
          <w:trHeight w:val="485"/>
        </w:trPr>
        <w:tc>
          <w:tcPr>
            <w:tcW w:w="2845" w:type="dxa"/>
            <w:gridSpan w:val="2"/>
            <w:shd w:val="clear" w:color="auto" w:fill="auto"/>
            <w:tcMar>
              <w:top w:w="100" w:type="dxa"/>
              <w:left w:w="100" w:type="dxa"/>
              <w:bottom w:w="100" w:type="dxa"/>
              <w:right w:w="100" w:type="dxa"/>
            </w:tcMar>
          </w:tcPr>
          <w:p w14:paraId="505A54C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Трудовой десант «Ч</w:t>
            </w:r>
            <w:r w:rsidRPr="00145EC6">
              <w:rPr>
                <w:rFonts w:ascii="Times New Roman" w:hAnsi="Times New Roman"/>
                <w:sz w:val="24"/>
                <w:szCs w:val="24"/>
              </w:rPr>
              <w:t>истая школьная территория»</w:t>
            </w:r>
          </w:p>
          <w:p w14:paraId="347330F5"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4229F89A"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F32FE5D"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апрель</w:t>
            </w:r>
          </w:p>
        </w:tc>
        <w:tc>
          <w:tcPr>
            <w:tcW w:w="2127" w:type="dxa"/>
            <w:shd w:val="clear" w:color="auto" w:fill="auto"/>
            <w:tcMar>
              <w:top w:w="100" w:type="dxa"/>
              <w:left w:w="100" w:type="dxa"/>
              <w:bottom w:w="100" w:type="dxa"/>
              <w:right w:w="100" w:type="dxa"/>
            </w:tcMar>
          </w:tcPr>
          <w:p w14:paraId="42552E7F"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Классный руководитель и обучающиеся</w:t>
            </w:r>
          </w:p>
        </w:tc>
        <w:tc>
          <w:tcPr>
            <w:tcW w:w="2268" w:type="dxa"/>
            <w:shd w:val="clear" w:color="auto" w:fill="auto"/>
            <w:tcMar>
              <w:top w:w="100" w:type="dxa"/>
              <w:left w:w="100" w:type="dxa"/>
              <w:bottom w:w="100" w:type="dxa"/>
              <w:right w:w="100" w:type="dxa"/>
            </w:tcMar>
          </w:tcPr>
          <w:p w14:paraId="58E5898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Развитие экологической культуры. Трудовое воспитание</w:t>
            </w:r>
          </w:p>
        </w:tc>
      </w:tr>
      <w:tr w:rsidR="00D44589" w:rsidRPr="00145EC6" w14:paraId="4B674C13" w14:textId="77777777" w:rsidTr="00D44589">
        <w:trPr>
          <w:trHeight w:val="485"/>
        </w:trPr>
        <w:tc>
          <w:tcPr>
            <w:tcW w:w="2845" w:type="dxa"/>
            <w:gridSpan w:val="2"/>
            <w:shd w:val="clear" w:color="auto" w:fill="auto"/>
            <w:tcMar>
              <w:top w:w="100" w:type="dxa"/>
              <w:left w:w="100" w:type="dxa"/>
              <w:bottom w:w="100" w:type="dxa"/>
              <w:right w:w="100" w:type="dxa"/>
            </w:tcMar>
          </w:tcPr>
          <w:p w14:paraId="45BC9D4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Экскурсии по выбору</w:t>
            </w:r>
          </w:p>
        </w:tc>
        <w:tc>
          <w:tcPr>
            <w:tcW w:w="973" w:type="dxa"/>
            <w:shd w:val="clear" w:color="auto" w:fill="auto"/>
            <w:tcMar>
              <w:top w:w="100" w:type="dxa"/>
              <w:left w:w="100" w:type="dxa"/>
              <w:bottom w:w="100" w:type="dxa"/>
              <w:right w:w="100" w:type="dxa"/>
            </w:tcMar>
          </w:tcPr>
          <w:p w14:paraId="6FEA0C5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00E89996"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В течение учебного года</w:t>
            </w:r>
          </w:p>
        </w:tc>
        <w:tc>
          <w:tcPr>
            <w:tcW w:w="2127" w:type="dxa"/>
            <w:shd w:val="clear" w:color="auto" w:fill="auto"/>
            <w:tcMar>
              <w:top w:w="100" w:type="dxa"/>
              <w:left w:w="100" w:type="dxa"/>
              <w:bottom w:w="100" w:type="dxa"/>
              <w:right w:w="100" w:type="dxa"/>
            </w:tcMar>
          </w:tcPr>
          <w:p w14:paraId="7658CEA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Классный руководитель и родители организуют выезды</w:t>
            </w:r>
          </w:p>
        </w:tc>
        <w:tc>
          <w:tcPr>
            <w:tcW w:w="2268" w:type="dxa"/>
            <w:shd w:val="clear" w:color="auto" w:fill="auto"/>
            <w:tcMar>
              <w:top w:w="100" w:type="dxa"/>
              <w:left w:w="100" w:type="dxa"/>
              <w:bottom w:w="100" w:type="dxa"/>
              <w:right w:w="100" w:type="dxa"/>
            </w:tcMar>
          </w:tcPr>
          <w:p w14:paraId="47FCE197"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Расширение кругозора, </w:t>
            </w:r>
            <w:proofErr w:type="spellStart"/>
            <w:r>
              <w:rPr>
                <w:rFonts w:ascii="Times New Roman" w:hAnsi="Times New Roman"/>
                <w:sz w:val="24"/>
                <w:szCs w:val="24"/>
              </w:rPr>
              <w:t>профориентированность</w:t>
            </w:r>
            <w:proofErr w:type="spellEnd"/>
            <w:r>
              <w:rPr>
                <w:rFonts w:ascii="Times New Roman" w:hAnsi="Times New Roman"/>
                <w:sz w:val="24"/>
                <w:szCs w:val="24"/>
              </w:rPr>
              <w:t>.</w:t>
            </w:r>
          </w:p>
        </w:tc>
      </w:tr>
      <w:tr w:rsidR="00D44589" w:rsidRPr="00145EC6" w14:paraId="7F3F682A" w14:textId="77777777" w:rsidTr="00D44589">
        <w:trPr>
          <w:trHeight w:val="485"/>
        </w:trPr>
        <w:tc>
          <w:tcPr>
            <w:tcW w:w="2845" w:type="dxa"/>
            <w:gridSpan w:val="2"/>
            <w:shd w:val="clear" w:color="auto" w:fill="auto"/>
            <w:tcMar>
              <w:top w:w="100" w:type="dxa"/>
              <w:left w:w="100" w:type="dxa"/>
              <w:bottom w:w="100" w:type="dxa"/>
              <w:right w:w="100" w:type="dxa"/>
            </w:tcMar>
          </w:tcPr>
          <w:p w14:paraId="54DE5629"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Трудовой десант на территории школы</w:t>
            </w:r>
          </w:p>
        </w:tc>
        <w:tc>
          <w:tcPr>
            <w:tcW w:w="973" w:type="dxa"/>
            <w:shd w:val="clear" w:color="auto" w:fill="auto"/>
            <w:tcMar>
              <w:top w:w="100" w:type="dxa"/>
              <w:left w:w="100" w:type="dxa"/>
              <w:bottom w:w="100" w:type="dxa"/>
              <w:right w:w="100" w:type="dxa"/>
            </w:tcMar>
          </w:tcPr>
          <w:p w14:paraId="709C33E4"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337F993B" w14:textId="77777777" w:rsidR="00D44589" w:rsidRDefault="00D44589" w:rsidP="00920301">
            <w:pPr>
              <w:spacing w:line="240" w:lineRule="auto"/>
              <w:rPr>
                <w:rFonts w:ascii="Times New Roman" w:hAnsi="Times New Roman"/>
                <w:sz w:val="24"/>
                <w:szCs w:val="24"/>
              </w:rPr>
            </w:pPr>
            <w:r>
              <w:rPr>
                <w:rFonts w:ascii="Times New Roman" w:hAnsi="Times New Roman"/>
                <w:sz w:val="24"/>
                <w:szCs w:val="24"/>
              </w:rPr>
              <w:t>1четверть,</w:t>
            </w:r>
          </w:p>
          <w:p w14:paraId="4126396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 xml:space="preserve"> 4 четверть</w:t>
            </w:r>
          </w:p>
        </w:tc>
        <w:tc>
          <w:tcPr>
            <w:tcW w:w="2127" w:type="dxa"/>
            <w:shd w:val="clear" w:color="auto" w:fill="auto"/>
            <w:tcMar>
              <w:top w:w="100" w:type="dxa"/>
              <w:left w:w="100" w:type="dxa"/>
              <w:bottom w:w="100" w:type="dxa"/>
              <w:right w:w="100" w:type="dxa"/>
            </w:tcMar>
          </w:tcPr>
          <w:p w14:paraId="72745358" w14:textId="77777777" w:rsidR="00D44589" w:rsidRPr="00145EC6" w:rsidRDefault="00D44589" w:rsidP="00920301">
            <w:pPr>
              <w:spacing w:line="240" w:lineRule="auto"/>
              <w:rPr>
                <w:rFonts w:ascii="Times New Roman" w:hAnsi="Times New Roman"/>
                <w:sz w:val="24"/>
                <w:szCs w:val="24"/>
              </w:rPr>
            </w:pPr>
          </w:p>
        </w:tc>
        <w:tc>
          <w:tcPr>
            <w:tcW w:w="2268" w:type="dxa"/>
            <w:shd w:val="clear" w:color="auto" w:fill="auto"/>
            <w:tcMar>
              <w:top w:w="100" w:type="dxa"/>
              <w:left w:w="100" w:type="dxa"/>
              <w:bottom w:w="100" w:type="dxa"/>
              <w:right w:w="100" w:type="dxa"/>
            </w:tcMar>
          </w:tcPr>
          <w:p w14:paraId="73AE42A3" w14:textId="77777777" w:rsidR="00D44589" w:rsidRPr="00145EC6" w:rsidRDefault="00D44589" w:rsidP="00920301">
            <w:pPr>
              <w:spacing w:line="240" w:lineRule="auto"/>
              <w:rPr>
                <w:rFonts w:ascii="Times New Roman" w:hAnsi="Times New Roman"/>
                <w:sz w:val="24"/>
                <w:szCs w:val="24"/>
              </w:rPr>
            </w:pPr>
            <w:r>
              <w:rPr>
                <w:rFonts w:ascii="Times New Roman" w:hAnsi="Times New Roman"/>
                <w:sz w:val="24"/>
                <w:szCs w:val="24"/>
              </w:rPr>
              <w:t>Трудовое воспитание, бережное отношение к окружающей среде</w:t>
            </w:r>
          </w:p>
        </w:tc>
      </w:tr>
      <w:tr w:rsidR="00D44589" w:rsidRPr="00145EC6" w14:paraId="1C8EC1BE" w14:textId="77777777" w:rsidTr="00D44589">
        <w:trPr>
          <w:trHeight w:val="555"/>
        </w:trPr>
        <w:tc>
          <w:tcPr>
            <w:tcW w:w="9488" w:type="dxa"/>
            <w:gridSpan w:val="6"/>
            <w:shd w:val="clear" w:color="auto" w:fill="auto"/>
            <w:tcMar>
              <w:top w:w="100" w:type="dxa"/>
              <w:left w:w="100" w:type="dxa"/>
              <w:bottom w:w="100" w:type="dxa"/>
              <w:right w:w="100" w:type="dxa"/>
            </w:tcMar>
          </w:tcPr>
          <w:p w14:paraId="3E8C0453" w14:textId="77777777" w:rsidR="00D44589" w:rsidRPr="00145EC6" w:rsidRDefault="00D44589" w:rsidP="007A1A19">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Профориентация</w:t>
            </w:r>
          </w:p>
        </w:tc>
      </w:tr>
      <w:tr w:rsidR="00D44589" w:rsidRPr="00145EC6" w14:paraId="1A5EB453" w14:textId="77777777" w:rsidTr="00D44589">
        <w:trPr>
          <w:trHeight w:val="2240"/>
        </w:trPr>
        <w:tc>
          <w:tcPr>
            <w:tcW w:w="2845" w:type="dxa"/>
            <w:gridSpan w:val="2"/>
            <w:shd w:val="clear" w:color="auto" w:fill="auto"/>
            <w:tcMar>
              <w:top w:w="100" w:type="dxa"/>
              <w:left w:w="100" w:type="dxa"/>
              <w:bottom w:w="100" w:type="dxa"/>
              <w:right w:w="100" w:type="dxa"/>
            </w:tcMar>
          </w:tcPr>
          <w:p w14:paraId="2BAB447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646EEDD6"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0EA70BB4"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3978AD84"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время проведения</w:t>
            </w:r>
          </w:p>
        </w:tc>
        <w:tc>
          <w:tcPr>
            <w:tcW w:w="2127" w:type="dxa"/>
            <w:shd w:val="clear" w:color="auto" w:fill="auto"/>
            <w:tcMar>
              <w:top w:w="100" w:type="dxa"/>
              <w:left w:w="100" w:type="dxa"/>
              <w:bottom w:w="100" w:type="dxa"/>
              <w:right w:w="100" w:type="dxa"/>
            </w:tcMar>
          </w:tcPr>
          <w:p w14:paraId="65A57279"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17257DC7"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1456EB66"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p w14:paraId="6591730E"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p w14:paraId="17F7D979"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 </w:t>
            </w:r>
          </w:p>
        </w:tc>
      </w:tr>
      <w:tr w:rsidR="00D44589" w:rsidRPr="00145EC6" w14:paraId="0009D152" w14:textId="77777777" w:rsidTr="00D44589">
        <w:trPr>
          <w:trHeight w:val="485"/>
        </w:trPr>
        <w:tc>
          <w:tcPr>
            <w:tcW w:w="2845" w:type="dxa"/>
            <w:gridSpan w:val="2"/>
            <w:shd w:val="clear" w:color="auto" w:fill="auto"/>
            <w:tcMar>
              <w:top w:w="100" w:type="dxa"/>
              <w:left w:w="100" w:type="dxa"/>
              <w:bottom w:w="100" w:type="dxa"/>
              <w:right w:w="100" w:type="dxa"/>
            </w:tcMar>
          </w:tcPr>
          <w:p w14:paraId="3E38A4ED"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 xml:space="preserve">Проект </w:t>
            </w:r>
          </w:p>
          <w:p w14:paraId="1E1BEA99"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«Билет в будущее»</w:t>
            </w:r>
          </w:p>
          <w:p w14:paraId="3003A289" w14:textId="77777777" w:rsidR="00D44589" w:rsidRPr="00145EC6" w:rsidRDefault="00D44589" w:rsidP="00920301">
            <w:pPr>
              <w:spacing w:line="240" w:lineRule="auto"/>
              <w:rPr>
                <w:rFonts w:ascii="Times New Roman" w:eastAsia="Times New Roman" w:hAnsi="Times New Roman"/>
                <w:color w:val="000000"/>
                <w:sz w:val="24"/>
                <w:szCs w:val="24"/>
              </w:rPr>
            </w:pPr>
          </w:p>
          <w:p w14:paraId="167F2907"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 xml:space="preserve">Участие в работе всероссийских </w:t>
            </w:r>
            <w:r w:rsidRPr="00145EC6">
              <w:rPr>
                <w:rFonts w:ascii="Times New Roman" w:eastAsia="Times New Roman" w:hAnsi="Times New Roman"/>
                <w:color w:val="000000"/>
                <w:sz w:val="24"/>
                <w:szCs w:val="24"/>
              </w:rPr>
              <w:lastRenderedPageBreak/>
              <w:t xml:space="preserve">профориентационных проектов, созданных в сети интернет </w:t>
            </w:r>
          </w:p>
          <w:p w14:paraId="2755C16B"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 xml:space="preserve"> </w:t>
            </w:r>
          </w:p>
        </w:tc>
        <w:tc>
          <w:tcPr>
            <w:tcW w:w="973" w:type="dxa"/>
            <w:shd w:val="clear" w:color="auto" w:fill="auto"/>
            <w:tcMar>
              <w:top w:w="100" w:type="dxa"/>
              <w:left w:w="100" w:type="dxa"/>
              <w:bottom w:w="100" w:type="dxa"/>
              <w:right w:w="100" w:type="dxa"/>
            </w:tcMar>
          </w:tcPr>
          <w:p w14:paraId="1FE9F17A" w14:textId="77777777" w:rsidR="00D44589" w:rsidRPr="00145EC6" w:rsidRDefault="00D44589" w:rsidP="00920301">
            <w:pPr>
              <w:spacing w:line="240" w:lineRule="auto"/>
              <w:rPr>
                <w:rFonts w:ascii="Times New Roman" w:eastAsia="Times New Roman" w:hAnsi="Times New Roman"/>
                <w:color w:val="000000"/>
                <w:sz w:val="24"/>
                <w:szCs w:val="24"/>
              </w:rPr>
            </w:pPr>
            <w:proofErr w:type="gramStart"/>
            <w:r w:rsidRPr="00145EC6">
              <w:rPr>
                <w:rFonts w:ascii="Times New Roman" w:eastAsia="Times New Roman" w:hAnsi="Times New Roman"/>
                <w:color w:val="000000"/>
                <w:sz w:val="24"/>
                <w:szCs w:val="24"/>
              </w:rPr>
              <w:lastRenderedPageBreak/>
              <w:t>5-9</w:t>
            </w:r>
            <w:proofErr w:type="gramEnd"/>
          </w:p>
          <w:p w14:paraId="6CE1935C" w14:textId="77777777" w:rsidR="00D44589" w:rsidRPr="00145EC6" w:rsidRDefault="00D44589" w:rsidP="00920301">
            <w:pPr>
              <w:spacing w:line="240" w:lineRule="auto"/>
              <w:rPr>
                <w:rFonts w:ascii="Times New Roman" w:hAnsi="Times New Roman"/>
                <w:sz w:val="24"/>
                <w:szCs w:val="24"/>
              </w:rPr>
            </w:pPr>
          </w:p>
        </w:tc>
        <w:tc>
          <w:tcPr>
            <w:tcW w:w="1275" w:type="dxa"/>
            <w:shd w:val="clear" w:color="auto" w:fill="auto"/>
            <w:tcMar>
              <w:top w:w="100" w:type="dxa"/>
              <w:left w:w="100" w:type="dxa"/>
              <w:bottom w:w="100" w:type="dxa"/>
              <w:right w:w="100" w:type="dxa"/>
            </w:tcMar>
          </w:tcPr>
          <w:p w14:paraId="24DF198C"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В течение года</w:t>
            </w:r>
          </w:p>
          <w:p w14:paraId="1DE3E3B5" w14:textId="77777777" w:rsidR="00D44589" w:rsidRPr="00145EC6" w:rsidRDefault="00D44589" w:rsidP="00920301">
            <w:pPr>
              <w:spacing w:line="240" w:lineRule="auto"/>
              <w:rPr>
                <w:rFonts w:ascii="Times New Roman" w:hAnsi="Times New Roman"/>
                <w:sz w:val="24"/>
                <w:szCs w:val="24"/>
              </w:rPr>
            </w:pPr>
          </w:p>
        </w:tc>
        <w:tc>
          <w:tcPr>
            <w:tcW w:w="2127" w:type="dxa"/>
            <w:shd w:val="clear" w:color="auto" w:fill="auto"/>
            <w:tcMar>
              <w:top w:w="100" w:type="dxa"/>
              <w:left w:w="100" w:type="dxa"/>
              <w:bottom w:w="100" w:type="dxa"/>
              <w:right w:w="100" w:type="dxa"/>
            </w:tcMar>
          </w:tcPr>
          <w:p w14:paraId="4AA3540C"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Классные руководители, педагог-организатор</w:t>
            </w:r>
          </w:p>
        </w:tc>
        <w:tc>
          <w:tcPr>
            <w:tcW w:w="2268" w:type="dxa"/>
            <w:shd w:val="clear" w:color="auto" w:fill="auto"/>
            <w:tcMar>
              <w:top w:w="100" w:type="dxa"/>
              <w:left w:w="100" w:type="dxa"/>
              <w:bottom w:w="100" w:type="dxa"/>
              <w:right w:w="100" w:type="dxa"/>
            </w:tcMar>
          </w:tcPr>
          <w:p w14:paraId="76DC1A29" w14:textId="77777777" w:rsidR="00D44589" w:rsidRPr="009367A4" w:rsidRDefault="00D44589" w:rsidP="00920301">
            <w:pPr>
              <w:rPr>
                <w:rFonts w:ascii="Times New Roman" w:hAnsi="Times New Roman"/>
                <w:sz w:val="24"/>
                <w:szCs w:val="24"/>
              </w:rPr>
            </w:pPr>
            <w:r w:rsidRPr="009367A4">
              <w:rPr>
                <w:rFonts w:ascii="Times New Roman" w:hAnsi="Times New Roman"/>
                <w:sz w:val="24"/>
                <w:szCs w:val="24"/>
              </w:rPr>
              <w:t>трудовое воспитание:</w:t>
            </w:r>
          </w:p>
          <w:p w14:paraId="74E493DF" w14:textId="77777777" w:rsidR="00D44589" w:rsidRPr="00145EC6" w:rsidRDefault="00D44589" w:rsidP="00920301">
            <w:r w:rsidRPr="009367A4">
              <w:rPr>
                <w:rFonts w:ascii="Times New Roman" w:hAnsi="Times New Roman"/>
                <w:sz w:val="24"/>
                <w:szCs w:val="24"/>
              </w:rPr>
              <w:t xml:space="preserve">стремление к осознанному выбору и построению </w:t>
            </w:r>
            <w:r w:rsidRPr="009367A4">
              <w:rPr>
                <w:rFonts w:ascii="Times New Roman" w:hAnsi="Times New Roman"/>
                <w:sz w:val="24"/>
                <w:szCs w:val="24"/>
              </w:rPr>
              <w:lastRenderedPageBreak/>
              <w:t>индивидуальной траектории образования с учетом предполагаемой будущей профессии; проявление интереса к профориентационной деятельности;</w:t>
            </w:r>
          </w:p>
        </w:tc>
      </w:tr>
      <w:tr w:rsidR="00D44589" w:rsidRPr="00145EC6" w14:paraId="1AA448F2" w14:textId="77777777" w:rsidTr="00D44589">
        <w:trPr>
          <w:trHeight w:val="485"/>
        </w:trPr>
        <w:tc>
          <w:tcPr>
            <w:tcW w:w="2845" w:type="dxa"/>
            <w:gridSpan w:val="2"/>
            <w:shd w:val="clear" w:color="auto" w:fill="auto"/>
            <w:tcMar>
              <w:top w:w="100" w:type="dxa"/>
              <w:left w:w="100" w:type="dxa"/>
              <w:bottom w:w="100" w:type="dxa"/>
              <w:right w:w="100" w:type="dxa"/>
            </w:tcMar>
          </w:tcPr>
          <w:p w14:paraId="13AFDB48"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lastRenderedPageBreak/>
              <w:t>Просмотр всероссийских онлайн-уроков «</w:t>
            </w:r>
            <w:proofErr w:type="spellStart"/>
            <w:r w:rsidRPr="00145EC6">
              <w:rPr>
                <w:rFonts w:ascii="Times New Roman" w:eastAsia="Times New Roman" w:hAnsi="Times New Roman"/>
                <w:color w:val="000000"/>
                <w:sz w:val="24"/>
                <w:szCs w:val="24"/>
              </w:rPr>
              <w:t>Прое</w:t>
            </w:r>
            <w:proofErr w:type="spellEnd"/>
            <w:r w:rsidRPr="00145EC6">
              <w:rPr>
                <w:rFonts w:ascii="Times New Roman" w:eastAsia="Times New Roman" w:hAnsi="Times New Roman"/>
                <w:color w:val="000000"/>
                <w:sz w:val="24"/>
                <w:szCs w:val="24"/>
              </w:rPr>
              <w:t xml:space="preserve"> </w:t>
            </w:r>
            <w:proofErr w:type="spellStart"/>
            <w:r w:rsidRPr="00145EC6">
              <w:rPr>
                <w:rFonts w:ascii="Times New Roman" w:eastAsia="Times New Roman" w:hAnsi="Times New Roman"/>
                <w:color w:val="000000"/>
                <w:sz w:val="24"/>
                <w:szCs w:val="24"/>
              </w:rPr>
              <w:t>КТОриЯ</w:t>
            </w:r>
            <w:proofErr w:type="spellEnd"/>
            <w:r w:rsidRPr="00145EC6">
              <w:rPr>
                <w:rFonts w:ascii="Times New Roman" w:eastAsia="Times New Roman" w:hAnsi="Times New Roman"/>
                <w:color w:val="000000"/>
                <w:sz w:val="24"/>
                <w:szCs w:val="24"/>
              </w:rPr>
              <w:t>»</w:t>
            </w:r>
          </w:p>
        </w:tc>
        <w:tc>
          <w:tcPr>
            <w:tcW w:w="973" w:type="dxa"/>
            <w:shd w:val="clear" w:color="auto" w:fill="auto"/>
            <w:tcMar>
              <w:top w:w="100" w:type="dxa"/>
              <w:left w:w="100" w:type="dxa"/>
              <w:bottom w:w="100" w:type="dxa"/>
              <w:right w:w="100" w:type="dxa"/>
            </w:tcMar>
          </w:tcPr>
          <w:p w14:paraId="5C7C1E3D"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5-9</w:t>
            </w:r>
          </w:p>
        </w:tc>
        <w:tc>
          <w:tcPr>
            <w:tcW w:w="1275" w:type="dxa"/>
            <w:shd w:val="clear" w:color="auto" w:fill="auto"/>
            <w:tcMar>
              <w:top w:w="100" w:type="dxa"/>
              <w:left w:w="100" w:type="dxa"/>
              <w:bottom w:w="100" w:type="dxa"/>
              <w:right w:w="100" w:type="dxa"/>
            </w:tcMar>
          </w:tcPr>
          <w:p w14:paraId="20A103CA" w14:textId="77777777" w:rsidR="00D44589" w:rsidRPr="00145EC6" w:rsidRDefault="00D44589" w:rsidP="00920301">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В течение года</w:t>
            </w:r>
          </w:p>
          <w:p w14:paraId="5C1B26C9" w14:textId="77777777" w:rsidR="00D44589" w:rsidRPr="00145EC6" w:rsidRDefault="00D44589" w:rsidP="00920301">
            <w:pPr>
              <w:spacing w:line="240" w:lineRule="auto"/>
              <w:rPr>
                <w:rFonts w:ascii="Times New Roman" w:hAnsi="Times New Roman"/>
                <w:sz w:val="24"/>
                <w:szCs w:val="24"/>
              </w:rPr>
            </w:pPr>
          </w:p>
        </w:tc>
        <w:tc>
          <w:tcPr>
            <w:tcW w:w="2127" w:type="dxa"/>
            <w:shd w:val="clear" w:color="auto" w:fill="auto"/>
            <w:tcMar>
              <w:top w:w="100" w:type="dxa"/>
              <w:left w:w="100" w:type="dxa"/>
              <w:bottom w:w="100" w:type="dxa"/>
              <w:right w:w="100" w:type="dxa"/>
            </w:tcMar>
          </w:tcPr>
          <w:p w14:paraId="18ABD506" w14:textId="77777777" w:rsidR="00D44589" w:rsidRPr="00145EC6" w:rsidRDefault="00D44589" w:rsidP="00920301">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Классные руководители, педагог-организатор</w:t>
            </w:r>
          </w:p>
        </w:tc>
        <w:tc>
          <w:tcPr>
            <w:tcW w:w="2268" w:type="dxa"/>
            <w:shd w:val="clear" w:color="auto" w:fill="auto"/>
            <w:tcMar>
              <w:top w:w="100" w:type="dxa"/>
              <w:left w:w="100" w:type="dxa"/>
              <w:bottom w:w="100" w:type="dxa"/>
              <w:right w:w="100" w:type="dxa"/>
            </w:tcMar>
          </w:tcPr>
          <w:p w14:paraId="1317FF27" w14:textId="77777777" w:rsidR="00D44589" w:rsidRPr="00145EC6" w:rsidRDefault="00D44589" w:rsidP="00920301">
            <w:pPr>
              <w:spacing w:line="240" w:lineRule="auto"/>
              <w:rPr>
                <w:rFonts w:ascii="Times New Roman" w:hAnsi="Times New Roman"/>
                <w:sz w:val="24"/>
                <w:szCs w:val="24"/>
              </w:rPr>
            </w:pPr>
          </w:p>
        </w:tc>
      </w:tr>
      <w:tr w:rsidR="00D44589" w:rsidRPr="00145EC6" w14:paraId="102F6E1D" w14:textId="77777777" w:rsidTr="00D44589">
        <w:trPr>
          <w:trHeight w:val="485"/>
        </w:trPr>
        <w:tc>
          <w:tcPr>
            <w:tcW w:w="2845" w:type="dxa"/>
            <w:gridSpan w:val="2"/>
            <w:shd w:val="clear" w:color="auto" w:fill="auto"/>
            <w:tcMar>
              <w:top w:w="100" w:type="dxa"/>
              <w:left w:w="100" w:type="dxa"/>
              <w:bottom w:w="100" w:type="dxa"/>
              <w:right w:w="100" w:type="dxa"/>
            </w:tcMar>
          </w:tcPr>
          <w:p w14:paraId="2B8F3439"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1.Экскурсии, мастер-классы (кванториум, Ангария, авиазавод, почта, библиотека, аэропорт…)</w:t>
            </w:r>
          </w:p>
          <w:p w14:paraId="2FD32D0C"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2. Построение индивидуального образовательного маршрута (постановка целей в портфолио).</w:t>
            </w:r>
          </w:p>
          <w:p w14:paraId="537403FE" w14:textId="77777777" w:rsidR="00D44589" w:rsidRPr="00145EC6" w:rsidRDefault="00D44589" w:rsidP="00920301">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24CA10ED"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5-</w:t>
            </w:r>
            <w:r>
              <w:rPr>
                <w:rFonts w:ascii="Times New Roman" w:hAnsi="Times New Roman"/>
                <w:sz w:val="24"/>
                <w:szCs w:val="24"/>
              </w:rPr>
              <w:t>9</w:t>
            </w:r>
          </w:p>
        </w:tc>
        <w:tc>
          <w:tcPr>
            <w:tcW w:w="1275" w:type="dxa"/>
            <w:shd w:val="clear" w:color="auto" w:fill="auto"/>
            <w:tcMar>
              <w:top w:w="100" w:type="dxa"/>
              <w:left w:w="100" w:type="dxa"/>
              <w:bottom w:w="100" w:type="dxa"/>
              <w:right w:w="100" w:type="dxa"/>
            </w:tcMar>
          </w:tcPr>
          <w:p w14:paraId="76F80BE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24EE1C93"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 xml:space="preserve">Кл. </w:t>
            </w:r>
            <w:proofErr w:type="spellStart"/>
            <w:r w:rsidRPr="00145EC6">
              <w:rPr>
                <w:rFonts w:ascii="Times New Roman" w:hAnsi="Times New Roman"/>
                <w:sz w:val="24"/>
                <w:szCs w:val="24"/>
              </w:rPr>
              <w:t>руководитель+родители</w:t>
            </w:r>
            <w:proofErr w:type="spellEnd"/>
            <w:r w:rsidRPr="00145EC6">
              <w:rPr>
                <w:rFonts w:ascii="Times New Roman" w:hAnsi="Times New Roman"/>
                <w:sz w:val="24"/>
                <w:szCs w:val="24"/>
              </w:rPr>
              <w:t>,</w:t>
            </w:r>
          </w:p>
          <w:p w14:paraId="5DCB03F3" w14:textId="77777777" w:rsidR="00D44589" w:rsidRPr="00145EC6" w:rsidRDefault="00D44589" w:rsidP="00920301">
            <w:pPr>
              <w:spacing w:line="240" w:lineRule="auto"/>
              <w:rPr>
                <w:rFonts w:ascii="Times New Roman" w:hAnsi="Times New Roman"/>
                <w:sz w:val="24"/>
                <w:szCs w:val="24"/>
              </w:rPr>
            </w:pPr>
          </w:p>
        </w:tc>
        <w:tc>
          <w:tcPr>
            <w:tcW w:w="2268" w:type="dxa"/>
            <w:shd w:val="clear" w:color="auto" w:fill="auto"/>
            <w:tcMar>
              <w:top w:w="100" w:type="dxa"/>
              <w:left w:w="100" w:type="dxa"/>
              <w:bottom w:w="100" w:type="dxa"/>
              <w:right w:w="100" w:type="dxa"/>
            </w:tcMar>
          </w:tcPr>
          <w:p w14:paraId="5063653B" w14:textId="77777777" w:rsidR="00D44589" w:rsidRPr="00145EC6" w:rsidRDefault="00D44589" w:rsidP="00920301">
            <w:pPr>
              <w:spacing w:line="240" w:lineRule="auto"/>
              <w:rPr>
                <w:rFonts w:ascii="Times New Roman" w:hAnsi="Times New Roman"/>
                <w:sz w:val="24"/>
                <w:szCs w:val="24"/>
              </w:rPr>
            </w:pPr>
            <w:r w:rsidRPr="00145EC6">
              <w:rPr>
                <w:rFonts w:ascii="Times New Roman" w:hAnsi="Times New Roman"/>
                <w:sz w:val="24"/>
                <w:szCs w:val="24"/>
              </w:rPr>
              <w:t>Расширение кругозора, приобретение начального опыта, развитие интереса.</w:t>
            </w:r>
          </w:p>
        </w:tc>
      </w:tr>
      <w:tr w:rsidR="00992BF6" w:rsidRPr="00145EC6" w14:paraId="7AF6D8CD" w14:textId="77777777" w:rsidTr="00D44589">
        <w:trPr>
          <w:trHeight w:val="485"/>
        </w:trPr>
        <w:tc>
          <w:tcPr>
            <w:tcW w:w="2845" w:type="dxa"/>
            <w:gridSpan w:val="2"/>
            <w:shd w:val="clear" w:color="auto" w:fill="auto"/>
            <w:tcMar>
              <w:top w:w="100" w:type="dxa"/>
              <w:left w:w="100" w:type="dxa"/>
              <w:bottom w:w="100" w:type="dxa"/>
              <w:right w:w="100" w:type="dxa"/>
            </w:tcMar>
          </w:tcPr>
          <w:p w14:paraId="651B9AAE" w14:textId="200CCA90"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Индивидуальные консультации по профориентации</w:t>
            </w:r>
          </w:p>
        </w:tc>
        <w:tc>
          <w:tcPr>
            <w:tcW w:w="973" w:type="dxa"/>
            <w:shd w:val="clear" w:color="auto" w:fill="auto"/>
            <w:tcMar>
              <w:top w:w="100" w:type="dxa"/>
              <w:left w:w="100" w:type="dxa"/>
              <w:bottom w:w="100" w:type="dxa"/>
              <w:right w:w="100" w:type="dxa"/>
            </w:tcMar>
          </w:tcPr>
          <w:p w14:paraId="6F09E2A5" w14:textId="25C3B1CF"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8-</w:t>
            </w:r>
            <w:r>
              <w:rPr>
                <w:rFonts w:ascii="Times New Roman" w:hAnsi="Times New Roman"/>
                <w:sz w:val="24"/>
                <w:szCs w:val="24"/>
              </w:rPr>
              <w:t>9</w:t>
            </w:r>
          </w:p>
        </w:tc>
        <w:tc>
          <w:tcPr>
            <w:tcW w:w="1275" w:type="dxa"/>
            <w:shd w:val="clear" w:color="auto" w:fill="auto"/>
            <w:tcMar>
              <w:top w:w="100" w:type="dxa"/>
              <w:left w:w="100" w:type="dxa"/>
              <w:bottom w:w="100" w:type="dxa"/>
              <w:right w:w="100" w:type="dxa"/>
            </w:tcMar>
          </w:tcPr>
          <w:p w14:paraId="6948C12F" w14:textId="5F890E37"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272821FC" w14:textId="27F340C7"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Психолог</w:t>
            </w:r>
          </w:p>
        </w:tc>
        <w:tc>
          <w:tcPr>
            <w:tcW w:w="2268" w:type="dxa"/>
            <w:shd w:val="clear" w:color="auto" w:fill="auto"/>
            <w:tcMar>
              <w:top w:w="100" w:type="dxa"/>
              <w:left w:w="100" w:type="dxa"/>
              <w:bottom w:w="100" w:type="dxa"/>
              <w:right w:w="100" w:type="dxa"/>
            </w:tcMar>
          </w:tcPr>
          <w:p w14:paraId="49AC8854" w14:textId="3A08E23E"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 xml:space="preserve">Готовность к </w:t>
            </w:r>
            <w:proofErr w:type="spellStart"/>
            <w:r w:rsidRPr="00145EC6">
              <w:rPr>
                <w:rFonts w:ascii="Times New Roman" w:hAnsi="Times New Roman"/>
                <w:sz w:val="24"/>
                <w:szCs w:val="24"/>
              </w:rPr>
              <w:t>профсамоопределению</w:t>
            </w:r>
            <w:proofErr w:type="spellEnd"/>
            <w:r w:rsidRPr="00145EC6">
              <w:rPr>
                <w:rFonts w:ascii="Times New Roman" w:hAnsi="Times New Roman"/>
                <w:sz w:val="24"/>
                <w:szCs w:val="24"/>
              </w:rPr>
              <w:t>, расширение представлений о мире профессий.</w:t>
            </w:r>
          </w:p>
        </w:tc>
      </w:tr>
      <w:tr w:rsidR="00992BF6" w:rsidRPr="00145EC6" w14:paraId="177C065B" w14:textId="77777777" w:rsidTr="00E83E56">
        <w:trPr>
          <w:trHeight w:val="485"/>
        </w:trPr>
        <w:tc>
          <w:tcPr>
            <w:tcW w:w="2845" w:type="dxa"/>
            <w:gridSpan w:val="2"/>
            <w:shd w:val="clear" w:color="auto" w:fill="auto"/>
            <w:tcMar>
              <w:top w:w="100" w:type="dxa"/>
              <w:left w:w="100" w:type="dxa"/>
              <w:bottom w:w="100" w:type="dxa"/>
              <w:right w:w="100" w:type="dxa"/>
            </w:tcMar>
          </w:tcPr>
          <w:p w14:paraId="3E138CF7" w14:textId="670474EF"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Тренинг + тестирование «Определение типа будущей профессии»</w:t>
            </w:r>
          </w:p>
        </w:tc>
        <w:tc>
          <w:tcPr>
            <w:tcW w:w="973" w:type="dxa"/>
            <w:shd w:val="clear" w:color="auto" w:fill="auto"/>
            <w:tcMar>
              <w:top w:w="100" w:type="dxa"/>
              <w:left w:w="100" w:type="dxa"/>
              <w:bottom w:w="100" w:type="dxa"/>
              <w:right w:w="100" w:type="dxa"/>
            </w:tcMar>
          </w:tcPr>
          <w:p w14:paraId="0F13A292" w14:textId="3106D542"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7-8</w:t>
            </w:r>
          </w:p>
        </w:tc>
        <w:tc>
          <w:tcPr>
            <w:tcW w:w="1275" w:type="dxa"/>
            <w:shd w:val="clear" w:color="auto" w:fill="auto"/>
            <w:tcMar>
              <w:top w:w="100" w:type="dxa"/>
              <w:left w:w="100" w:type="dxa"/>
              <w:bottom w:w="100" w:type="dxa"/>
              <w:right w:w="100" w:type="dxa"/>
            </w:tcMar>
          </w:tcPr>
          <w:p w14:paraId="7F506F69" w14:textId="6E30160C" w:rsidR="00992BF6" w:rsidRPr="00145EC6" w:rsidRDefault="00992BF6" w:rsidP="00992BF6">
            <w:pPr>
              <w:spacing w:line="240" w:lineRule="auto"/>
              <w:rPr>
                <w:rFonts w:ascii="Times New Roman" w:hAnsi="Times New Roman"/>
                <w:sz w:val="24"/>
                <w:szCs w:val="24"/>
              </w:rPr>
            </w:pPr>
            <w:r w:rsidRPr="00145EC6">
              <w:rPr>
                <w:rFonts w:ascii="Times New Roman" w:hAnsi="Times New Roman"/>
              </w:rPr>
              <w:t>В течение года</w:t>
            </w:r>
          </w:p>
        </w:tc>
        <w:tc>
          <w:tcPr>
            <w:tcW w:w="2127" w:type="dxa"/>
            <w:shd w:val="clear" w:color="auto" w:fill="auto"/>
            <w:tcMar>
              <w:top w:w="100" w:type="dxa"/>
              <w:left w:w="100" w:type="dxa"/>
              <w:bottom w:w="100" w:type="dxa"/>
              <w:right w:w="100" w:type="dxa"/>
            </w:tcMar>
          </w:tcPr>
          <w:p w14:paraId="4BCF0E13" w14:textId="45CAB8BB"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Психолог</w:t>
            </w:r>
          </w:p>
        </w:tc>
        <w:tc>
          <w:tcPr>
            <w:tcW w:w="2268" w:type="dxa"/>
            <w:vMerge w:val="restart"/>
            <w:shd w:val="clear" w:color="auto" w:fill="auto"/>
            <w:tcMar>
              <w:top w:w="100" w:type="dxa"/>
              <w:left w:w="100" w:type="dxa"/>
              <w:bottom w:w="100" w:type="dxa"/>
              <w:right w:w="100" w:type="dxa"/>
            </w:tcMar>
            <w:vAlign w:val="center"/>
          </w:tcPr>
          <w:p w14:paraId="37DCD49D" w14:textId="77777777" w:rsidR="00992BF6" w:rsidRPr="00145EC6" w:rsidRDefault="00992BF6" w:rsidP="00992BF6">
            <w:pPr>
              <w:spacing w:line="240" w:lineRule="auto"/>
              <w:jc w:val="center"/>
              <w:rPr>
                <w:rFonts w:ascii="Times New Roman" w:hAnsi="Times New Roman"/>
                <w:sz w:val="24"/>
                <w:szCs w:val="24"/>
              </w:rPr>
            </w:pPr>
            <w:r w:rsidRPr="00145EC6">
              <w:rPr>
                <w:rFonts w:ascii="Times New Roman" w:hAnsi="Times New Roman"/>
                <w:sz w:val="24"/>
                <w:szCs w:val="24"/>
              </w:rPr>
              <w:t>трудовое воспитание:</w:t>
            </w:r>
          </w:p>
          <w:p w14:paraId="615BBD5A" w14:textId="2DD550B8"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 xml:space="preserve">стремление к осознанному выбору и построению индивидуальной траектории образования с учетом предполагаемой будущей профессии; </w:t>
            </w:r>
            <w:r w:rsidRPr="00145EC6">
              <w:rPr>
                <w:rFonts w:ascii="Times New Roman" w:hAnsi="Times New Roman"/>
                <w:sz w:val="24"/>
                <w:szCs w:val="24"/>
              </w:rPr>
              <w:lastRenderedPageBreak/>
              <w:t>проявление интереса к профориентационной деятельности;</w:t>
            </w:r>
          </w:p>
        </w:tc>
      </w:tr>
      <w:tr w:rsidR="00992BF6" w:rsidRPr="00145EC6" w14:paraId="20857735" w14:textId="77777777" w:rsidTr="00D44589">
        <w:trPr>
          <w:trHeight w:val="485"/>
        </w:trPr>
        <w:tc>
          <w:tcPr>
            <w:tcW w:w="2845" w:type="dxa"/>
            <w:gridSpan w:val="2"/>
            <w:shd w:val="clear" w:color="auto" w:fill="auto"/>
            <w:tcMar>
              <w:top w:w="100" w:type="dxa"/>
              <w:left w:w="100" w:type="dxa"/>
              <w:bottom w:w="100" w:type="dxa"/>
              <w:right w:w="100" w:type="dxa"/>
            </w:tcMar>
          </w:tcPr>
          <w:p w14:paraId="0EC7EA44" w14:textId="0D1DA6D8"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Проф. пробы (школьные, независимые эксперты)</w:t>
            </w:r>
          </w:p>
        </w:tc>
        <w:tc>
          <w:tcPr>
            <w:tcW w:w="973" w:type="dxa"/>
            <w:shd w:val="clear" w:color="auto" w:fill="auto"/>
            <w:tcMar>
              <w:top w:w="100" w:type="dxa"/>
              <w:left w:w="100" w:type="dxa"/>
              <w:bottom w:w="100" w:type="dxa"/>
              <w:right w:w="100" w:type="dxa"/>
            </w:tcMar>
          </w:tcPr>
          <w:p w14:paraId="459655D4" w14:textId="77777777" w:rsidR="00992BF6" w:rsidRPr="00145EC6" w:rsidRDefault="00992BF6" w:rsidP="00992BF6">
            <w:pPr>
              <w:spacing w:line="240" w:lineRule="auto"/>
              <w:rPr>
                <w:rFonts w:ascii="Times New Roman" w:hAnsi="Times New Roman"/>
                <w:sz w:val="24"/>
                <w:szCs w:val="24"/>
              </w:rPr>
            </w:pPr>
            <w:proofErr w:type="gramStart"/>
            <w:r w:rsidRPr="00145EC6">
              <w:rPr>
                <w:rFonts w:ascii="Times New Roman" w:hAnsi="Times New Roman"/>
                <w:sz w:val="24"/>
                <w:szCs w:val="24"/>
              </w:rPr>
              <w:t>8-9</w:t>
            </w:r>
            <w:proofErr w:type="gramEnd"/>
          </w:p>
          <w:p w14:paraId="2672E6C8" w14:textId="77777777" w:rsidR="00992BF6" w:rsidRPr="00145EC6" w:rsidRDefault="00992BF6" w:rsidP="00992BF6">
            <w:pPr>
              <w:spacing w:line="240" w:lineRule="auto"/>
              <w:rPr>
                <w:rFonts w:ascii="Times New Roman" w:hAnsi="Times New Roman"/>
                <w:sz w:val="24"/>
                <w:szCs w:val="24"/>
              </w:rPr>
            </w:pPr>
          </w:p>
        </w:tc>
        <w:tc>
          <w:tcPr>
            <w:tcW w:w="1275" w:type="dxa"/>
            <w:shd w:val="clear" w:color="auto" w:fill="auto"/>
            <w:tcMar>
              <w:top w:w="100" w:type="dxa"/>
              <w:left w:w="100" w:type="dxa"/>
              <w:bottom w:w="100" w:type="dxa"/>
              <w:right w:w="100" w:type="dxa"/>
            </w:tcMar>
          </w:tcPr>
          <w:p w14:paraId="210C435A" w14:textId="33678A0C" w:rsidR="00992BF6" w:rsidRPr="00145EC6" w:rsidRDefault="00992BF6" w:rsidP="00992BF6">
            <w:pPr>
              <w:spacing w:line="240" w:lineRule="auto"/>
              <w:rPr>
                <w:rFonts w:ascii="Times New Roman" w:hAnsi="Times New Roman"/>
                <w:sz w:val="24"/>
                <w:szCs w:val="24"/>
              </w:rPr>
            </w:pPr>
            <w:r w:rsidRPr="00145EC6">
              <w:rPr>
                <w:rFonts w:ascii="Times New Roman" w:hAnsi="Times New Roman"/>
              </w:rPr>
              <w:t>В течение года</w:t>
            </w:r>
          </w:p>
        </w:tc>
        <w:tc>
          <w:tcPr>
            <w:tcW w:w="2127" w:type="dxa"/>
            <w:shd w:val="clear" w:color="auto" w:fill="auto"/>
            <w:tcMar>
              <w:top w:w="100" w:type="dxa"/>
              <w:left w:w="100" w:type="dxa"/>
              <w:bottom w:w="100" w:type="dxa"/>
              <w:right w:w="100" w:type="dxa"/>
            </w:tcMar>
          </w:tcPr>
          <w:p w14:paraId="6E808C1D" w14:textId="77777777" w:rsidR="00992BF6" w:rsidRPr="00145EC6" w:rsidRDefault="00992BF6" w:rsidP="00992BF6">
            <w:pPr>
              <w:spacing w:line="240" w:lineRule="auto"/>
              <w:rPr>
                <w:rFonts w:ascii="Times New Roman" w:hAnsi="Times New Roman"/>
                <w:sz w:val="24"/>
                <w:szCs w:val="24"/>
              </w:rPr>
            </w:pPr>
          </w:p>
        </w:tc>
        <w:tc>
          <w:tcPr>
            <w:tcW w:w="2268" w:type="dxa"/>
            <w:vMerge/>
            <w:shd w:val="clear" w:color="auto" w:fill="auto"/>
            <w:tcMar>
              <w:top w:w="100" w:type="dxa"/>
              <w:left w:w="100" w:type="dxa"/>
              <w:bottom w:w="100" w:type="dxa"/>
              <w:right w:w="100" w:type="dxa"/>
            </w:tcMar>
          </w:tcPr>
          <w:p w14:paraId="548C2C1F" w14:textId="77777777" w:rsidR="00992BF6" w:rsidRPr="00145EC6" w:rsidRDefault="00992BF6" w:rsidP="00992BF6">
            <w:pPr>
              <w:spacing w:line="240" w:lineRule="auto"/>
              <w:rPr>
                <w:rFonts w:ascii="Times New Roman" w:hAnsi="Times New Roman"/>
                <w:sz w:val="24"/>
                <w:szCs w:val="24"/>
              </w:rPr>
            </w:pPr>
          </w:p>
        </w:tc>
      </w:tr>
      <w:tr w:rsidR="00992BF6" w:rsidRPr="00145EC6" w14:paraId="0D7BF96F" w14:textId="77777777" w:rsidTr="00D44589">
        <w:trPr>
          <w:trHeight w:val="485"/>
        </w:trPr>
        <w:tc>
          <w:tcPr>
            <w:tcW w:w="2845" w:type="dxa"/>
            <w:gridSpan w:val="2"/>
            <w:shd w:val="clear" w:color="auto" w:fill="auto"/>
            <w:tcMar>
              <w:top w:w="100" w:type="dxa"/>
              <w:left w:w="100" w:type="dxa"/>
              <w:bottom w:w="100" w:type="dxa"/>
              <w:right w:w="100" w:type="dxa"/>
            </w:tcMar>
          </w:tcPr>
          <w:p w14:paraId="06A014AC" w14:textId="2627B4A5" w:rsidR="00992BF6" w:rsidRPr="00145EC6" w:rsidRDefault="00992BF6" w:rsidP="00992BF6">
            <w:pPr>
              <w:spacing w:line="240" w:lineRule="auto"/>
              <w:rPr>
                <w:rFonts w:ascii="Times New Roman" w:hAnsi="Times New Roman"/>
                <w:sz w:val="24"/>
                <w:szCs w:val="24"/>
              </w:rPr>
            </w:pPr>
            <w:r w:rsidRPr="00145EC6">
              <w:rPr>
                <w:rFonts w:ascii="Times New Roman" w:hAnsi="Times New Roman"/>
                <w:sz w:val="24"/>
                <w:szCs w:val="24"/>
              </w:rPr>
              <w:t>Посещение «Дней открытых дверей».</w:t>
            </w:r>
          </w:p>
        </w:tc>
        <w:tc>
          <w:tcPr>
            <w:tcW w:w="973" w:type="dxa"/>
            <w:shd w:val="clear" w:color="auto" w:fill="auto"/>
            <w:tcMar>
              <w:top w:w="100" w:type="dxa"/>
              <w:left w:w="100" w:type="dxa"/>
              <w:bottom w:w="100" w:type="dxa"/>
              <w:right w:w="100" w:type="dxa"/>
            </w:tcMar>
          </w:tcPr>
          <w:p w14:paraId="5C49DFF4" w14:textId="77777777" w:rsidR="00992BF6" w:rsidRPr="00145EC6" w:rsidRDefault="00992BF6" w:rsidP="00992BF6">
            <w:pPr>
              <w:spacing w:line="240" w:lineRule="auto"/>
              <w:rPr>
                <w:rFonts w:ascii="Times New Roman" w:hAnsi="Times New Roman"/>
                <w:sz w:val="24"/>
                <w:szCs w:val="24"/>
              </w:rPr>
            </w:pPr>
            <w:proofErr w:type="gramStart"/>
            <w:r w:rsidRPr="00145EC6">
              <w:rPr>
                <w:rFonts w:ascii="Times New Roman" w:hAnsi="Times New Roman"/>
                <w:sz w:val="24"/>
                <w:szCs w:val="24"/>
              </w:rPr>
              <w:t>8-9</w:t>
            </w:r>
            <w:proofErr w:type="gramEnd"/>
          </w:p>
          <w:p w14:paraId="4645BE8F" w14:textId="7D19F1AB" w:rsidR="00992BF6" w:rsidRPr="00145EC6" w:rsidRDefault="00992BF6" w:rsidP="00992BF6">
            <w:pPr>
              <w:spacing w:line="240" w:lineRule="auto"/>
              <w:rPr>
                <w:rFonts w:ascii="Times New Roman" w:hAnsi="Times New Roman"/>
                <w:sz w:val="24"/>
                <w:szCs w:val="24"/>
              </w:rPr>
            </w:pPr>
          </w:p>
        </w:tc>
        <w:tc>
          <w:tcPr>
            <w:tcW w:w="1275" w:type="dxa"/>
            <w:shd w:val="clear" w:color="auto" w:fill="auto"/>
            <w:tcMar>
              <w:top w:w="100" w:type="dxa"/>
              <w:left w:w="100" w:type="dxa"/>
              <w:bottom w:w="100" w:type="dxa"/>
              <w:right w:w="100" w:type="dxa"/>
            </w:tcMar>
          </w:tcPr>
          <w:p w14:paraId="7CAC5700" w14:textId="19216E75" w:rsidR="00992BF6" w:rsidRPr="00145EC6" w:rsidRDefault="00992BF6" w:rsidP="00992BF6">
            <w:pPr>
              <w:spacing w:line="240" w:lineRule="auto"/>
              <w:rPr>
                <w:rFonts w:ascii="Times New Roman" w:hAnsi="Times New Roman"/>
                <w:sz w:val="24"/>
                <w:szCs w:val="24"/>
              </w:rPr>
            </w:pPr>
            <w:r w:rsidRPr="00145EC6">
              <w:rPr>
                <w:rFonts w:ascii="Times New Roman" w:hAnsi="Times New Roman"/>
              </w:rPr>
              <w:t>В течение года</w:t>
            </w:r>
          </w:p>
        </w:tc>
        <w:tc>
          <w:tcPr>
            <w:tcW w:w="2127" w:type="dxa"/>
            <w:shd w:val="clear" w:color="auto" w:fill="auto"/>
            <w:tcMar>
              <w:top w:w="100" w:type="dxa"/>
              <w:left w:w="100" w:type="dxa"/>
              <w:bottom w:w="100" w:type="dxa"/>
              <w:right w:w="100" w:type="dxa"/>
            </w:tcMar>
          </w:tcPr>
          <w:p w14:paraId="7A92A025" w14:textId="701C3C00" w:rsidR="00992BF6" w:rsidRPr="00145EC6" w:rsidRDefault="00992BF6" w:rsidP="00992BF6">
            <w:pPr>
              <w:spacing w:line="240" w:lineRule="auto"/>
              <w:rPr>
                <w:rFonts w:ascii="Times New Roman" w:hAnsi="Times New Roman"/>
                <w:sz w:val="24"/>
                <w:szCs w:val="24"/>
              </w:rPr>
            </w:pPr>
          </w:p>
        </w:tc>
        <w:tc>
          <w:tcPr>
            <w:tcW w:w="2268" w:type="dxa"/>
            <w:vMerge/>
            <w:shd w:val="clear" w:color="auto" w:fill="auto"/>
            <w:tcMar>
              <w:top w:w="100" w:type="dxa"/>
              <w:left w:w="100" w:type="dxa"/>
              <w:bottom w:w="100" w:type="dxa"/>
              <w:right w:w="100" w:type="dxa"/>
            </w:tcMar>
          </w:tcPr>
          <w:p w14:paraId="6616A31A" w14:textId="0A9E25C9" w:rsidR="00992BF6" w:rsidRPr="00145EC6" w:rsidRDefault="00992BF6" w:rsidP="00992BF6">
            <w:pPr>
              <w:spacing w:line="240" w:lineRule="auto"/>
              <w:rPr>
                <w:rFonts w:ascii="Times New Roman" w:hAnsi="Times New Roman"/>
                <w:sz w:val="24"/>
                <w:szCs w:val="24"/>
              </w:rPr>
            </w:pPr>
          </w:p>
        </w:tc>
      </w:tr>
      <w:tr w:rsidR="00992BF6" w:rsidRPr="00145EC6" w14:paraId="7D5BCCE3" w14:textId="77777777" w:rsidTr="000D5987">
        <w:trPr>
          <w:trHeight w:val="485"/>
        </w:trPr>
        <w:tc>
          <w:tcPr>
            <w:tcW w:w="2845" w:type="dxa"/>
            <w:gridSpan w:val="2"/>
            <w:shd w:val="clear" w:color="auto" w:fill="auto"/>
            <w:tcMar>
              <w:top w:w="100" w:type="dxa"/>
              <w:left w:w="100" w:type="dxa"/>
              <w:bottom w:w="100" w:type="dxa"/>
              <w:right w:w="100" w:type="dxa"/>
            </w:tcMar>
          </w:tcPr>
          <w:p w14:paraId="5CF1370C" w14:textId="77777777" w:rsidR="00992BF6" w:rsidRPr="00A16427" w:rsidRDefault="00992BF6" w:rsidP="00992BF6">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 xml:space="preserve">Проект </w:t>
            </w:r>
          </w:p>
          <w:p w14:paraId="2CD9B0C9" w14:textId="77777777" w:rsidR="00992BF6" w:rsidRPr="00A16427" w:rsidRDefault="00992BF6" w:rsidP="00992BF6">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«Билет в будущее»</w:t>
            </w:r>
          </w:p>
          <w:p w14:paraId="365FD84D" w14:textId="77777777" w:rsidR="00992BF6" w:rsidRPr="00A16427" w:rsidRDefault="00992BF6" w:rsidP="00992BF6">
            <w:pPr>
              <w:spacing w:line="240" w:lineRule="auto"/>
              <w:rPr>
                <w:rFonts w:ascii="Times New Roman" w:eastAsia="Times New Roman" w:hAnsi="Times New Roman"/>
                <w:sz w:val="24"/>
                <w:szCs w:val="24"/>
              </w:rPr>
            </w:pPr>
          </w:p>
          <w:p w14:paraId="15F9CE2D" w14:textId="77777777" w:rsidR="00992BF6" w:rsidRPr="00A16427" w:rsidRDefault="00992BF6" w:rsidP="00992BF6">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 xml:space="preserve">Участие в работе всероссийских профориентационных проектов, созданных в сети интернет </w:t>
            </w:r>
          </w:p>
          <w:p w14:paraId="58D2B361" w14:textId="2B6763C6" w:rsidR="00992BF6" w:rsidRPr="00145EC6" w:rsidRDefault="00992BF6" w:rsidP="00992BF6">
            <w:pPr>
              <w:spacing w:line="240" w:lineRule="auto"/>
              <w:rPr>
                <w:rFonts w:ascii="Times New Roman" w:hAnsi="Times New Roman"/>
                <w:sz w:val="24"/>
                <w:szCs w:val="24"/>
              </w:rPr>
            </w:pPr>
            <w:r w:rsidRPr="00A16427">
              <w:rPr>
                <w:rFonts w:ascii="Times New Roman" w:eastAsia="Times New Roman" w:hAnsi="Times New Roman"/>
                <w:sz w:val="24"/>
                <w:szCs w:val="24"/>
              </w:rPr>
              <w:t xml:space="preserve"> </w:t>
            </w:r>
          </w:p>
        </w:tc>
        <w:tc>
          <w:tcPr>
            <w:tcW w:w="973" w:type="dxa"/>
            <w:shd w:val="clear" w:color="auto" w:fill="auto"/>
            <w:tcMar>
              <w:top w:w="100" w:type="dxa"/>
              <w:left w:w="100" w:type="dxa"/>
              <w:bottom w:w="100" w:type="dxa"/>
              <w:right w:w="100" w:type="dxa"/>
            </w:tcMar>
          </w:tcPr>
          <w:p w14:paraId="386B6B16" w14:textId="77777777" w:rsidR="00992BF6" w:rsidRPr="00A16427" w:rsidRDefault="00992BF6" w:rsidP="00992BF6">
            <w:pPr>
              <w:spacing w:line="240" w:lineRule="auto"/>
              <w:rPr>
                <w:rFonts w:ascii="Times New Roman" w:eastAsia="Times New Roman" w:hAnsi="Times New Roman"/>
                <w:sz w:val="24"/>
                <w:szCs w:val="24"/>
              </w:rPr>
            </w:pPr>
            <w:proofErr w:type="gramStart"/>
            <w:r w:rsidRPr="00A16427">
              <w:rPr>
                <w:rFonts w:ascii="Times New Roman" w:eastAsia="Times New Roman" w:hAnsi="Times New Roman"/>
                <w:sz w:val="24"/>
                <w:szCs w:val="24"/>
              </w:rPr>
              <w:t>5-9</w:t>
            </w:r>
            <w:proofErr w:type="gramEnd"/>
          </w:p>
          <w:p w14:paraId="26387398" w14:textId="77777777" w:rsidR="00992BF6" w:rsidRPr="00145EC6" w:rsidRDefault="00992BF6" w:rsidP="00992BF6">
            <w:pPr>
              <w:spacing w:line="240" w:lineRule="auto"/>
              <w:rPr>
                <w:rFonts w:ascii="Times New Roman" w:hAnsi="Times New Roman"/>
                <w:sz w:val="24"/>
                <w:szCs w:val="24"/>
              </w:rPr>
            </w:pPr>
          </w:p>
        </w:tc>
        <w:tc>
          <w:tcPr>
            <w:tcW w:w="1275" w:type="dxa"/>
            <w:shd w:val="clear" w:color="auto" w:fill="auto"/>
            <w:tcMar>
              <w:top w:w="100" w:type="dxa"/>
              <w:left w:w="100" w:type="dxa"/>
              <w:bottom w:w="100" w:type="dxa"/>
              <w:right w:w="100" w:type="dxa"/>
            </w:tcMar>
          </w:tcPr>
          <w:p w14:paraId="0BF801C3" w14:textId="77777777" w:rsidR="00992BF6" w:rsidRPr="00A16427" w:rsidRDefault="00992BF6" w:rsidP="00992BF6">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В течение года</w:t>
            </w:r>
          </w:p>
          <w:p w14:paraId="5EB76283" w14:textId="77777777" w:rsidR="00992BF6" w:rsidRPr="00145EC6" w:rsidRDefault="00992BF6" w:rsidP="00992BF6">
            <w:pPr>
              <w:spacing w:line="240" w:lineRule="auto"/>
              <w:rPr>
                <w:rFonts w:ascii="Times New Roman" w:hAnsi="Times New Roman"/>
                <w:sz w:val="24"/>
                <w:szCs w:val="24"/>
              </w:rPr>
            </w:pPr>
          </w:p>
        </w:tc>
        <w:tc>
          <w:tcPr>
            <w:tcW w:w="2127" w:type="dxa"/>
            <w:shd w:val="clear" w:color="auto" w:fill="auto"/>
            <w:tcMar>
              <w:top w:w="100" w:type="dxa"/>
              <w:left w:w="100" w:type="dxa"/>
              <w:bottom w:w="100" w:type="dxa"/>
              <w:right w:w="100" w:type="dxa"/>
            </w:tcMar>
          </w:tcPr>
          <w:p w14:paraId="3C4B22B1" w14:textId="4468565A" w:rsidR="00992BF6" w:rsidRPr="00145EC6" w:rsidRDefault="00992BF6" w:rsidP="00992BF6">
            <w:pPr>
              <w:spacing w:line="240" w:lineRule="auto"/>
              <w:rPr>
                <w:rFonts w:ascii="Times New Roman" w:hAnsi="Times New Roman"/>
                <w:sz w:val="24"/>
                <w:szCs w:val="24"/>
              </w:rPr>
            </w:pPr>
            <w:r w:rsidRPr="00A16427">
              <w:rPr>
                <w:rFonts w:ascii="Times New Roman" w:eastAsia="Times New Roman" w:hAnsi="Times New Roman"/>
                <w:sz w:val="24"/>
                <w:szCs w:val="24"/>
              </w:rPr>
              <w:t>Классные руководители, педагог-организатор</w:t>
            </w:r>
          </w:p>
        </w:tc>
        <w:tc>
          <w:tcPr>
            <w:tcW w:w="2268" w:type="dxa"/>
            <w:vMerge w:val="restart"/>
            <w:shd w:val="clear" w:color="auto" w:fill="auto"/>
            <w:tcMar>
              <w:top w:w="100" w:type="dxa"/>
              <w:left w:w="100" w:type="dxa"/>
              <w:bottom w:w="100" w:type="dxa"/>
              <w:right w:w="100" w:type="dxa"/>
            </w:tcMar>
          </w:tcPr>
          <w:p w14:paraId="71C5A398" w14:textId="77777777" w:rsidR="00992BF6" w:rsidRPr="00A16427" w:rsidRDefault="00992BF6" w:rsidP="00992BF6">
            <w:pPr>
              <w:spacing w:line="240" w:lineRule="auto"/>
              <w:rPr>
                <w:rFonts w:ascii="Times New Roman" w:hAnsi="Times New Roman"/>
                <w:sz w:val="24"/>
                <w:szCs w:val="24"/>
                <w:shd w:val="clear" w:color="auto" w:fill="FFFFFF"/>
              </w:rPr>
            </w:pPr>
            <w:r w:rsidRPr="00A16427">
              <w:rPr>
                <w:rFonts w:ascii="Times New Roman" w:hAnsi="Times New Roman"/>
                <w:sz w:val="24"/>
                <w:szCs w:val="24"/>
                <w:shd w:val="clear" w:color="auto" w:fill="FFFFFF"/>
              </w:rPr>
              <w:t>трудовое воспитание:</w:t>
            </w:r>
          </w:p>
          <w:p w14:paraId="297EB7BE" w14:textId="4621E372" w:rsidR="00992BF6" w:rsidRPr="00145EC6" w:rsidRDefault="00992BF6" w:rsidP="00992BF6">
            <w:pPr>
              <w:spacing w:line="240" w:lineRule="auto"/>
              <w:jc w:val="center"/>
              <w:rPr>
                <w:rFonts w:ascii="Times New Roman" w:hAnsi="Times New Roman"/>
                <w:sz w:val="24"/>
                <w:szCs w:val="24"/>
              </w:rPr>
            </w:pPr>
            <w:r w:rsidRPr="00A16427">
              <w:rPr>
                <w:rFonts w:ascii="Times New Roman" w:hAnsi="Times New Roman"/>
                <w:sz w:val="24"/>
                <w:szCs w:val="24"/>
                <w:shd w:val="clear" w:color="auto" w:fill="FFFFFF"/>
              </w:rPr>
              <w:t>стремление к осознанному выбору и построению индивидуальной траектории образования с учетом предполагаемой будущей профессии; проявление интереса к профориентационной деятельности;</w:t>
            </w:r>
          </w:p>
        </w:tc>
      </w:tr>
      <w:tr w:rsidR="00992BF6" w:rsidRPr="00145EC6" w14:paraId="5771C830" w14:textId="77777777" w:rsidTr="00D44589">
        <w:trPr>
          <w:trHeight w:val="485"/>
        </w:trPr>
        <w:tc>
          <w:tcPr>
            <w:tcW w:w="2845" w:type="dxa"/>
            <w:gridSpan w:val="2"/>
            <w:shd w:val="clear" w:color="auto" w:fill="auto"/>
            <w:tcMar>
              <w:top w:w="100" w:type="dxa"/>
              <w:left w:w="100" w:type="dxa"/>
              <w:bottom w:w="100" w:type="dxa"/>
              <w:right w:w="100" w:type="dxa"/>
            </w:tcMar>
          </w:tcPr>
          <w:p w14:paraId="45D00AA3" w14:textId="3959936C" w:rsidR="00992BF6" w:rsidRPr="00145EC6" w:rsidRDefault="00992BF6" w:rsidP="00992BF6">
            <w:pPr>
              <w:spacing w:line="240" w:lineRule="auto"/>
              <w:rPr>
                <w:rFonts w:ascii="Times New Roman" w:hAnsi="Times New Roman"/>
                <w:sz w:val="24"/>
                <w:szCs w:val="24"/>
              </w:rPr>
            </w:pPr>
            <w:r w:rsidRPr="00A16427">
              <w:rPr>
                <w:rFonts w:ascii="Times New Roman" w:eastAsia="Times New Roman" w:hAnsi="Times New Roman"/>
                <w:sz w:val="24"/>
                <w:szCs w:val="24"/>
              </w:rPr>
              <w:t>Просмотр всероссийских онлайн-уроков «</w:t>
            </w:r>
            <w:proofErr w:type="spellStart"/>
            <w:r w:rsidRPr="00A16427">
              <w:rPr>
                <w:rFonts w:ascii="Times New Roman" w:eastAsia="Times New Roman" w:hAnsi="Times New Roman"/>
                <w:sz w:val="24"/>
                <w:szCs w:val="24"/>
              </w:rPr>
              <w:t>Прое</w:t>
            </w:r>
            <w:proofErr w:type="spellEnd"/>
            <w:r w:rsidRPr="00A16427">
              <w:rPr>
                <w:rFonts w:ascii="Times New Roman" w:eastAsia="Times New Roman" w:hAnsi="Times New Roman"/>
                <w:sz w:val="24"/>
                <w:szCs w:val="24"/>
              </w:rPr>
              <w:t xml:space="preserve"> </w:t>
            </w:r>
            <w:proofErr w:type="spellStart"/>
            <w:r w:rsidRPr="00A16427">
              <w:rPr>
                <w:rFonts w:ascii="Times New Roman" w:eastAsia="Times New Roman" w:hAnsi="Times New Roman"/>
                <w:sz w:val="24"/>
                <w:szCs w:val="24"/>
              </w:rPr>
              <w:t>КТОриЯ</w:t>
            </w:r>
            <w:proofErr w:type="spellEnd"/>
            <w:r w:rsidRPr="00A16427">
              <w:rPr>
                <w:rFonts w:ascii="Times New Roman" w:eastAsia="Times New Roman" w:hAnsi="Times New Roman"/>
                <w:sz w:val="24"/>
                <w:szCs w:val="24"/>
              </w:rPr>
              <w:t>»</w:t>
            </w:r>
          </w:p>
        </w:tc>
        <w:tc>
          <w:tcPr>
            <w:tcW w:w="973" w:type="dxa"/>
            <w:shd w:val="clear" w:color="auto" w:fill="auto"/>
            <w:tcMar>
              <w:top w:w="100" w:type="dxa"/>
              <w:left w:w="100" w:type="dxa"/>
              <w:bottom w:w="100" w:type="dxa"/>
              <w:right w:w="100" w:type="dxa"/>
            </w:tcMar>
          </w:tcPr>
          <w:p w14:paraId="5934F7E3" w14:textId="3C796EBA" w:rsidR="00992BF6" w:rsidRPr="00145EC6" w:rsidRDefault="00992BF6" w:rsidP="00992BF6">
            <w:pPr>
              <w:spacing w:line="240" w:lineRule="auto"/>
              <w:rPr>
                <w:rFonts w:ascii="Times New Roman" w:hAnsi="Times New Roman"/>
                <w:sz w:val="24"/>
                <w:szCs w:val="24"/>
              </w:rPr>
            </w:pPr>
            <w:r w:rsidRPr="00A16427">
              <w:rPr>
                <w:rFonts w:ascii="Times New Roman" w:eastAsia="Times New Roman" w:hAnsi="Times New Roman"/>
                <w:sz w:val="24"/>
                <w:szCs w:val="24"/>
              </w:rPr>
              <w:t>5-9</w:t>
            </w:r>
          </w:p>
        </w:tc>
        <w:tc>
          <w:tcPr>
            <w:tcW w:w="1275" w:type="dxa"/>
            <w:shd w:val="clear" w:color="auto" w:fill="auto"/>
            <w:tcMar>
              <w:top w:w="100" w:type="dxa"/>
              <w:left w:w="100" w:type="dxa"/>
              <w:bottom w:w="100" w:type="dxa"/>
              <w:right w:w="100" w:type="dxa"/>
            </w:tcMar>
          </w:tcPr>
          <w:p w14:paraId="19999CE8" w14:textId="77777777" w:rsidR="00992BF6" w:rsidRPr="00A16427" w:rsidRDefault="00992BF6" w:rsidP="00992BF6">
            <w:pPr>
              <w:spacing w:line="240" w:lineRule="auto"/>
              <w:rPr>
                <w:rFonts w:ascii="Times New Roman" w:eastAsia="Times New Roman" w:hAnsi="Times New Roman"/>
                <w:sz w:val="24"/>
                <w:szCs w:val="24"/>
              </w:rPr>
            </w:pPr>
            <w:r w:rsidRPr="00A16427">
              <w:rPr>
                <w:rFonts w:ascii="Times New Roman" w:eastAsia="Times New Roman" w:hAnsi="Times New Roman"/>
                <w:sz w:val="24"/>
                <w:szCs w:val="24"/>
              </w:rPr>
              <w:t>В течение года</w:t>
            </w:r>
          </w:p>
          <w:p w14:paraId="6016B626" w14:textId="77777777" w:rsidR="00992BF6" w:rsidRPr="00145EC6" w:rsidRDefault="00992BF6" w:rsidP="00992BF6">
            <w:pPr>
              <w:spacing w:line="240" w:lineRule="auto"/>
              <w:rPr>
                <w:rFonts w:ascii="Times New Roman" w:hAnsi="Times New Roman"/>
                <w:sz w:val="24"/>
                <w:szCs w:val="24"/>
              </w:rPr>
            </w:pPr>
          </w:p>
        </w:tc>
        <w:tc>
          <w:tcPr>
            <w:tcW w:w="2127" w:type="dxa"/>
            <w:shd w:val="clear" w:color="auto" w:fill="auto"/>
            <w:tcMar>
              <w:top w:w="100" w:type="dxa"/>
              <w:left w:w="100" w:type="dxa"/>
              <w:bottom w:w="100" w:type="dxa"/>
              <w:right w:w="100" w:type="dxa"/>
            </w:tcMar>
          </w:tcPr>
          <w:p w14:paraId="6256C537" w14:textId="352520C3" w:rsidR="00992BF6" w:rsidRPr="00145EC6" w:rsidRDefault="00992BF6" w:rsidP="00992BF6">
            <w:pPr>
              <w:spacing w:line="240" w:lineRule="auto"/>
              <w:rPr>
                <w:rFonts w:ascii="Times New Roman" w:hAnsi="Times New Roman"/>
                <w:sz w:val="24"/>
                <w:szCs w:val="24"/>
              </w:rPr>
            </w:pPr>
            <w:r w:rsidRPr="00A16427">
              <w:rPr>
                <w:rFonts w:ascii="Times New Roman" w:eastAsia="Times New Roman" w:hAnsi="Times New Roman"/>
                <w:sz w:val="24"/>
                <w:szCs w:val="24"/>
              </w:rPr>
              <w:t>Классные руководители, педагог-организатор</w:t>
            </w:r>
          </w:p>
        </w:tc>
        <w:tc>
          <w:tcPr>
            <w:tcW w:w="2268" w:type="dxa"/>
            <w:vMerge/>
            <w:shd w:val="clear" w:color="auto" w:fill="auto"/>
            <w:tcMar>
              <w:top w:w="100" w:type="dxa"/>
              <w:left w:w="100" w:type="dxa"/>
              <w:bottom w:w="100" w:type="dxa"/>
              <w:right w:w="100" w:type="dxa"/>
            </w:tcMar>
            <w:vAlign w:val="center"/>
          </w:tcPr>
          <w:p w14:paraId="35D8C106" w14:textId="77777777" w:rsidR="00992BF6" w:rsidRPr="00145EC6" w:rsidRDefault="00992BF6" w:rsidP="00992BF6">
            <w:pPr>
              <w:spacing w:line="240" w:lineRule="auto"/>
              <w:jc w:val="center"/>
              <w:rPr>
                <w:rFonts w:ascii="Times New Roman" w:hAnsi="Times New Roman"/>
                <w:sz w:val="24"/>
                <w:szCs w:val="24"/>
              </w:rPr>
            </w:pPr>
          </w:p>
        </w:tc>
      </w:tr>
      <w:tr w:rsidR="00287D58" w:rsidRPr="00145EC6" w14:paraId="609602CB" w14:textId="77777777" w:rsidTr="00C3368E">
        <w:trPr>
          <w:trHeight w:val="485"/>
        </w:trPr>
        <w:tc>
          <w:tcPr>
            <w:tcW w:w="2845" w:type="dxa"/>
            <w:gridSpan w:val="2"/>
            <w:shd w:val="clear" w:color="auto" w:fill="auto"/>
            <w:tcMar>
              <w:top w:w="100" w:type="dxa"/>
              <w:left w:w="100" w:type="dxa"/>
              <w:bottom w:w="100" w:type="dxa"/>
              <w:right w:w="100" w:type="dxa"/>
            </w:tcMar>
          </w:tcPr>
          <w:p w14:paraId="2C997AC4" w14:textId="77777777" w:rsidR="00287D58" w:rsidRPr="00A16427" w:rsidRDefault="00287D58" w:rsidP="00287D58">
            <w:pPr>
              <w:spacing w:line="240" w:lineRule="auto"/>
              <w:rPr>
                <w:rFonts w:ascii="Times New Roman" w:hAnsi="Times New Roman"/>
                <w:sz w:val="24"/>
                <w:szCs w:val="24"/>
              </w:rPr>
            </w:pPr>
            <w:r w:rsidRPr="00A16427">
              <w:rPr>
                <w:rFonts w:ascii="Times New Roman" w:hAnsi="Times New Roman"/>
                <w:sz w:val="24"/>
                <w:szCs w:val="24"/>
              </w:rPr>
              <w:t>1.Экскурсии, мастер-классы (кванториум, Ангария, авиазавод, почта, библиотека, аэропорт…)</w:t>
            </w:r>
          </w:p>
          <w:p w14:paraId="17076F19" w14:textId="77777777" w:rsidR="00287D58" w:rsidRPr="00A16427" w:rsidRDefault="00287D58" w:rsidP="00287D58">
            <w:pPr>
              <w:spacing w:line="240" w:lineRule="auto"/>
              <w:rPr>
                <w:rFonts w:ascii="Times New Roman" w:hAnsi="Times New Roman"/>
                <w:sz w:val="24"/>
                <w:szCs w:val="24"/>
              </w:rPr>
            </w:pPr>
            <w:r w:rsidRPr="00A16427">
              <w:rPr>
                <w:rFonts w:ascii="Times New Roman" w:hAnsi="Times New Roman"/>
                <w:sz w:val="24"/>
                <w:szCs w:val="24"/>
              </w:rPr>
              <w:t>2. Построение индивидуального образовательного маршрута (постановка целей в портфолио).</w:t>
            </w:r>
          </w:p>
          <w:p w14:paraId="4319BE71" w14:textId="77777777" w:rsidR="00287D58" w:rsidRPr="00145EC6" w:rsidRDefault="00287D58" w:rsidP="00287D58">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4DABC932" w14:textId="133DC6E9" w:rsidR="00287D58" w:rsidRPr="00145EC6" w:rsidRDefault="00287D58" w:rsidP="00287D58">
            <w:pPr>
              <w:spacing w:line="240" w:lineRule="auto"/>
              <w:rPr>
                <w:rFonts w:ascii="Times New Roman" w:hAnsi="Times New Roman"/>
                <w:sz w:val="24"/>
                <w:szCs w:val="24"/>
              </w:rPr>
            </w:pPr>
            <w:r w:rsidRPr="00A16427">
              <w:rPr>
                <w:rFonts w:ascii="Times New Roman" w:hAnsi="Times New Roman"/>
                <w:sz w:val="24"/>
                <w:szCs w:val="24"/>
              </w:rPr>
              <w:t>5-11</w:t>
            </w:r>
          </w:p>
        </w:tc>
        <w:tc>
          <w:tcPr>
            <w:tcW w:w="1275" w:type="dxa"/>
            <w:shd w:val="clear" w:color="auto" w:fill="auto"/>
            <w:tcMar>
              <w:top w:w="100" w:type="dxa"/>
              <w:left w:w="100" w:type="dxa"/>
              <w:bottom w:w="100" w:type="dxa"/>
              <w:right w:w="100" w:type="dxa"/>
            </w:tcMar>
          </w:tcPr>
          <w:p w14:paraId="52525C54" w14:textId="44048E4B" w:rsidR="00287D58" w:rsidRPr="00145EC6" w:rsidRDefault="00287D58" w:rsidP="00287D58">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7DD3AF2E" w14:textId="77777777" w:rsidR="00287D58" w:rsidRPr="00A16427" w:rsidRDefault="00287D58" w:rsidP="00287D58">
            <w:pPr>
              <w:spacing w:line="240" w:lineRule="auto"/>
              <w:rPr>
                <w:rFonts w:ascii="Times New Roman" w:hAnsi="Times New Roman"/>
                <w:sz w:val="24"/>
                <w:szCs w:val="24"/>
              </w:rPr>
            </w:pPr>
            <w:r w:rsidRPr="00A16427">
              <w:rPr>
                <w:rFonts w:ascii="Times New Roman" w:hAnsi="Times New Roman"/>
                <w:sz w:val="24"/>
                <w:szCs w:val="24"/>
              </w:rPr>
              <w:t xml:space="preserve">Кл. </w:t>
            </w:r>
            <w:proofErr w:type="spellStart"/>
            <w:r w:rsidRPr="00A16427">
              <w:rPr>
                <w:rFonts w:ascii="Times New Roman" w:hAnsi="Times New Roman"/>
                <w:sz w:val="24"/>
                <w:szCs w:val="24"/>
              </w:rPr>
              <w:t>руководитель+родители</w:t>
            </w:r>
            <w:proofErr w:type="spellEnd"/>
            <w:r w:rsidRPr="00A16427">
              <w:rPr>
                <w:rFonts w:ascii="Times New Roman" w:hAnsi="Times New Roman"/>
                <w:sz w:val="24"/>
                <w:szCs w:val="24"/>
              </w:rPr>
              <w:t>,</w:t>
            </w:r>
          </w:p>
          <w:p w14:paraId="3CACE233" w14:textId="77777777" w:rsidR="00287D58" w:rsidRPr="00145EC6" w:rsidRDefault="00287D58" w:rsidP="00287D58">
            <w:pPr>
              <w:spacing w:line="240" w:lineRule="auto"/>
              <w:rPr>
                <w:rFonts w:ascii="Times New Roman" w:hAnsi="Times New Roman"/>
                <w:sz w:val="24"/>
                <w:szCs w:val="24"/>
              </w:rPr>
            </w:pPr>
          </w:p>
        </w:tc>
        <w:tc>
          <w:tcPr>
            <w:tcW w:w="2268" w:type="dxa"/>
            <w:shd w:val="clear" w:color="auto" w:fill="auto"/>
            <w:tcMar>
              <w:top w:w="100" w:type="dxa"/>
              <w:left w:w="100" w:type="dxa"/>
              <w:bottom w:w="100" w:type="dxa"/>
              <w:right w:w="100" w:type="dxa"/>
            </w:tcMar>
          </w:tcPr>
          <w:p w14:paraId="4F6E96A4" w14:textId="3CF4730B" w:rsidR="00287D58" w:rsidRPr="00145EC6" w:rsidRDefault="00287D58" w:rsidP="00287D58">
            <w:pPr>
              <w:spacing w:line="240" w:lineRule="auto"/>
              <w:jc w:val="center"/>
              <w:rPr>
                <w:rFonts w:ascii="Times New Roman" w:hAnsi="Times New Roman"/>
                <w:sz w:val="24"/>
                <w:szCs w:val="24"/>
              </w:rPr>
            </w:pPr>
            <w:r w:rsidRPr="00A16427">
              <w:rPr>
                <w:rFonts w:ascii="Times New Roman" w:hAnsi="Times New Roman"/>
                <w:sz w:val="24"/>
                <w:szCs w:val="24"/>
              </w:rPr>
              <w:t>Расширение кругозора, приобретение начального опыта, развитие интереса.</w:t>
            </w:r>
          </w:p>
        </w:tc>
      </w:tr>
      <w:tr w:rsidR="00287D58" w:rsidRPr="00145EC6" w14:paraId="6F34BFD9" w14:textId="77777777" w:rsidTr="007C63C6">
        <w:trPr>
          <w:trHeight w:val="485"/>
        </w:trPr>
        <w:tc>
          <w:tcPr>
            <w:tcW w:w="2845" w:type="dxa"/>
            <w:gridSpan w:val="2"/>
            <w:shd w:val="clear" w:color="auto" w:fill="auto"/>
            <w:tcMar>
              <w:top w:w="100" w:type="dxa"/>
              <w:left w:w="100" w:type="dxa"/>
              <w:bottom w:w="100" w:type="dxa"/>
              <w:right w:w="100" w:type="dxa"/>
            </w:tcMar>
          </w:tcPr>
          <w:p w14:paraId="75F61131" w14:textId="63DA7CA8" w:rsidR="00287D58" w:rsidRPr="00145EC6" w:rsidRDefault="00287D58" w:rsidP="00287D58">
            <w:pPr>
              <w:spacing w:line="240" w:lineRule="auto"/>
              <w:rPr>
                <w:rFonts w:ascii="Times New Roman" w:hAnsi="Times New Roman"/>
                <w:sz w:val="24"/>
                <w:szCs w:val="24"/>
              </w:rPr>
            </w:pPr>
            <w:r w:rsidRPr="00A16427">
              <w:rPr>
                <w:rFonts w:ascii="Times New Roman" w:hAnsi="Times New Roman"/>
                <w:sz w:val="24"/>
                <w:szCs w:val="24"/>
              </w:rPr>
              <w:t>Индивидуальные консультации по профориентации</w:t>
            </w:r>
          </w:p>
        </w:tc>
        <w:tc>
          <w:tcPr>
            <w:tcW w:w="973" w:type="dxa"/>
            <w:shd w:val="clear" w:color="auto" w:fill="auto"/>
            <w:tcMar>
              <w:top w:w="100" w:type="dxa"/>
              <w:left w:w="100" w:type="dxa"/>
              <w:bottom w:w="100" w:type="dxa"/>
              <w:right w:w="100" w:type="dxa"/>
            </w:tcMar>
          </w:tcPr>
          <w:p w14:paraId="7BFE70C5" w14:textId="4FED3137" w:rsidR="00287D58" w:rsidRPr="00145EC6" w:rsidRDefault="00287D58" w:rsidP="00287D58">
            <w:pPr>
              <w:spacing w:line="240" w:lineRule="auto"/>
              <w:rPr>
                <w:rFonts w:ascii="Times New Roman" w:hAnsi="Times New Roman"/>
                <w:sz w:val="24"/>
                <w:szCs w:val="24"/>
              </w:rPr>
            </w:pPr>
            <w:r w:rsidRPr="00A16427">
              <w:rPr>
                <w:rFonts w:ascii="Times New Roman" w:hAnsi="Times New Roman"/>
                <w:sz w:val="24"/>
                <w:szCs w:val="24"/>
              </w:rPr>
              <w:t>8-11</w:t>
            </w:r>
          </w:p>
        </w:tc>
        <w:tc>
          <w:tcPr>
            <w:tcW w:w="1275" w:type="dxa"/>
            <w:shd w:val="clear" w:color="auto" w:fill="auto"/>
            <w:tcMar>
              <w:top w:w="100" w:type="dxa"/>
              <w:left w:w="100" w:type="dxa"/>
              <w:bottom w:w="100" w:type="dxa"/>
              <w:right w:w="100" w:type="dxa"/>
            </w:tcMar>
          </w:tcPr>
          <w:p w14:paraId="6B392C07" w14:textId="5985F24E" w:rsidR="00287D58" w:rsidRPr="00145EC6" w:rsidRDefault="00287D58" w:rsidP="00287D58">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0B5AE921" w14:textId="02AD86B0" w:rsidR="00287D58" w:rsidRPr="00145EC6" w:rsidRDefault="00287D58" w:rsidP="00287D58">
            <w:pPr>
              <w:spacing w:line="240" w:lineRule="auto"/>
              <w:rPr>
                <w:rFonts w:ascii="Times New Roman" w:hAnsi="Times New Roman"/>
                <w:sz w:val="24"/>
                <w:szCs w:val="24"/>
              </w:rPr>
            </w:pPr>
            <w:r w:rsidRPr="00A16427">
              <w:rPr>
                <w:rFonts w:ascii="Times New Roman" w:hAnsi="Times New Roman"/>
                <w:sz w:val="24"/>
                <w:szCs w:val="24"/>
              </w:rPr>
              <w:t>Психолог</w:t>
            </w:r>
          </w:p>
        </w:tc>
        <w:tc>
          <w:tcPr>
            <w:tcW w:w="2268" w:type="dxa"/>
            <w:shd w:val="clear" w:color="auto" w:fill="auto"/>
            <w:tcMar>
              <w:top w:w="100" w:type="dxa"/>
              <w:left w:w="100" w:type="dxa"/>
              <w:bottom w:w="100" w:type="dxa"/>
              <w:right w:w="100" w:type="dxa"/>
            </w:tcMar>
          </w:tcPr>
          <w:p w14:paraId="39AE4FB6" w14:textId="75958B04" w:rsidR="00287D58" w:rsidRPr="00145EC6" w:rsidRDefault="00287D58" w:rsidP="00287D58">
            <w:pPr>
              <w:spacing w:line="240" w:lineRule="auto"/>
              <w:jc w:val="center"/>
              <w:rPr>
                <w:rFonts w:ascii="Times New Roman" w:hAnsi="Times New Roman"/>
                <w:sz w:val="24"/>
                <w:szCs w:val="24"/>
              </w:rPr>
            </w:pPr>
            <w:r w:rsidRPr="00A16427">
              <w:rPr>
                <w:rFonts w:ascii="Times New Roman" w:hAnsi="Times New Roman"/>
                <w:sz w:val="24"/>
                <w:szCs w:val="24"/>
              </w:rPr>
              <w:t xml:space="preserve">Готовность к </w:t>
            </w:r>
            <w:proofErr w:type="spellStart"/>
            <w:r w:rsidRPr="00A16427">
              <w:rPr>
                <w:rFonts w:ascii="Times New Roman" w:hAnsi="Times New Roman"/>
                <w:sz w:val="24"/>
                <w:szCs w:val="24"/>
              </w:rPr>
              <w:t>профсамоопределению</w:t>
            </w:r>
            <w:proofErr w:type="spellEnd"/>
            <w:r w:rsidRPr="00A16427">
              <w:rPr>
                <w:rFonts w:ascii="Times New Roman" w:hAnsi="Times New Roman"/>
                <w:sz w:val="24"/>
                <w:szCs w:val="24"/>
              </w:rPr>
              <w:t>, расширение представлений о мире профессий.</w:t>
            </w:r>
          </w:p>
        </w:tc>
      </w:tr>
      <w:tr w:rsidR="00483683" w:rsidRPr="00145EC6" w14:paraId="3637962E" w14:textId="77777777" w:rsidTr="007C63C6">
        <w:trPr>
          <w:trHeight w:val="485"/>
        </w:trPr>
        <w:tc>
          <w:tcPr>
            <w:tcW w:w="2845" w:type="dxa"/>
            <w:gridSpan w:val="2"/>
            <w:shd w:val="clear" w:color="auto" w:fill="auto"/>
            <w:tcMar>
              <w:top w:w="100" w:type="dxa"/>
              <w:left w:w="100" w:type="dxa"/>
              <w:bottom w:w="100" w:type="dxa"/>
              <w:right w:w="100" w:type="dxa"/>
            </w:tcMar>
          </w:tcPr>
          <w:p w14:paraId="122DF5F0" w14:textId="5614B413" w:rsidR="00483683" w:rsidRPr="00145EC6" w:rsidRDefault="00483683" w:rsidP="00287D58">
            <w:pPr>
              <w:spacing w:line="240" w:lineRule="auto"/>
              <w:rPr>
                <w:rFonts w:ascii="Times New Roman" w:hAnsi="Times New Roman"/>
                <w:sz w:val="24"/>
                <w:szCs w:val="24"/>
              </w:rPr>
            </w:pPr>
            <w:proofErr w:type="spellStart"/>
            <w:r w:rsidRPr="00A16427">
              <w:rPr>
                <w:rFonts w:ascii="Times New Roman" w:hAnsi="Times New Roman"/>
                <w:sz w:val="24"/>
                <w:szCs w:val="24"/>
              </w:rPr>
              <w:t>Тренинг+тестировани</w:t>
            </w:r>
            <w:proofErr w:type="spellEnd"/>
            <w:r w:rsidRPr="00A16427">
              <w:rPr>
                <w:rFonts w:ascii="Times New Roman" w:hAnsi="Times New Roman"/>
                <w:sz w:val="24"/>
                <w:szCs w:val="24"/>
              </w:rPr>
              <w:t xml:space="preserve"> «Определение типа будущей профессии»</w:t>
            </w:r>
          </w:p>
        </w:tc>
        <w:tc>
          <w:tcPr>
            <w:tcW w:w="973" w:type="dxa"/>
            <w:shd w:val="clear" w:color="auto" w:fill="auto"/>
            <w:tcMar>
              <w:top w:w="100" w:type="dxa"/>
              <w:left w:w="100" w:type="dxa"/>
              <w:bottom w:w="100" w:type="dxa"/>
              <w:right w:w="100" w:type="dxa"/>
            </w:tcMar>
          </w:tcPr>
          <w:p w14:paraId="0840BA6E" w14:textId="734D2833" w:rsidR="00483683" w:rsidRPr="00145EC6" w:rsidRDefault="00483683" w:rsidP="00287D58">
            <w:pPr>
              <w:spacing w:line="240" w:lineRule="auto"/>
              <w:rPr>
                <w:rFonts w:ascii="Times New Roman" w:hAnsi="Times New Roman"/>
                <w:sz w:val="24"/>
                <w:szCs w:val="24"/>
              </w:rPr>
            </w:pPr>
            <w:r w:rsidRPr="00A16427">
              <w:rPr>
                <w:rFonts w:ascii="Times New Roman" w:hAnsi="Times New Roman"/>
                <w:sz w:val="24"/>
                <w:szCs w:val="24"/>
              </w:rPr>
              <w:t>7-8</w:t>
            </w:r>
          </w:p>
        </w:tc>
        <w:tc>
          <w:tcPr>
            <w:tcW w:w="1275" w:type="dxa"/>
            <w:shd w:val="clear" w:color="auto" w:fill="auto"/>
            <w:tcMar>
              <w:top w:w="100" w:type="dxa"/>
              <w:left w:w="100" w:type="dxa"/>
              <w:bottom w:w="100" w:type="dxa"/>
              <w:right w:w="100" w:type="dxa"/>
            </w:tcMar>
          </w:tcPr>
          <w:p w14:paraId="363CB0F4" w14:textId="720C2190" w:rsidR="00483683" w:rsidRPr="00145EC6" w:rsidRDefault="00483683" w:rsidP="00287D58">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515D53CF" w14:textId="56708706" w:rsidR="00483683" w:rsidRPr="00145EC6" w:rsidRDefault="00483683" w:rsidP="00287D58">
            <w:pPr>
              <w:spacing w:line="240" w:lineRule="auto"/>
              <w:rPr>
                <w:rFonts w:ascii="Times New Roman" w:hAnsi="Times New Roman"/>
                <w:sz w:val="24"/>
                <w:szCs w:val="24"/>
              </w:rPr>
            </w:pPr>
            <w:r w:rsidRPr="00A16427">
              <w:rPr>
                <w:rFonts w:ascii="Times New Roman" w:hAnsi="Times New Roman"/>
                <w:sz w:val="24"/>
                <w:szCs w:val="24"/>
              </w:rPr>
              <w:t>Психолог</w:t>
            </w:r>
          </w:p>
        </w:tc>
        <w:tc>
          <w:tcPr>
            <w:tcW w:w="2268" w:type="dxa"/>
            <w:vMerge w:val="restart"/>
            <w:shd w:val="clear" w:color="auto" w:fill="auto"/>
            <w:tcMar>
              <w:top w:w="100" w:type="dxa"/>
              <w:left w:w="100" w:type="dxa"/>
              <w:bottom w:w="100" w:type="dxa"/>
              <w:right w:w="100" w:type="dxa"/>
            </w:tcMar>
          </w:tcPr>
          <w:p w14:paraId="05031BBB" w14:textId="77777777" w:rsidR="00483683" w:rsidRPr="00A16427" w:rsidRDefault="00483683" w:rsidP="00287D58">
            <w:pPr>
              <w:spacing w:line="240" w:lineRule="auto"/>
              <w:rPr>
                <w:rFonts w:ascii="Times New Roman" w:hAnsi="Times New Roman"/>
                <w:sz w:val="24"/>
                <w:szCs w:val="24"/>
              </w:rPr>
            </w:pPr>
            <w:r w:rsidRPr="00A16427">
              <w:rPr>
                <w:rFonts w:ascii="Times New Roman" w:hAnsi="Times New Roman"/>
                <w:sz w:val="24"/>
                <w:szCs w:val="24"/>
              </w:rPr>
              <w:t>трудовое воспитание:</w:t>
            </w:r>
          </w:p>
          <w:p w14:paraId="04651DDF" w14:textId="634B9166" w:rsidR="00483683" w:rsidRPr="00145EC6" w:rsidRDefault="00483683" w:rsidP="00287D58">
            <w:pPr>
              <w:spacing w:line="240" w:lineRule="auto"/>
              <w:jc w:val="center"/>
              <w:rPr>
                <w:rFonts w:ascii="Times New Roman" w:hAnsi="Times New Roman"/>
                <w:sz w:val="24"/>
                <w:szCs w:val="24"/>
              </w:rPr>
            </w:pPr>
            <w:r w:rsidRPr="00A16427">
              <w:rPr>
                <w:rFonts w:ascii="Times New Roman" w:hAnsi="Times New Roman"/>
                <w:sz w:val="24"/>
                <w:szCs w:val="24"/>
              </w:rPr>
              <w:t xml:space="preserve">стремление к осознанному выбору и построению </w:t>
            </w:r>
            <w:r w:rsidRPr="00A16427">
              <w:rPr>
                <w:rFonts w:ascii="Times New Roman" w:hAnsi="Times New Roman"/>
                <w:sz w:val="24"/>
                <w:szCs w:val="24"/>
              </w:rPr>
              <w:lastRenderedPageBreak/>
              <w:t>индивидуальной траектории образования с учетом предполагаемой будущей профессии; проявление интереса к профориентационной деятельности;</w:t>
            </w:r>
          </w:p>
        </w:tc>
      </w:tr>
      <w:tr w:rsidR="00483683" w:rsidRPr="00145EC6" w14:paraId="3F8F8FC6" w14:textId="77777777" w:rsidTr="007C63C6">
        <w:trPr>
          <w:trHeight w:val="485"/>
        </w:trPr>
        <w:tc>
          <w:tcPr>
            <w:tcW w:w="2845" w:type="dxa"/>
            <w:gridSpan w:val="2"/>
            <w:shd w:val="clear" w:color="auto" w:fill="auto"/>
            <w:tcMar>
              <w:top w:w="100" w:type="dxa"/>
              <w:left w:w="100" w:type="dxa"/>
              <w:bottom w:w="100" w:type="dxa"/>
              <w:right w:w="100" w:type="dxa"/>
            </w:tcMar>
          </w:tcPr>
          <w:p w14:paraId="0D8935F6" w14:textId="35F8D8CE" w:rsidR="00483683" w:rsidRPr="00145EC6" w:rsidRDefault="00483683" w:rsidP="00287D58">
            <w:pPr>
              <w:spacing w:line="240" w:lineRule="auto"/>
              <w:rPr>
                <w:rFonts w:ascii="Times New Roman" w:hAnsi="Times New Roman"/>
                <w:sz w:val="24"/>
                <w:szCs w:val="24"/>
              </w:rPr>
            </w:pPr>
            <w:proofErr w:type="spellStart"/>
            <w:r w:rsidRPr="00A16427">
              <w:rPr>
                <w:rFonts w:ascii="Times New Roman" w:hAnsi="Times New Roman"/>
                <w:sz w:val="24"/>
                <w:szCs w:val="24"/>
              </w:rPr>
              <w:t>Профпробы</w:t>
            </w:r>
            <w:proofErr w:type="spellEnd"/>
            <w:r w:rsidRPr="00A16427">
              <w:rPr>
                <w:rFonts w:ascii="Times New Roman" w:hAnsi="Times New Roman"/>
                <w:sz w:val="24"/>
                <w:szCs w:val="24"/>
              </w:rPr>
              <w:t xml:space="preserve"> (школьные, независимые эксперты)</w:t>
            </w:r>
          </w:p>
        </w:tc>
        <w:tc>
          <w:tcPr>
            <w:tcW w:w="973" w:type="dxa"/>
            <w:shd w:val="clear" w:color="auto" w:fill="auto"/>
            <w:tcMar>
              <w:top w:w="100" w:type="dxa"/>
              <w:left w:w="100" w:type="dxa"/>
              <w:bottom w:w="100" w:type="dxa"/>
              <w:right w:w="100" w:type="dxa"/>
            </w:tcMar>
          </w:tcPr>
          <w:p w14:paraId="26A238B2" w14:textId="77777777" w:rsidR="00483683" w:rsidRPr="00A16427" w:rsidRDefault="00483683" w:rsidP="00287D58">
            <w:pPr>
              <w:spacing w:line="240" w:lineRule="auto"/>
              <w:rPr>
                <w:rFonts w:ascii="Times New Roman" w:hAnsi="Times New Roman"/>
                <w:sz w:val="24"/>
                <w:szCs w:val="24"/>
              </w:rPr>
            </w:pPr>
            <w:proofErr w:type="gramStart"/>
            <w:r w:rsidRPr="00A16427">
              <w:rPr>
                <w:rFonts w:ascii="Times New Roman" w:hAnsi="Times New Roman"/>
                <w:sz w:val="24"/>
                <w:szCs w:val="24"/>
              </w:rPr>
              <w:t>8-9</w:t>
            </w:r>
            <w:proofErr w:type="gramEnd"/>
            <w:r w:rsidRPr="00A16427">
              <w:rPr>
                <w:rFonts w:ascii="Times New Roman" w:hAnsi="Times New Roman"/>
                <w:sz w:val="24"/>
                <w:szCs w:val="24"/>
              </w:rPr>
              <w:t xml:space="preserve">, </w:t>
            </w:r>
          </w:p>
          <w:p w14:paraId="63E7CA46" w14:textId="3865C0AF" w:rsidR="00483683" w:rsidRPr="00145EC6" w:rsidRDefault="00483683" w:rsidP="00287D58">
            <w:pPr>
              <w:spacing w:line="240" w:lineRule="auto"/>
              <w:rPr>
                <w:rFonts w:ascii="Times New Roman" w:hAnsi="Times New Roman"/>
                <w:sz w:val="24"/>
                <w:szCs w:val="24"/>
              </w:rPr>
            </w:pPr>
            <w:r w:rsidRPr="00A16427">
              <w:rPr>
                <w:rFonts w:ascii="Times New Roman" w:hAnsi="Times New Roman"/>
                <w:sz w:val="24"/>
                <w:szCs w:val="24"/>
              </w:rPr>
              <w:t>10-11</w:t>
            </w:r>
          </w:p>
        </w:tc>
        <w:tc>
          <w:tcPr>
            <w:tcW w:w="1275" w:type="dxa"/>
            <w:shd w:val="clear" w:color="auto" w:fill="auto"/>
            <w:tcMar>
              <w:top w:w="100" w:type="dxa"/>
              <w:left w:w="100" w:type="dxa"/>
              <w:bottom w:w="100" w:type="dxa"/>
              <w:right w:w="100" w:type="dxa"/>
            </w:tcMar>
          </w:tcPr>
          <w:p w14:paraId="4E47CA34" w14:textId="329DC002" w:rsidR="00483683" w:rsidRPr="00145EC6" w:rsidRDefault="00483683" w:rsidP="00287D58">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33250083" w14:textId="68DBDCAC" w:rsidR="00483683" w:rsidRPr="00145EC6" w:rsidRDefault="00483683" w:rsidP="00287D58">
            <w:pPr>
              <w:spacing w:line="240" w:lineRule="auto"/>
              <w:rPr>
                <w:rFonts w:ascii="Times New Roman" w:hAnsi="Times New Roman"/>
                <w:sz w:val="24"/>
                <w:szCs w:val="24"/>
              </w:rPr>
            </w:pPr>
            <w:r w:rsidRPr="00A16427">
              <w:rPr>
                <w:rFonts w:ascii="Times New Roman" w:hAnsi="Times New Roman"/>
                <w:sz w:val="24"/>
                <w:szCs w:val="24"/>
              </w:rPr>
              <w:t>Психолог</w:t>
            </w:r>
          </w:p>
        </w:tc>
        <w:tc>
          <w:tcPr>
            <w:tcW w:w="2268" w:type="dxa"/>
            <w:vMerge/>
            <w:shd w:val="clear" w:color="auto" w:fill="auto"/>
            <w:tcMar>
              <w:top w:w="100" w:type="dxa"/>
              <w:left w:w="100" w:type="dxa"/>
              <w:bottom w:w="100" w:type="dxa"/>
              <w:right w:w="100" w:type="dxa"/>
            </w:tcMar>
          </w:tcPr>
          <w:p w14:paraId="2D917057" w14:textId="77777777" w:rsidR="00483683" w:rsidRPr="00145EC6" w:rsidRDefault="00483683" w:rsidP="00287D58">
            <w:pPr>
              <w:spacing w:line="240" w:lineRule="auto"/>
              <w:jc w:val="center"/>
              <w:rPr>
                <w:rFonts w:ascii="Times New Roman" w:hAnsi="Times New Roman"/>
                <w:sz w:val="24"/>
                <w:szCs w:val="24"/>
              </w:rPr>
            </w:pPr>
          </w:p>
        </w:tc>
      </w:tr>
      <w:tr w:rsidR="00483683" w:rsidRPr="00145EC6" w14:paraId="53FE6FF4" w14:textId="77777777" w:rsidTr="007C63C6">
        <w:trPr>
          <w:trHeight w:val="485"/>
        </w:trPr>
        <w:tc>
          <w:tcPr>
            <w:tcW w:w="2845" w:type="dxa"/>
            <w:gridSpan w:val="2"/>
            <w:shd w:val="clear" w:color="auto" w:fill="auto"/>
            <w:tcMar>
              <w:top w:w="100" w:type="dxa"/>
              <w:left w:w="100" w:type="dxa"/>
              <w:bottom w:w="100" w:type="dxa"/>
              <w:right w:w="100" w:type="dxa"/>
            </w:tcMar>
          </w:tcPr>
          <w:p w14:paraId="018B746D" w14:textId="14D67CCD"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lastRenderedPageBreak/>
              <w:t>Посещение «Дней открытых дверей».</w:t>
            </w:r>
          </w:p>
        </w:tc>
        <w:tc>
          <w:tcPr>
            <w:tcW w:w="973" w:type="dxa"/>
            <w:shd w:val="clear" w:color="auto" w:fill="auto"/>
            <w:tcMar>
              <w:top w:w="100" w:type="dxa"/>
              <w:left w:w="100" w:type="dxa"/>
              <w:bottom w:w="100" w:type="dxa"/>
              <w:right w:w="100" w:type="dxa"/>
            </w:tcMar>
          </w:tcPr>
          <w:p w14:paraId="037E6FB6" w14:textId="77777777" w:rsidR="00483683" w:rsidRPr="00A16427" w:rsidRDefault="00483683" w:rsidP="00483683">
            <w:pPr>
              <w:spacing w:line="240" w:lineRule="auto"/>
              <w:rPr>
                <w:rFonts w:ascii="Times New Roman" w:hAnsi="Times New Roman"/>
                <w:sz w:val="24"/>
                <w:szCs w:val="24"/>
              </w:rPr>
            </w:pPr>
            <w:proofErr w:type="gramStart"/>
            <w:r w:rsidRPr="00A16427">
              <w:rPr>
                <w:rFonts w:ascii="Times New Roman" w:hAnsi="Times New Roman"/>
                <w:sz w:val="24"/>
                <w:szCs w:val="24"/>
              </w:rPr>
              <w:t>8-9</w:t>
            </w:r>
            <w:proofErr w:type="gramEnd"/>
            <w:r w:rsidRPr="00A16427">
              <w:rPr>
                <w:rFonts w:ascii="Times New Roman" w:hAnsi="Times New Roman"/>
                <w:sz w:val="24"/>
                <w:szCs w:val="24"/>
              </w:rPr>
              <w:t xml:space="preserve">, </w:t>
            </w:r>
          </w:p>
          <w:p w14:paraId="5DFE36BD" w14:textId="2490452D"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t>10-11</w:t>
            </w:r>
          </w:p>
        </w:tc>
        <w:tc>
          <w:tcPr>
            <w:tcW w:w="1275" w:type="dxa"/>
            <w:shd w:val="clear" w:color="auto" w:fill="auto"/>
            <w:tcMar>
              <w:top w:w="100" w:type="dxa"/>
              <w:left w:w="100" w:type="dxa"/>
              <w:bottom w:w="100" w:type="dxa"/>
              <w:right w:w="100" w:type="dxa"/>
            </w:tcMar>
          </w:tcPr>
          <w:p w14:paraId="7C86D2E4" w14:textId="4DBAA1B1"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5B555F26" w14:textId="0BD9F50C" w:rsidR="00483683" w:rsidRPr="00145EC6" w:rsidRDefault="00483683" w:rsidP="00483683">
            <w:pPr>
              <w:spacing w:line="240" w:lineRule="auto"/>
              <w:rPr>
                <w:rFonts w:ascii="Times New Roman" w:hAnsi="Times New Roman"/>
                <w:sz w:val="24"/>
                <w:szCs w:val="24"/>
              </w:rPr>
            </w:pPr>
            <w:r w:rsidRPr="00A16427">
              <w:rPr>
                <w:rFonts w:ascii="Times New Roman" w:eastAsia="Times New Roman" w:hAnsi="Times New Roman"/>
                <w:sz w:val="24"/>
                <w:szCs w:val="24"/>
              </w:rPr>
              <w:t>Классные руководители, педагог-организатор</w:t>
            </w:r>
          </w:p>
        </w:tc>
        <w:tc>
          <w:tcPr>
            <w:tcW w:w="2268" w:type="dxa"/>
            <w:vMerge/>
            <w:shd w:val="clear" w:color="auto" w:fill="auto"/>
            <w:tcMar>
              <w:top w:w="100" w:type="dxa"/>
              <w:left w:w="100" w:type="dxa"/>
              <w:bottom w:w="100" w:type="dxa"/>
              <w:right w:w="100" w:type="dxa"/>
            </w:tcMar>
          </w:tcPr>
          <w:p w14:paraId="75302B6A" w14:textId="77777777" w:rsidR="00483683" w:rsidRPr="00145EC6" w:rsidRDefault="00483683" w:rsidP="00483683">
            <w:pPr>
              <w:spacing w:line="240" w:lineRule="auto"/>
              <w:jc w:val="center"/>
              <w:rPr>
                <w:rFonts w:ascii="Times New Roman" w:hAnsi="Times New Roman"/>
                <w:sz w:val="24"/>
                <w:szCs w:val="24"/>
              </w:rPr>
            </w:pPr>
          </w:p>
        </w:tc>
      </w:tr>
      <w:tr w:rsidR="00483683" w:rsidRPr="00145EC6" w14:paraId="217C9E1E" w14:textId="77777777" w:rsidTr="007C63C6">
        <w:trPr>
          <w:trHeight w:val="485"/>
        </w:trPr>
        <w:tc>
          <w:tcPr>
            <w:tcW w:w="2845" w:type="dxa"/>
            <w:gridSpan w:val="2"/>
            <w:shd w:val="clear" w:color="auto" w:fill="auto"/>
            <w:tcMar>
              <w:top w:w="100" w:type="dxa"/>
              <w:left w:w="100" w:type="dxa"/>
              <w:bottom w:w="100" w:type="dxa"/>
              <w:right w:w="100" w:type="dxa"/>
            </w:tcMar>
          </w:tcPr>
          <w:p w14:paraId="6319B396" w14:textId="439A767F"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t>Социальная практика</w:t>
            </w:r>
          </w:p>
        </w:tc>
        <w:tc>
          <w:tcPr>
            <w:tcW w:w="973" w:type="dxa"/>
            <w:shd w:val="clear" w:color="auto" w:fill="auto"/>
            <w:tcMar>
              <w:top w:w="100" w:type="dxa"/>
              <w:left w:w="100" w:type="dxa"/>
              <w:bottom w:w="100" w:type="dxa"/>
              <w:right w:w="100" w:type="dxa"/>
            </w:tcMar>
          </w:tcPr>
          <w:p w14:paraId="6C0B7A6D" w14:textId="17C0B544"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t>10-11</w:t>
            </w:r>
          </w:p>
        </w:tc>
        <w:tc>
          <w:tcPr>
            <w:tcW w:w="1275" w:type="dxa"/>
            <w:shd w:val="clear" w:color="auto" w:fill="auto"/>
            <w:tcMar>
              <w:top w:w="100" w:type="dxa"/>
              <w:left w:w="100" w:type="dxa"/>
              <w:bottom w:w="100" w:type="dxa"/>
              <w:right w:w="100" w:type="dxa"/>
            </w:tcMar>
          </w:tcPr>
          <w:p w14:paraId="0F6487E2" w14:textId="56F69DFC"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1EBDAC51" w14:textId="4E17B3CC" w:rsidR="00483683" w:rsidRPr="00145EC6" w:rsidRDefault="00483683" w:rsidP="00483683">
            <w:pPr>
              <w:spacing w:line="240" w:lineRule="auto"/>
              <w:rPr>
                <w:rFonts w:ascii="Times New Roman" w:hAnsi="Times New Roman"/>
                <w:sz w:val="24"/>
                <w:szCs w:val="24"/>
              </w:rPr>
            </w:pPr>
            <w:r w:rsidRPr="00A16427">
              <w:rPr>
                <w:rFonts w:ascii="Times New Roman" w:eastAsia="Times New Roman" w:hAnsi="Times New Roman"/>
                <w:sz w:val="24"/>
                <w:szCs w:val="24"/>
              </w:rPr>
              <w:t>Классные руководители, педагог-организатор</w:t>
            </w:r>
          </w:p>
        </w:tc>
        <w:tc>
          <w:tcPr>
            <w:tcW w:w="2268" w:type="dxa"/>
            <w:vMerge/>
            <w:shd w:val="clear" w:color="auto" w:fill="auto"/>
            <w:tcMar>
              <w:top w:w="100" w:type="dxa"/>
              <w:left w:w="100" w:type="dxa"/>
              <w:bottom w:w="100" w:type="dxa"/>
              <w:right w:w="100" w:type="dxa"/>
            </w:tcMar>
          </w:tcPr>
          <w:p w14:paraId="6D885047" w14:textId="77777777" w:rsidR="00483683" w:rsidRPr="00145EC6" w:rsidRDefault="00483683" w:rsidP="00483683">
            <w:pPr>
              <w:spacing w:line="240" w:lineRule="auto"/>
              <w:jc w:val="center"/>
              <w:rPr>
                <w:rFonts w:ascii="Times New Roman" w:hAnsi="Times New Roman"/>
                <w:sz w:val="24"/>
                <w:szCs w:val="24"/>
              </w:rPr>
            </w:pPr>
          </w:p>
        </w:tc>
      </w:tr>
      <w:tr w:rsidR="00483683" w:rsidRPr="00145EC6" w14:paraId="7398F6AB" w14:textId="77777777" w:rsidTr="007C63C6">
        <w:trPr>
          <w:trHeight w:val="485"/>
        </w:trPr>
        <w:tc>
          <w:tcPr>
            <w:tcW w:w="2845" w:type="dxa"/>
            <w:gridSpan w:val="2"/>
            <w:shd w:val="clear" w:color="auto" w:fill="auto"/>
            <w:tcMar>
              <w:top w:w="100" w:type="dxa"/>
              <w:left w:w="100" w:type="dxa"/>
              <w:bottom w:w="100" w:type="dxa"/>
              <w:right w:w="100" w:type="dxa"/>
            </w:tcMar>
          </w:tcPr>
          <w:p w14:paraId="4E7DA8BE" w14:textId="7E597E7C"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t xml:space="preserve">Профессиональный навигатор (ГИД по </w:t>
            </w:r>
            <w:proofErr w:type="spellStart"/>
            <w:r w:rsidRPr="00A16427">
              <w:rPr>
                <w:rFonts w:ascii="Times New Roman" w:hAnsi="Times New Roman"/>
                <w:sz w:val="24"/>
                <w:szCs w:val="24"/>
              </w:rPr>
              <w:t>ссузам</w:t>
            </w:r>
            <w:proofErr w:type="spellEnd"/>
            <w:r w:rsidRPr="00A16427">
              <w:rPr>
                <w:rFonts w:ascii="Times New Roman" w:hAnsi="Times New Roman"/>
                <w:sz w:val="24"/>
                <w:szCs w:val="24"/>
              </w:rPr>
              <w:t xml:space="preserve"> и вузам учебных заведений)</w:t>
            </w:r>
          </w:p>
        </w:tc>
        <w:tc>
          <w:tcPr>
            <w:tcW w:w="973" w:type="dxa"/>
            <w:shd w:val="clear" w:color="auto" w:fill="auto"/>
            <w:tcMar>
              <w:top w:w="100" w:type="dxa"/>
              <w:left w:w="100" w:type="dxa"/>
              <w:bottom w:w="100" w:type="dxa"/>
              <w:right w:w="100" w:type="dxa"/>
            </w:tcMar>
          </w:tcPr>
          <w:p w14:paraId="45BF6EDF" w14:textId="77777777" w:rsidR="00483683" w:rsidRPr="00145EC6" w:rsidRDefault="00483683" w:rsidP="00483683">
            <w:pPr>
              <w:spacing w:line="240" w:lineRule="auto"/>
              <w:rPr>
                <w:rFonts w:ascii="Times New Roman" w:hAnsi="Times New Roman"/>
                <w:sz w:val="24"/>
                <w:szCs w:val="24"/>
              </w:rPr>
            </w:pPr>
          </w:p>
        </w:tc>
        <w:tc>
          <w:tcPr>
            <w:tcW w:w="1275" w:type="dxa"/>
            <w:shd w:val="clear" w:color="auto" w:fill="auto"/>
            <w:tcMar>
              <w:top w:w="100" w:type="dxa"/>
              <w:left w:w="100" w:type="dxa"/>
              <w:bottom w:w="100" w:type="dxa"/>
              <w:right w:w="100" w:type="dxa"/>
            </w:tcMar>
          </w:tcPr>
          <w:p w14:paraId="5C0D2AE4" w14:textId="4A565208"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00334A6B" w14:textId="6C95E7D4" w:rsidR="00483683" w:rsidRPr="00145EC6" w:rsidRDefault="00483683" w:rsidP="00483683">
            <w:pPr>
              <w:spacing w:line="240" w:lineRule="auto"/>
              <w:rPr>
                <w:rFonts w:ascii="Times New Roman" w:hAnsi="Times New Roman"/>
                <w:sz w:val="24"/>
                <w:szCs w:val="24"/>
              </w:rPr>
            </w:pPr>
            <w:r w:rsidRPr="00A16427">
              <w:rPr>
                <w:rFonts w:ascii="Times New Roman" w:hAnsi="Times New Roman"/>
                <w:sz w:val="24"/>
                <w:szCs w:val="24"/>
              </w:rPr>
              <w:t xml:space="preserve">11 класс, </w:t>
            </w:r>
            <w:proofErr w:type="spellStart"/>
            <w:r w:rsidRPr="00A16427">
              <w:rPr>
                <w:rFonts w:ascii="Times New Roman" w:hAnsi="Times New Roman"/>
                <w:sz w:val="24"/>
                <w:szCs w:val="24"/>
              </w:rPr>
              <w:t>кл</w:t>
            </w:r>
            <w:proofErr w:type="spellEnd"/>
            <w:r w:rsidRPr="00A16427">
              <w:rPr>
                <w:rFonts w:ascii="Times New Roman" w:hAnsi="Times New Roman"/>
                <w:sz w:val="24"/>
                <w:szCs w:val="24"/>
              </w:rPr>
              <w:t>. руководитель</w:t>
            </w:r>
          </w:p>
        </w:tc>
        <w:tc>
          <w:tcPr>
            <w:tcW w:w="2268" w:type="dxa"/>
            <w:vMerge/>
            <w:shd w:val="clear" w:color="auto" w:fill="auto"/>
            <w:tcMar>
              <w:top w:w="100" w:type="dxa"/>
              <w:left w:w="100" w:type="dxa"/>
              <w:bottom w:w="100" w:type="dxa"/>
              <w:right w:w="100" w:type="dxa"/>
            </w:tcMar>
          </w:tcPr>
          <w:p w14:paraId="4ABA9954" w14:textId="77777777" w:rsidR="00483683" w:rsidRPr="00145EC6" w:rsidRDefault="00483683" w:rsidP="00483683">
            <w:pPr>
              <w:spacing w:line="240" w:lineRule="auto"/>
              <w:jc w:val="center"/>
              <w:rPr>
                <w:rFonts w:ascii="Times New Roman" w:hAnsi="Times New Roman"/>
                <w:sz w:val="24"/>
                <w:szCs w:val="24"/>
              </w:rPr>
            </w:pPr>
          </w:p>
        </w:tc>
      </w:tr>
      <w:tr w:rsidR="00483683" w:rsidRPr="00145EC6" w14:paraId="7BFBCCD3" w14:textId="77777777" w:rsidTr="00D44589">
        <w:trPr>
          <w:trHeight w:val="500"/>
        </w:trPr>
        <w:tc>
          <w:tcPr>
            <w:tcW w:w="9488" w:type="dxa"/>
            <w:gridSpan w:val="6"/>
            <w:shd w:val="clear" w:color="auto" w:fill="auto"/>
            <w:tcMar>
              <w:top w:w="100" w:type="dxa"/>
              <w:left w:w="100" w:type="dxa"/>
              <w:bottom w:w="100" w:type="dxa"/>
              <w:right w:w="100" w:type="dxa"/>
            </w:tcMar>
          </w:tcPr>
          <w:p w14:paraId="3BDBD80A" w14:textId="77777777" w:rsidR="00483683" w:rsidRPr="00145EC6" w:rsidRDefault="00483683" w:rsidP="00483683">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Детские общественные объединения (РДШ)</w:t>
            </w:r>
          </w:p>
        </w:tc>
      </w:tr>
      <w:tr w:rsidR="00483683" w:rsidRPr="00145EC6" w14:paraId="0155A856" w14:textId="77777777" w:rsidTr="00D44589">
        <w:trPr>
          <w:trHeight w:val="1065"/>
        </w:trPr>
        <w:tc>
          <w:tcPr>
            <w:tcW w:w="2845" w:type="dxa"/>
            <w:gridSpan w:val="2"/>
            <w:shd w:val="clear" w:color="auto" w:fill="auto"/>
            <w:tcMar>
              <w:top w:w="100" w:type="dxa"/>
              <w:left w:w="100" w:type="dxa"/>
              <w:bottom w:w="100" w:type="dxa"/>
              <w:right w:w="100" w:type="dxa"/>
            </w:tcMar>
          </w:tcPr>
          <w:p w14:paraId="05EDB64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0B76DD4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6A13763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07ABB14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время проведения</w:t>
            </w:r>
          </w:p>
        </w:tc>
        <w:tc>
          <w:tcPr>
            <w:tcW w:w="2127" w:type="dxa"/>
            <w:shd w:val="clear" w:color="auto" w:fill="auto"/>
            <w:tcMar>
              <w:top w:w="100" w:type="dxa"/>
              <w:left w:w="100" w:type="dxa"/>
              <w:bottom w:w="100" w:type="dxa"/>
              <w:right w:w="100" w:type="dxa"/>
            </w:tcMar>
          </w:tcPr>
          <w:p w14:paraId="60BD4763"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5868833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3C7DF40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p w14:paraId="4707625F" w14:textId="77777777" w:rsidR="00483683" w:rsidRPr="00145EC6" w:rsidRDefault="00483683" w:rsidP="00483683">
            <w:pPr>
              <w:spacing w:line="240" w:lineRule="auto"/>
              <w:rPr>
                <w:rFonts w:ascii="Times New Roman" w:hAnsi="Times New Roman"/>
                <w:sz w:val="24"/>
                <w:szCs w:val="24"/>
              </w:rPr>
            </w:pPr>
          </w:p>
        </w:tc>
      </w:tr>
      <w:tr w:rsidR="00483683" w:rsidRPr="00145EC6" w14:paraId="4A2EDF67" w14:textId="77777777" w:rsidTr="00D44589">
        <w:trPr>
          <w:trHeight w:val="485"/>
        </w:trPr>
        <w:tc>
          <w:tcPr>
            <w:tcW w:w="2845" w:type="dxa"/>
            <w:gridSpan w:val="2"/>
            <w:shd w:val="clear" w:color="auto" w:fill="auto"/>
            <w:tcMar>
              <w:top w:w="100" w:type="dxa"/>
              <w:left w:w="100" w:type="dxa"/>
              <w:bottom w:w="100" w:type="dxa"/>
              <w:right w:w="100" w:type="dxa"/>
            </w:tcMar>
          </w:tcPr>
          <w:p w14:paraId="4E27AC3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Работа с экспонатами (опись), оформление стендов по истории поисковых отрядов (наследие) </w:t>
            </w:r>
          </w:p>
        </w:tc>
        <w:tc>
          <w:tcPr>
            <w:tcW w:w="973" w:type="dxa"/>
            <w:shd w:val="clear" w:color="auto" w:fill="auto"/>
            <w:tcMar>
              <w:top w:w="100" w:type="dxa"/>
              <w:left w:w="100" w:type="dxa"/>
              <w:bottom w:w="100" w:type="dxa"/>
              <w:right w:w="100" w:type="dxa"/>
            </w:tcMar>
          </w:tcPr>
          <w:p w14:paraId="6306333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7FE8831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Вторая четверть </w:t>
            </w:r>
          </w:p>
        </w:tc>
        <w:tc>
          <w:tcPr>
            <w:tcW w:w="2127" w:type="dxa"/>
            <w:shd w:val="clear" w:color="auto" w:fill="auto"/>
            <w:tcMar>
              <w:top w:w="100" w:type="dxa"/>
              <w:left w:w="100" w:type="dxa"/>
              <w:bottom w:w="100" w:type="dxa"/>
              <w:right w:w="100" w:type="dxa"/>
            </w:tcMar>
          </w:tcPr>
          <w:p w14:paraId="15FB45E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МО учителей истории, совет ветеранов.</w:t>
            </w:r>
          </w:p>
        </w:tc>
        <w:tc>
          <w:tcPr>
            <w:tcW w:w="2268" w:type="dxa"/>
            <w:shd w:val="clear" w:color="auto" w:fill="auto"/>
            <w:tcMar>
              <w:top w:w="100" w:type="dxa"/>
              <w:left w:w="100" w:type="dxa"/>
              <w:bottom w:w="100" w:type="dxa"/>
              <w:right w:w="100" w:type="dxa"/>
            </w:tcMar>
          </w:tcPr>
          <w:p w14:paraId="63B5A2A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формирование гражданской активности, патриотизма. Создание благоприятных условий для всестороннего развития личности.</w:t>
            </w:r>
          </w:p>
        </w:tc>
      </w:tr>
      <w:tr w:rsidR="00483683" w:rsidRPr="00145EC6" w14:paraId="31A8F726" w14:textId="77777777" w:rsidTr="00D44589">
        <w:trPr>
          <w:trHeight w:val="485"/>
        </w:trPr>
        <w:tc>
          <w:tcPr>
            <w:tcW w:w="2845" w:type="dxa"/>
            <w:gridSpan w:val="2"/>
            <w:shd w:val="clear" w:color="auto" w:fill="auto"/>
            <w:tcMar>
              <w:top w:w="100" w:type="dxa"/>
              <w:left w:w="100" w:type="dxa"/>
              <w:bottom w:w="100" w:type="dxa"/>
              <w:right w:w="100" w:type="dxa"/>
            </w:tcMar>
          </w:tcPr>
          <w:p w14:paraId="033D455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Участие в Большом школьном фестивале </w:t>
            </w:r>
          </w:p>
        </w:tc>
        <w:tc>
          <w:tcPr>
            <w:tcW w:w="973" w:type="dxa"/>
            <w:shd w:val="clear" w:color="auto" w:fill="auto"/>
            <w:tcMar>
              <w:top w:w="100" w:type="dxa"/>
              <w:left w:w="100" w:type="dxa"/>
              <w:bottom w:w="100" w:type="dxa"/>
              <w:right w:w="100" w:type="dxa"/>
            </w:tcMar>
          </w:tcPr>
          <w:p w14:paraId="609ADD8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303218C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апрель</w:t>
            </w:r>
          </w:p>
        </w:tc>
        <w:tc>
          <w:tcPr>
            <w:tcW w:w="2127" w:type="dxa"/>
            <w:shd w:val="clear" w:color="auto" w:fill="auto"/>
            <w:tcMar>
              <w:top w:w="100" w:type="dxa"/>
              <w:left w:w="100" w:type="dxa"/>
              <w:bottom w:w="100" w:type="dxa"/>
              <w:right w:w="100" w:type="dxa"/>
            </w:tcMar>
          </w:tcPr>
          <w:p w14:paraId="0CEC8D3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Школьный парламент</w:t>
            </w:r>
          </w:p>
        </w:tc>
        <w:tc>
          <w:tcPr>
            <w:tcW w:w="2268" w:type="dxa"/>
            <w:shd w:val="clear" w:color="auto" w:fill="auto"/>
            <w:tcMar>
              <w:top w:w="100" w:type="dxa"/>
              <w:left w:w="100" w:type="dxa"/>
              <w:bottom w:w="100" w:type="dxa"/>
              <w:right w:w="100" w:type="dxa"/>
            </w:tcMar>
          </w:tcPr>
          <w:p w14:paraId="69F330E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формирование гражданской активности, всестороннее развитие личности, Создание благоприятных условий для всестороннего развития личности.</w:t>
            </w:r>
          </w:p>
        </w:tc>
      </w:tr>
      <w:tr w:rsidR="00483683" w:rsidRPr="00145EC6" w14:paraId="16FC7D2C" w14:textId="77777777" w:rsidTr="00D44589">
        <w:trPr>
          <w:trHeight w:val="485"/>
        </w:trPr>
        <w:tc>
          <w:tcPr>
            <w:tcW w:w="2845" w:type="dxa"/>
            <w:gridSpan w:val="2"/>
            <w:shd w:val="clear" w:color="auto" w:fill="auto"/>
            <w:tcMar>
              <w:top w:w="100" w:type="dxa"/>
              <w:left w:w="100" w:type="dxa"/>
              <w:bottom w:w="100" w:type="dxa"/>
              <w:right w:w="100" w:type="dxa"/>
            </w:tcMar>
          </w:tcPr>
          <w:p w14:paraId="3A1E3ABB"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В</w:t>
            </w:r>
            <w:r w:rsidRPr="00145EC6">
              <w:rPr>
                <w:rFonts w:ascii="Times New Roman" w:hAnsi="Times New Roman"/>
                <w:sz w:val="24"/>
                <w:szCs w:val="24"/>
              </w:rPr>
              <w:t xml:space="preserve">овлечение в работу ГШП новых участников </w:t>
            </w:r>
          </w:p>
        </w:tc>
        <w:tc>
          <w:tcPr>
            <w:tcW w:w="973" w:type="dxa"/>
            <w:shd w:val="clear" w:color="auto" w:fill="auto"/>
            <w:tcMar>
              <w:top w:w="100" w:type="dxa"/>
              <w:left w:w="100" w:type="dxa"/>
              <w:bottom w:w="100" w:type="dxa"/>
              <w:right w:w="100" w:type="dxa"/>
            </w:tcMar>
          </w:tcPr>
          <w:p w14:paraId="34BFEE2D"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422110C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098EB49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Члены ГШП нашей школы</w:t>
            </w:r>
          </w:p>
        </w:tc>
        <w:tc>
          <w:tcPr>
            <w:tcW w:w="2268" w:type="dxa"/>
            <w:shd w:val="clear" w:color="auto" w:fill="auto"/>
            <w:tcMar>
              <w:top w:w="100" w:type="dxa"/>
              <w:left w:w="100" w:type="dxa"/>
              <w:bottom w:w="100" w:type="dxa"/>
              <w:right w:w="100" w:type="dxa"/>
            </w:tcMar>
          </w:tcPr>
          <w:p w14:paraId="42B29ABC" w14:textId="77777777" w:rsidR="00483683" w:rsidRPr="00145EC6" w:rsidRDefault="00483683" w:rsidP="00483683">
            <w:pPr>
              <w:spacing w:line="240" w:lineRule="auto"/>
              <w:rPr>
                <w:rFonts w:ascii="Times New Roman" w:hAnsi="Times New Roman"/>
                <w:sz w:val="24"/>
                <w:szCs w:val="24"/>
              </w:rPr>
            </w:pPr>
          </w:p>
          <w:p w14:paraId="58E6F9A2" w14:textId="77777777" w:rsidR="00483683" w:rsidRPr="00145EC6" w:rsidRDefault="00483683" w:rsidP="00483683">
            <w:pPr>
              <w:spacing w:line="240" w:lineRule="auto"/>
              <w:rPr>
                <w:rFonts w:ascii="Times New Roman" w:hAnsi="Times New Roman"/>
                <w:sz w:val="24"/>
                <w:szCs w:val="24"/>
              </w:rPr>
            </w:pPr>
          </w:p>
          <w:p w14:paraId="3003A5CD" w14:textId="77777777" w:rsidR="00483683" w:rsidRPr="00145EC6" w:rsidRDefault="00483683" w:rsidP="00483683">
            <w:pPr>
              <w:spacing w:line="240" w:lineRule="auto"/>
              <w:rPr>
                <w:rFonts w:ascii="Times New Roman" w:hAnsi="Times New Roman"/>
                <w:sz w:val="24"/>
                <w:szCs w:val="24"/>
              </w:rPr>
            </w:pPr>
          </w:p>
        </w:tc>
      </w:tr>
      <w:tr w:rsidR="00483683" w:rsidRPr="00145EC6" w14:paraId="24695E6A" w14:textId="77777777" w:rsidTr="00D44589">
        <w:trPr>
          <w:trHeight w:val="485"/>
        </w:trPr>
        <w:tc>
          <w:tcPr>
            <w:tcW w:w="2845" w:type="dxa"/>
            <w:gridSpan w:val="2"/>
            <w:shd w:val="clear" w:color="auto" w:fill="auto"/>
            <w:tcMar>
              <w:top w:w="100" w:type="dxa"/>
              <w:left w:w="100" w:type="dxa"/>
              <w:bottom w:w="100" w:type="dxa"/>
              <w:right w:w="100" w:type="dxa"/>
            </w:tcMar>
          </w:tcPr>
          <w:p w14:paraId="6F5AB05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Участие в мероприятиях, приводимых РДШ</w:t>
            </w:r>
          </w:p>
        </w:tc>
        <w:tc>
          <w:tcPr>
            <w:tcW w:w="973" w:type="dxa"/>
            <w:shd w:val="clear" w:color="auto" w:fill="auto"/>
            <w:tcMar>
              <w:top w:w="100" w:type="dxa"/>
              <w:left w:w="100" w:type="dxa"/>
              <w:bottom w:w="100" w:type="dxa"/>
              <w:right w:w="100" w:type="dxa"/>
            </w:tcMar>
          </w:tcPr>
          <w:p w14:paraId="052BCBA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7C309B9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6FCE969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Зам. директора по ВР</w:t>
            </w:r>
          </w:p>
        </w:tc>
        <w:tc>
          <w:tcPr>
            <w:tcW w:w="2268" w:type="dxa"/>
            <w:shd w:val="clear" w:color="auto" w:fill="auto"/>
            <w:tcMar>
              <w:top w:w="100" w:type="dxa"/>
              <w:left w:w="100" w:type="dxa"/>
              <w:bottom w:w="100" w:type="dxa"/>
              <w:right w:w="100" w:type="dxa"/>
            </w:tcMar>
          </w:tcPr>
          <w:p w14:paraId="637541C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Всестороннее развитие личности, активная гражданская позиция. Создание благоприятных условий для всестороннего развития личности.</w:t>
            </w:r>
          </w:p>
        </w:tc>
      </w:tr>
      <w:tr w:rsidR="00483683" w:rsidRPr="00145EC6" w14:paraId="37F88B85" w14:textId="77777777" w:rsidTr="00D44589">
        <w:trPr>
          <w:trHeight w:val="485"/>
        </w:trPr>
        <w:tc>
          <w:tcPr>
            <w:tcW w:w="9488" w:type="dxa"/>
            <w:gridSpan w:val="6"/>
            <w:shd w:val="clear" w:color="auto" w:fill="auto"/>
            <w:tcMar>
              <w:top w:w="100" w:type="dxa"/>
              <w:left w:w="100" w:type="dxa"/>
              <w:bottom w:w="100" w:type="dxa"/>
              <w:right w:w="100" w:type="dxa"/>
            </w:tcMar>
          </w:tcPr>
          <w:p w14:paraId="7957CA4B" w14:textId="77777777" w:rsidR="00483683" w:rsidRPr="00145EC6" w:rsidRDefault="00483683" w:rsidP="00483683">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Школьный урок</w:t>
            </w:r>
          </w:p>
        </w:tc>
      </w:tr>
      <w:tr w:rsidR="00483683" w:rsidRPr="00145EC6" w14:paraId="4C8197CC" w14:textId="77777777" w:rsidTr="00D44589">
        <w:trPr>
          <w:trHeight w:val="1310"/>
        </w:trPr>
        <w:tc>
          <w:tcPr>
            <w:tcW w:w="2845" w:type="dxa"/>
            <w:gridSpan w:val="2"/>
            <w:shd w:val="clear" w:color="auto" w:fill="auto"/>
            <w:tcMar>
              <w:top w:w="100" w:type="dxa"/>
              <w:left w:w="100" w:type="dxa"/>
              <w:bottom w:w="100" w:type="dxa"/>
              <w:right w:w="100" w:type="dxa"/>
            </w:tcMar>
          </w:tcPr>
          <w:p w14:paraId="550D32ED"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76677E1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7B5E44C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6A8248B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время проведения</w:t>
            </w:r>
          </w:p>
        </w:tc>
        <w:tc>
          <w:tcPr>
            <w:tcW w:w="2127" w:type="dxa"/>
            <w:shd w:val="clear" w:color="auto" w:fill="auto"/>
            <w:tcMar>
              <w:top w:w="100" w:type="dxa"/>
              <w:left w:w="100" w:type="dxa"/>
              <w:bottom w:w="100" w:type="dxa"/>
              <w:right w:w="100" w:type="dxa"/>
            </w:tcMar>
          </w:tcPr>
          <w:p w14:paraId="232C38A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7286EE0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3D678B8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p w14:paraId="4861221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5165E15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tc>
      </w:tr>
      <w:tr w:rsidR="00483683" w:rsidRPr="00145EC6" w14:paraId="57E311B5" w14:textId="77777777" w:rsidTr="00D44589">
        <w:trPr>
          <w:trHeight w:val="485"/>
        </w:trPr>
        <w:tc>
          <w:tcPr>
            <w:tcW w:w="2845" w:type="dxa"/>
            <w:gridSpan w:val="2"/>
            <w:shd w:val="clear" w:color="auto" w:fill="auto"/>
            <w:tcMar>
              <w:top w:w="100" w:type="dxa"/>
              <w:left w:w="100" w:type="dxa"/>
              <w:bottom w:w="100" w:type="dxa"/>
              <w:right w:w="100" w:type="dxa"/>
            </w:tcMar>
          </w:tcPr>
          <w:p w14:paraId="22A94FD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rPr>
              <w:t>Воспитательный потенциал урока(прием)</w:t>
            </w:r>
          </w:p>
        </w:tc>
        <w:tc>
          <w:tcPr>
            <w:tcW w:w="973" w:type="dxa"/>
            <w:shd w:val="clear" w:color="auto" w:fill="auto"/>
            <w:tcMar>
              <w:top w:w="100" w:type="dxa"/>
              <w:left w:w="100" w:type="dxa"/>
              <w:bottom w:w="100" w:type="dxa"/>
              <w:right w:w="100" w:type="dxa"/>
            </w:tcMar>
          </w:tcPr>
          <w:p w14:paraId="5469BA8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5- 9</w:t>
            </w:r>
          </w:p>
        </w:tc>
        <w:tc>
          <w:tcPr>
            <w:tcW w:w="1275" w:type="dxa"/>
            <w:shd w:val="clear" w:color="auto" w:fill="auto"/>
            <w:tcMar>
              <w:top w:w="100" w:type="dxa"/>
              <w:left w:w="100" w:type="dxa"/>
              <w:bottom w:w="100" w:type="dxa"/>
              <w:right w:w="100" w:type="dxa"/>
            </w:tcMar>
          </w:tcPr>
          <w:p w14:paraId="7726E1A7" w14:textId="77777777" w:rsidR="00483683" w:rsidRPr="00145EC6" w:rsidRDefault="00483683" w:rsidP="00483683">
            <w:pPr>
              <w:spacing w:line="240" w:lineRule="auto"/>
              <w:rPr>
                <w:rFonts w:ascii="Times New Roman" w:hAnsi="Times New Roman"/>
                <w:sz w:val="24"/>
                <w:szCs w:val="24"/>
              </w:rPr>
            </w:pPr>
          </w:p>
        </w:tc>
        <w:tc>
          <w:tcPr>
            <w:tcW w:w="2127" w:type="dxa"/>
            <w:shd w:val="clear" w:color="auto" w:fill="auto"/>
            <w:tcMar>
              <w:top w:w="100" w:type="dxa"/>
              <w:left w:w="100" w:type="dxa"/>
              <w:bottom w:w="100" w:type="dxa"/>
              <w:right w:w="100" w:type="dxa"/>
            </w:tcMar>
          </w:tcPr>
          <w:p w14:paraId="29ABBE7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rPr>
              <w:t>Учитель, дети</w:t>
            </w:r>
          </w:p>
        </w:tc>
        <w:tc>
          <w:tcPr>
            <w:tcW w:w="2268" w:type="dxa"/>
            <w:shd w:val="clear" w:color="auto" w:fill="auto"/>
            <w:tcMar>
              <w:top w:w="100" w:type="dxa"/>
              <w:left w:w="100" w:type="dxa"/>
              <w:bottom w:w="100" w:type="dxa"/>
              <w:right w:w="100" w:type="dxa"/>
            </w:tcMar>
          </w:tcPr>
          <w:p w14:paraId="3CB71D12" w14:textId="77777777" w:rsidR="00483683" w:rsidRPr="00145EC6" w:rsidRDefault="00483683" w:rsidP="00483683">
            <w:pPr>
              <w:spacing w:line="240" w:lineRule="auto"/>
              <w:ind w:hanging="237"/>
              <w:rPr>
                <w:rFonts w:ascii="Times New Roman" w:hAnsi="Times New Roman"/>
                <w:sz w:val="24"/>
                <w:szCs w:val="24"/>
              </w:rPr>
            </w:pPr>
          </w:p>
        </w:tc>
      </w:tr>
      <w:tr w:rsidR="00483683" w:rsidRPr="00145EC6" w14:paraId="2D1838B0" w14:textId="77777777" w:rsidTr="00D44589">
        <w:trPr>
          <w:trHeight w:val="485"/>
        </w:trPr>
        <w:tc>
          <w:tcPr>
            <w:tcW w:w="2845" w:type="dxa"/>
            <w:gridSpan w:val="2"/>
            <w:shd w:val="clear" w:color="auto" w:fill="auto"/>
            <w:tcMar>
              <w:top w:w="100" w:type="dxa"/>
              <w:left w:w="100" w:type="dxa"/>
              <w:bottom w:w="100" w:type="dxa"/>
              <w:right w:w="100" w:type="dxa"/>
            </w:tcMar>
          </w:tcPr>
          <w:p w14:paraId="3D2B223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Активные формы обучения:</w:t>
            </w:r>
          </w:p>
          <w:p w14:paraId="3ACDAE6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длительная образовательная игра,</w:t>
            </w:r>
          </w:p>
          <w:p w14:paraId="7FA8148E" w14:textId="77777777" w:rsidR="00483683" w:rsidRPr="00145EC6" w:rsidRDefault="00483683" w:rsidP="00483683">
            <w:pPr>
              <w:spacing w:line="240" w:lineRule="auto"/>
              <w:rPr>
                <w:rFonts w:ascii="Times New Roman" w:hAnsi="Times New Roman"/>
                <w:sz w:val="24"/>
                <w:szCs w:val="24"/>
              </w:rPr>
            </w:pPr>
          </w:p>
          <w:p w14:paraId="6E2990CE" w14:textId="77777777" w:rsidR="00483683" w:rsidRPr="00145EC6" w:rsidRDefault="00483683" w:rsidP="00483683">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4BA52D8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5 - 7</w:t>
            </w:r>
          </w:p>
        </w:tc>
        <w:tc>
          <w:tcPr>
            <w:tcW w:w="1275" w:type="dxa"/>
            <w:shd w:val="clear" w:color="auto" w:fill="auto"/>
            <w:tcMar>
              <w:top w:w="100" w:type="dxa"/>
              <w:left w:w="100" w:type="dxa"/>
              <w:bottom w:w="100" w:type="dxa"/>
              <w:right w:w="100" w:type="dxa"/>
            </w:tcMar>
          </w:tcPr>
          <w:p w14:paraId="1AD0E6F8" w14:textId="77777777" w:rsidR="00483683" w:rsidRPr="00145EC6" w:rsidRDefault="00483683" w:rsidP="00483683">
            <w:pPr>
              <w:spacing w:line="240" w:lineRule="auto"/>
              <w:rPr>
                <w:rFonts w:ascii="Times New Roman" w:hAnsi="Times New Roman"/>
                <w:sz w:val="24"/>
                <w:szCs w:val="24"/>
              </w:rPr>
            </w:pPr>
          </w:p>
        </w:tc>
        <w:tc>
          <w:tcPr>
            <w:tcW w:w="2127" w:type="dxa"/>
            <w:shd w:val="clear" w:color="auto" w:fill="auto"/>
            <w:tcMar>
              <w:top w:w="100" w:type="dxa"/>
              <w:left w:w="100" w:type="dxa"/>
              <w:bottom w:w="100" w:type="dxa"/>
              <w:right w:w="100" w:type="dxa"/>
            </w:tcMar>
          </w:tcPr>
          <w:p w14:paraId="5B3977C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Учитель, дети</w:t>
            </w:r>
          </w:p>
        </w:tc>
        <w:tc>
          <w:tcPr>
            <w:tcW w:w="2268" w:type="dxa"/>
            <w:shd w:val="clear" w:color="auto" w:fill="auto"/>
            <w:tcMar>
              <w:top w:w="100" w:type="dxa"/>
              <w:left w:w="100" w:type="dxa"/>
              <w:bottom w:w="100" w:type="dxa"/>
              <w:right w:w="100" w:type="dxa"/>
            </w:tcMar>
          </w:tcPr>
          <w:p w14:paraId="46B51CA1" w14:textId="77777777" w:rsidR="00483683" w:rsidRPr="00145EC6" w:rsidRDefault="00483683" w:rsidP="00483683">
            <w:pPr>
              <w:spacing w:line="240" w:lineRule="auto"/>
              <w:rPr>
                <w:rFonts w:ascii="Times New Roman" w:hAnsi="Times New Roman"/>
                <w:sz w:val="24"/>
                <w:szCs w:val="24"/>
              </w:rPr>
            </w:pPr>
            <w:r w:rsidRPr="00830A7B">
              <w:rPr>
                <w:rFonts w:ascii="Times New Roman" w:hAnsi="Times New Roman"/>
                <w:color w:val="000000" w:themeColor="text1"/>
                <w:sz w:val="24"/>
                <w:szCs w:val="24"/>
              </w:rPr>
              <w:t>Логическая культура мышления; система мировоззренческих отношений к миру</w:t>
            </w:r>
          </w:p>
        </w:tc>
      </w:tr>
      <w:tr w:rsidR="00483683" w:rsidRPr="00145EC6" w14:paraId="73A19C2A" w14:textId="77777777" w:rsidTr="00D44589">
        <w:trPr>
          <w:trHeight w:val="485"/>
        </w:trPr>
        <w:tc>
          <w:tcPr>
            <w:tcW w:w="2845" w:type="dxa"/>
            <w:gridSpan w:val="2"/>
            <w:shd w:val="clear" w:color="auto" w:fill="auto"/>
            <w:tcMar>
              <w:top w:w="100" w:type="dxa"/>
              <w:left w:w="100" w:type="dxa"/>
              <w:bottom w:w="100" w:type="dxa"/>
              <w:right w:w="100" w:type="dxa"/>
            </w:tcMar>
          </w:tcPr>
          <w:p w14:paraId="15437681"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Активные формы обучения:</w:t>
            </w:r>
          </w:p>
          <w:p w14:paraId="5826000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практические работы по предмету</w:t>
            </w:r>
          </w:p>
          <w:p w14:paraId="44DC5CEB" w14:textId="77777777" w:rsidR="00483683" w:rsidRPr="00145EC6" w:rsidRDefault="00483683" w:rsidP="00483683">
            <w:pPr>
              <w:spacing w:line="240" w:lineRule="auto"/>
              <w:rPr>
                <w:rFonts w:ascii="Times New Roman" w:hAnsi="Times New Roman"/>
                <w:sz w:val="24"/>
                <w:szCs w:val="24"/>
              </w:rPr>
            </w:pPr>
          </w:p>
          <w:p w14:paraId="54E582AE" w14:textId="77777777" w:rsidR="00483683" w:rsidRPr="00145EC6" w:rsidRDefault="00483683" w:rsidP="00483683">
            <w:pPr>
              <w:spacing w:line="240" w:lineRule="auto"/>
              <w:rPr>
                <w:rFonts w:ascii="Times New Roman" w:hAnsi="Times New Roman"/>
                <w:sz w:val="24"/>
                <w:szCs w:val="24"/>
              </w:rPr>
            </w:pPr>
          </w:p>
        </w:tc>
        <w:tc>
          <w:tcPr>
            <w:tcW w:w="973" w:type="dxa"/>
            <w:shd w:val="clear" w:color="auto" w:fill="auto"/>
            <w:tcMar>
              <w:top w:w="100" w:type="dxa"/>
              <w:left w:w="100" w:type="dxa"/>
              <w:bottom w:w="100" w:type="dxa"/>
              <w:right w:w="100" w:type="dxa"/>
            </w:tcMar>
          </w:tcPr>
          <w:p w14:paraId="03D328D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5 - 9</w:t>
            </w:r>
          </w:p>
        </w:tc>
        <w:tc>
          <w:tcPr>
            <w:tcW w:w="1275" w:type="dxa"/>
            <w:shd w:val="clear" w:color="auto" w:fill="auto"/>
            <w:tcMar>
              <w:top w:w="100" w:type="dxa"/>
              <w:left w:w="100" w:type="dxa"/>
              <w:bottom w:w="100" w:type="dxa"/>
              <w:right w:w="100" w:type="dxa"/>
            </w:tcMar>
          </w:tcPr>
          <w:p w14:paraId="56D2EC4A" w14:textId="77777777" w:rsidR="00483683" w:rsidRPr="00145EC6" w:rsidRDefault="00483683" w:rsidP="00483683">
            <w:pPr>
              <w:spacing w:line="240" w:lineRule="auto"/>
              <w:rPr>
                <w:rFonts w:ascii="Times New Roman" w:hAnsi="Times New Roman"/>
                <w:sz w:val="24"/>
                <w:szCs w:val="24"/>
              </w:rPr>
            </w:pPr>
          </w:p>
        </w:tc>
        <w:tc>
          <w:tcPr>
            <w:tcW w:w="2127" w:type="dxa"/>
            <w:shd w:val="clear" w:color="auto" w:fill="auto"/>
            <w:tcMar>
              <w:top w:w="100" w:type="dxa"/>
              <w:left w:w="100" w:type="dxa"/>
              <w:bottom w:w="100" w:type="dxa"/>
              <w:right w:w="100" w:type="dxa"/>
            </w:tcMar>
          </w:tcPr>
          <w:p w14:paraId="74BFBC7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Учитель, дети</w:t>
            </w:r>
          </w:p>
        </w:tc>
        <w:tc>
          <w:tcPr>
            <w:tcW w:w="2268" w:type="dxa"/>
            <w:shd w:val="clear" w:color="auto" w:fill="auto"/>
            <w:tcMar>
              <w:top w:w="100" w:type="dxa"/>
              <w:left w:w="100" w:type="dxa"/>
              <w:bottom w:w="100" w:type="dxa"/>
              <w:right w:w="100" w:type="dxa"/>
            </w:tcMar>
          </w:tcPr>
          <w:p w14:paraId="7AADABB8" w14:textId="77777777" w:rsidR="00483683" w:rsidRPr="00145EC6" w:rsidRDefault="00483683" w:rsidP="00483683">
            <w:pPr>
              <w:spacing w:line="240" w:lineRule="auto"/>
              <w:rPr>
                <w:rFonts w:ascii="Times New Roman" w:hAnsi="Times New Roman"/>
                <w:sz w:val="24"/>
                <w:szCs w:val="24"/>
              </w:rPr>
            </w:pPr>
            <w:r w:rsidRPr="00830A7B">
              <w:rPr>
                <w:rFonts w:ascii="Times New Roman" w:hAnsi="Times New Roman"/>
                <w:color w:val="000000" w:themeColor="text1"/>
                <w:sz w:val="24"/>
                <w:szCs w:val="24"/>
              </w:rPr>
              <w:t>Логическая культура мышления; система мировоззренческих отношений к миру</w:t>
            </w:r>
          </w:p>
        </w:tc>
      </w:tr>
      <w:tr w:rsidR="00483683" w:rsidRPr="00145EC6" w14:paraId="52DF1897" w14:textId="77777777" w:rsidTr="00D44589">
        <w:trPr>
          <w:trHeight w:val="485"/>
        </w:trPr>
        <w:tc>
          <w:tcPr>
            <w:tcW w:w="2845" w:type="dxa"/>
            <w:gridSpan w:val="2"/>
            <w:shd w:val="clear" w:color="auto" w:fill="auto"/>
            <w:tcMar>
              <w:top w:w="100" w:type="dxa"/>
              <w:left w:w="100" w:type="dxa"/>
              <w:bottom w:w="100" w:type="dxa"/>
              <w:right w:w="100" w:type="dxa"/>
            </w:tcMar>
          </w:tcPr>
          <w:p w14:paraId="19F0EDD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Метапредменая неделя</w:t>
            </w:r>
          </w:p>
        </w:tc>
        <w:tc>
          <w:tcPr>
            <w:tcW w:w="973" w:type="dxa"/>
            <w:shd w:val="clear" w:color="auto" w:fill="auto"/>
            <w:tcMar>
              <w:top w:w="100" w:type="dxa"/>
              <w:left w:w="100" w:type="dxa"/>
              <w:bottom w:w="100" w:type="dxa"/>
              <w:right w:w="100" w:type="dxa"/>
            </w:tcMar>
          </w:tcPr>
          <w:p w14:paraId="4AE24C2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5 - 9</w:t>
            </w:r>
          </w:p>
        </w:tc>
        <w:tc>
          <w:tcPr>
            <w:tcW w:w="1275" w:type="dxa"/>
            <w:shd w:val="clear" w:color="auto" w:fill="auto"/>
            <w:tcMar>
              <w:top w:w="100" w:type="dxa"/>
              <w:left w:w="100" w:type="dxa"/>
              <w:bottom w:w="100" w:type="dxa"/>
              <w:right w:w="100" w:type="dxa"/>
            </w:tcMar>
          </w:tcPr>
          <w:p w14:paraId="6690E463"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Два раза в год</w:t>
            </w:r>
          </w:p>
        </w:tc>
        <w:tc>
          <w:tcPr>
            <w:tcW w:w="2127" w:type="dxa"/>
            <w:shd w:val="clear" w:color="auto" w:fill="auto"/>
            <w:tcMar>
              <w:top w:w="100" w:type="dxa"/>
              <w:left w:w="100" w:type="dxa"/>
              <w:bottom w:w="100" w:type="dxa"/>
              <w:right w:w="100" w:type="dxa"/>
            </w:tcMar>
          </w:tcPr>
          <w:p w14:paraId="5F9690D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Дети, родители, учитель.</w:t>
            </w:r>
          </w:p>
        </w:tc>
        <w:tc>
          <w:tcPr>
            <w:tcW w:w="2268" w:type="dxa"/>
            <w:shd w:val="clear" w:color="auto" w:fill="auto"/>
            <w:tcMar>
              <w:top w:w="100" w:type="dxa"/>
              <w:left w:w="100" w:type="dxa"/>
              <w:bottom w:w="100" w:type="dxa"/>
              <w:right w:w="100" w:type="dxa"/>
            </w:tcMar>
          </w:tcPr>
          <w:p w14:paraId="2E3F7102" w14:textId="77777777" w:rsidR="00483683" w:rsidRPr="00145EC6" w:rsidRDefault="00483683" w:rsidP="00483683">
            <w:pPr>
              <w:spacing w:line="240" w:lineRule="auto"/>
              <w:rPr>
                <w:rFonts w:ascii="Times New Roman" w:hAnsi="Times New Roman"/>
                <w:sz w:val="24"/>
                <w:szCs w:val="24"/>
              </w:rPr>
            </w:pPr>
            <w:r w:rsidRPr="00830A7B">
              <w:rPr>
                <w:rFonts w:ascii="Times New Roman" w:hAnsi="Times New Roman"/>
                <w:color w:val="000000" w:themeColor="text1"/>
                <w:sz w:val="24"/>
                <w:szCs w:val="24"/>
              </w:rPr>
              <w:t xml:space="preserve">Мотивация к самостоятельной, индивидуальной и групповой работе; полученные знания в рамках недели пригодятся обучающимся в профессиональной </w:t>
            </w:r>
            <w:r w:rsidRPr="00830A7B">
              <w:rPr>
                <w:rFonts w:ascii="Times New Roman" w:hAnsi="Times New Roman"/>
                <w:color w:val="000000" w:themeColor="text1"/>
                <w:sz w:val="24"/>
                <w:szCs w:val="24"/>
              </w:rPr>
              <w:lastRenderedPageBreak/>
              <w:t>деятельности и повседневной жизни</w:t>
            </w:r>
          </w:p>
        </w:tc>
      </w:tr>
      <w:tr w:rsidR="00483683" w:rsidRPr="00145EC6" w14:paraId="3B085D5B" w14:textId="77777777" w:rsidTr="00D44589">
        <w:trPr>
          <w:trHeight w:val="2210"/>
        </w:trPr>
        <w:tc>
          <w:tcPr>
            <w:tcW w:w="2845" w:type="dxa"/>
            <w:gridSpan w:val="2"/>
            <w:shd w:val="clear" w:color="auto" w:fill="auto"/>
            <w:tcMar>
              <w:top w:w="100" w:type="dxa"/>
              <w:left w:w="100" w:type="dxa"/>
              <w:bottom w:w="100" w:type="dxa"/>
              <w:right w:w="100" w:type="dxa"/>
            </w:tcMar>
          </w:tcPr>
          <w:p w14:paraId="53BF41E7" w14:textId="77777777" w:rsidR="00483683" w:rsidRPr="00145EC6" w:rsidRDefault="00483683" w:rsidP="00483683">
            <w:pPr>
              <w:spacing w:line="240" w:lineRule="auto"/>
              <w:rPr>
                <w:rFonts w:ascii="Times New Roman" w:hAnsi="Times New Roman"/>
                <w:sz w:val="24"/>
                <w:szCs w:val="24"/>
              </w:rPr>
            </w:pPr>
            <w:proofErr w:type="spellStart"/>
            <w:r w:rsidRPr="00145EC6">
              <w:rPr>
                <w:rFonts w:ascii="Times New Roman" w:hAnsi="Times New Roman"/>
                <w:sz w:val="24"/>
                <w:szCs w:val="24"/>
              </w:rPr>
              <w:lastRenderedPageBreak/>
              <w:t>Проекная</w:t>
            </w:r>
            <w:proofErr w:type="spellEnd"/>
            <w:r w:rsidRPr="00145EC6">
              <w:rPr>
                <w:rFonts w:ascii="Times New Roman" w:hAnsi="Times New Roman"/>
                <w:sz w:val="24"/>
                <w:szCs w:val="24"/>
              </w:rPr>
              <w:t xml:space="preserve"> деятельность:</w:t>
            </w:r>
          </w:p>
          <w:p w14:paraId="6B502E15" w14:textId="77777777" w:rsidR="00483683" w:rsidRPr="00145EC6" w:rsidRDefault="00483683" w:rsidP="00483683">
            <w:pPr>
              <w:spacing w:line="240" w:lineRule="auto"/>
              <w:rPr>
                <w:rFonts w:ascii="Times New Roman" w:hAnsi="Times New Roman"/>
                <w:sz w:val="24"/>
                <w:szCs w:val="24"/>
              </w:rPr>
            </w:pPr>
          </w:p>
          <w:p w14:paraId="7E04BC6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учебный проект,</w:t>
            </w:r>
          </w:p>
          <w:p w14:paraId="16BDE23E" w14:textId="77777777" w:rsidR="00483683" w:rsidRPr="00145EC6" w:rsidRDefault="00483683" w:rsidP="00483683">
            <w:pPr>
              <w:spacing w:line="240" w:lineRule="auto"/>
              <w:rPr>
                <w:rFonts w:ascii="Times New Roman" w:hAnsi="Times New Roman"/>
                <w:sz w:val="24"/>
                <w:szCs w:val="24"/>
              </w:rPr>
            </w:pPr>
          </w:p>
          <w:p w14:paraId="0D9D1801"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стендовая защита</w:t>
            </w:r>
          </w:p>
          <w:p w14:paraId="5EAE89AC" w14:textId="77777777" w:rsidR="00483683" w:rsidRPr="00145EC6" w:rsidRDefault="00483683" w:rsidP="00483683">
            <w:pPr>
              <w:spacing w:line="240" w:lineRule="auto"/>
              <w:rPr>
                <w:rFonts w:ascii="Times New Roman" w:hAnsi="Times New Roman"/>
                <w:sz w:val="24"/>
                <w:szCs w:val="24"/>
              </w:rPr>
            </w:pPr>
          </w:p>
          <w:p w14:paraId="68E464D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индивидуальные проекты</w:t>
            </w:r>
          </w:p>
        </w:tc>
        <w:tc>
          <w:tcPr>
            <w:tcW w:w="973" w:type="dxa"/>
            <w:shd w:val="clear" w:color="auto" w:fill="auto"/>
            <w:tcMar>
              <w:top w:w="100" w:type="dxa"/>
              <w:left w:w="100" w:type="dxa"/>
              <w:bottom w:w="100" w:type="dxa"/>
              <w:right w:w="100" w:type="dxa"/>
            </w:tcMar>
          </w:tcPr>
          <w:p w14:paraId="1CFEB39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5 - 9</w:t>
            </w:r>
          </w:p>
        </w:tc>
        <w:tc>
          <w:tcPr>
            <w:tcW w:w="1275" w:type="dxa"/>
            <w:shd w:val="clear" w:color="auto" w:fill="auto"/>
            <w:tcMar>
              <w:top w:w="100" w:type="dxa"/>
              <w:left w:w="100" w:type="dxa"/>
              <w:bottom w:w="100" w:type="dxa"/>
              <w:right w:w="100" w:type="dxa"/>
            </w:tcMar>
          </w:tcPr>
          <w:p w14:paraId="723CE6B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Согласно КТП,</w:t>
            </w:r>
          </w:p>
          <w:p w14:paraId="256B2D02" w14:textId="77777777" w:rsidR="00483683" w:rsidRPr="00145EC6" w:rsidRDefault="00483683" w:rsidP="00483683">
            <w:pPr>
              <w:spacing w:line="240" w:lineRule="auto"/>
              <w:rPr>
                <w:rFonts w:ascii="Times New Roman" w:hAnsi="Times New Roman"/>
                <w:sz w:val="24"/>
                <w:szCs w:val="24"/>
              </w:rPr>
            </w:pPr>
          </w:p>
          <w:p w14:paraId="1BAA6066" w14:textId="77777777" w:rsidR="00483683" w:rsidRPr="00145EC6" w:rsidRDefault="00483683" w:rsidP="00483683">
            <w:pPr>
              <w:spacing w:line="240" w:lineRule="auto"/>
              <w:rPr>
                <w:rFonts w:ascii="Times New Roman" w:hAnsi="Times New Roman"/>
                <w:sz w:val="24"/>
                <w:szCs w:val="24"/>
              </w:rPr>
            </w:pPr>
          </w:p>
          <w:p w14:paraId="7240E52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декабрь</w:t>
            </w:r>
          </w:p>
          <w:p w14:paraId="3EA3B035" w14:textId="77777777" w:rsidR="00483683" w:rsidRPr="00145EC6" w:rsidRDefault="00483683" w:rsidP="00483683">
            <w:pPr>
              <w:spacing w:line="240" w:lineRule="auto"/>
              <w:rPr>
                <w:rFonts w:ascii="Times New Roman" w:hAnsi="Times New Roman"/>
                <w:sz w:val="24"/>
                <w:szCs w:val="24"/>
              </w:rPr>
            </w:pPr>
          </w:p>
          <w:p w14:paraId="28ABAD2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декабрь</w:t>
            </w:r>
          </w:p>
        </w:tc>
        <w:tc>
          <w:tcPr>
            <w:tcW w:w="2127" w:type="dxa"/>
            <w:shd w:val="clear" w:color="auto" w:fill="auto"/>
            <w:tcMar>
              <w:top w:w="100" w:type="dxa"/>
              <w:left w:w="100" w:type="dxa"/>
              <w:bottom w:w="100" w:type="dxa"/>
              <w:right w:w="100" w:type="dxa"/>
            </w:tcMar>
          </w:tcPr>
          <w:p w14:paraId="5D1EB17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Дети, родители, учит</w:t>
            </w:r>
          </w:p>
        </w:tc>
        <w:tc>
          <w:tcPr>
            <w:tcW w:w="2268" w:type="dxa"/>
            <w:vMerge w:val="restart"/>
            <w:shd w:val="clear" w:color="auto" w:fill="auto"/>
            <w:tcMar>
              <w:top w:w="100" w:type="dxa"/>
              <w:left w:w="100" w:type="dxa"/>
              <w:bottom w:w="100" w:type="dxa"/>
              <w:right w:w="100" w:type="dxa"/>
            </w:tcMar>
            <w:vAlign w:val="center"/>
          </w:tcPr>
          <w:p w14:paraId="7D8A3B0D" w14:textId="77777777" w:rsidR="00483683" w:rsidRPr="00145EC6" w:rsidRDefault="00483683" w:rsidP="00483683">
            <w:pPr>
              <w:spacing w:line="240" w:lineRule="auto"/>
              <w:jc w:val="center"/>
              <w:rPr>
                <w:rFonts w:ascii="Times New Roman" w:hAnsi="Times New Roman"/>
                <w:sz w:val="24"/>
                <w:szCs w:val="24"/>
              </w:rPr>
            </w:pPr>
            <w:r w:rsidRPr="00830A7B">
              <w:rPr>
                <w:rFonts w:ascii="Times New Roman" w:hAnsi="Times New Roman"/>
                <w:color w:val="000000" w:themeColor="text1"/>
                <w:sz w:val="24"/>
                <w:szCs w:val="24"/>
              </w:rPr>
              <w:t>Интерес к социально-значимым проблемам и умение прогнозировать дальнейшие результаты; целеполагание; приобретение коммуникативных навыков</w:t>
            </w:r>
          </w:p>
        </w:tc>
      </w:tr>
      <w:tr w:rsidR="00483683" w:rsidRPr="00145EC6" w14:paraId="3830E4C8" w14:textId="77777777" w:rsidTr="00D44589">
        <w:trPr>
          <w:trHeight w:val="485"/>
        </w:trPr>
        <w:tc>
          <w:tcPr>
            <w:tcW w:w="2845" w:type="dxa"/>
            <w:gridSpan w:val="2"/>
            <w:shd w:val="clear" w:color="auto" w:fill="auto"/>
            <w:tcMar>
              <w:top w:w="100" w:type="dxa"/>
              <w:left w:w="100" w:type="dxa"/>
              <w:bottom w:w="100" w:type="dxa"/>
              <w:right w:w="100" w:type="dxa"/>
            </w:tcMar>
          </w:tcPr>
          <w:p w14:paraId="4AF23AC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Проектная мини неделя</w:t>
            </w:r>
          </w:p>
        </w:tc>
        <w:tc>
          <w:tcPr>
            <w:tcW w:w="973" w:type="dxa"/>
            <w:shd w:val="clear" w:color="auto" w:fill="auto"/>
            <w:tcMar>
              <w:top w:w="100" w:type="dxa"/>
              <w:left w:w="100" w:type="dxa"/>
              <w:bottom w:w="100" w:type="dxa"/>
              <w:right w:w="100" w:type="dxa"/>
            </w:tcMar>
          </w:tcPr>
          <w:p w14:paraId="49C6ED5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5 - 9</w:t>
            </w:r>
          </w:p>
        </w:tc>
        <w:tc>
          <w:tcPr>
            <w:tcW w:w="1275" w:type="dxa"/>
            <w:shd w:val="clear" w:color="auto" w:fill="auto"/>
            <w:tcMar>
              <w:top w:w="100" w:type="dxa"/>
              <w:left w:w="100" w:type="dxa"/>
              <w:bottom w:w="100" w:type="dxa"/>
              <w:right w:w="100" w:type="dxa"/>
            </w:tcMar>
          </w:tcPr>
          <w:p w14:paraId="6F8D04A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Март</w:t>
            </w:r>
          </w:p>
        </w:tc>
        <w:tc>
          <w:tcPr>
            <w:tcW w:w="2127" w:type="dxa"/>
            <w:shd w:val="clear" w:color="auto" w:fill="auto"/>
            <w:tcMar>
              <w:top w:w="100" w:type="dxa"/>
              <w:left w:w="100" w:type="dxa"/>
              <w:bottom w:w="100" w:type="dxa"/>
              <w:right w:w="100" w:type="dxa"/>
            </w:tcMar>
          </w:tcPr>
          <w:p w14:paraId="0FF7EB1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Дети, родители, учитель.</w:t>
            </w:r>
          </w:p>
        </w:tc>
        <w:tc>
          <w:tcPr>
            <w:tcW w:w="2268" w:type="dxa"/>
            <w:vMerge/>
            <w:shd w:val="clear" w:color="auto" w:fill="auto"/>
            <w:tcMar>
              <w:top w:w="100" w:type="dxa"/>
              <w:left w:w="100" w:type="dxa"/>
              <w:bottom w:w="100" w:type="dxa"/>
              <w:right w:w="100" w:type="dxa"/>
            </w:tcMar>
          </w:tcPr>
          <w:p w14:paraId="350266DC" w14:textId="77777777" w:rsidR="00483683" w:rsidRPr="00145EC6" w:rsidRDefault="00483683" w:rsidP="00483683">
            <w:pPr>
              <w:spacing w:line="240" w:lineRule="auto"/>
              <w:rPr>
                <w:rFonts w:ascii="Times New Roman" w:hAnsi="Times New Roman"/>
                <w:sz w:val="24"/>
                <w:szCs w:val="24"/>
              </w:rPr>
            </w:pPr>
          </w:p>
        </w:tc>
      </w:tr>
      <w:tr w:rsidR="00483683" w:rsidRPr="00145EC6" w14:paraId="2751EAA8" w14:textId="77777777" w:rsidTr="00D44589">
        <w:trPr>
          <w:trHeight w:val="485"/>
        </w:trPr>
        <w:tc>
          <w:tcPr>
            <w:tcW w:w="9488" w:type="dxa"/>
            <w:gridSpan w:val="6"/>
            <w:shd w:val="clear" w:color="auto" w:fill="auto"/>
            <w:tcMar>
              <w:top w:w="100" w:type="dxa"/>
              <w:left w:w="100" w:type="dxa"/>
              <w:bottom w:w="100" w:type="dxa"/>
              <w:right w:w="100" w:type="dxa"/>
            </w:tcMar>
          </w:tcPr>
          <w:p w14:paraId="46C5A4D9" w14:textId="77777777" w:rsidR="00483683" w:rsidRPr="00145EC6" w:rsidRDefault="00483683" w:rsidP="00483683">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Самоуправление</w:t>
            </w:r>
          </w:p>
        </w:tc>
      </w:tr>
      <w:tr w:rsidR="00483683" w:rsidRPr="00145EC6" w14:paraId="062394C8" w14:textId="77777777" w:rsidTr="00D44589">
        <w:trPr>
          <w:trHeight w:val="1184"/>
        </w:trPr>
        <w:tc>
          <w:tcPr>
            <w:tcW w:w="2845" w:type="dxa"/>
            <w:gridSpan w:val="2"/>
            <w:shd w:val="clear" w:color="auto" w:fill="auto"/>
            <w:tcMar>
              <w:top w:w="100" w:type="dxa"/>
              <w:left w:w="100" w:type="dxa"/>
              <w:bottom w:w="100" w:type="dxa"/>
              <w:right w:w="100" w:type="dxa"/>
            </w:tcMar>
          </w:tcPr>
          <w:p w14:paraId="0CA3EFF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083ACFA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533BD343"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39249CA3"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4C99F74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49AF2A8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время</w:t>
            </w:r>
          </w:p>
          <w:p w14:paraId="5FFEE2B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проведения</w:t>
            </w:r>
          </w:p>
        </w:tc>
        <w:tc>
          <w:tcPr>
            <w:tcW w:w="2127" w:type="dxa"/>
            <w:shd w:val="clear" w:color="auto" w:fill="auto"/>
            <w:tcMar>
              <w:top w:w="100" w:type="dxa"/>
              <w:left w:w="100" w:type="dxa"/>
              <w:bottom w:w="100" w:type="dxa"/>
              <w:right w:w="100" w:type="dxa"/>
            </w:tcMar>
          </w:tcPr>
          <w:p w14:paraId="504D763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46BD7BC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6E42E3B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p w14:paraId="17272D4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5500435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tc>
      </w:tr>
      <w:tr w:rsidR="00483683" w:rsidRPr="00145EC6" w14:paraId="3B8FA9C7" w14:textId="77777777" w:rsidTr="00D44589">
        <w:trPr>
          <w:trHeight w:val="1184"/>
        </w:trPr>
        <w:tc>
          <w:tcPr>
            <w:tcW w:w="2845" w:type="dxa"/>
            <w:gridSpan w:val="2"/>
            <w:shd w:val="clear" w:color="auto" w:fill="auto"/>
            <w:tcMar>
              <w:top w:w="100" w:type="dxa"/>
              <w:left w:w="100" w:type="dxa"/>
              <w:bottom w:w="100" w:type="dxa"/>
              <w:right w:w="100" w:type="dxa"/>
            </w:tcMar>
          </w:tcPr>
          <w:p w14:paraId="1E0F770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Выборы в школьное самоуправление</w:t>
            </w:r>
          </w:p>
        </w:tc>
        <w:tc>
          <w:tcPr>
            <w:tcW w:w="973" w:type="dxa"/>
            <w:shd w:val="clear" w:color="auto" w:fill="auto"/>
            <w:tcMar>
              <w:top w:w="100" w:type="dxa"/>
              <w:left w:w="100" w:type="dxa"/>
              <w:bottom w:w="100" w:type="dxa"/>
              <w:right w:w="100" w:type="dxa"/>
            </w:tcMar>
          </w:tcPr>
          <w:p w14:paraId="52560E2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4A68BF83"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сентябрь</w:t>
            </w:r>
          </w:p>
        </w:tc>
        <w:tc>
          <w:tcPr>
            <w:tcW w:w="2127" w:type="dxa"/>
            <w:shd w:val="clear" w:color="auto" w:fill="auto"/>
            <w:tcMar>
              <w:top w:w="100" w:type="dxa"/>
              <w:left w:w="100" w:type="dxa"/>
              <w:bottom w:w="100" w:type="dxa"/>
              <w:right w:w="100" w:type="dxa"/>
            </w:tcMar>
          </w:tcPr>
          <w:p w14:paraId="2F87CEE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 – организатор – организация выборов,</w:t>
            </w:r>
          </w:p>
          <w:p w14:paraId="0819EE6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Ученик- помощь в организации выборов, участие</w:t>
            </w:r>
          </w:p>
        </w:tc>
        <w:tc>
          <w:tcPr>
            <w:tcW w:w="2268" w:type="dxa"/>
            <w:shd w:val="clear" w:color="auto" w:fill="auto"/>
            <w:tcMar>
              <w:top w:w="100" w:type="dxa"/>
              <w:left w:w="100" w:type="dxa"/>
              <w:bottom w:w="100" w:type="dxa"/>
              <w:right w:w="100" w:type="dxa"/>
            </w:tcMar>
          </w:tcPr>
          <w:p w14:paraId="65DBC7D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Совершенствование навыков самостоятельности, принятия решений, ответственного поведения, навыков публичного выступления, формирование социально-активной личности.</w:t>
            </w:r>
          </w:p>
        </w:tc>
      </w:tr>
      <w:tr w:rsidR="00483683" w:rsidRPr="00145EC6" w14:paraId="5B0CC2B9" w14:textId="77777777" w:rsidTr="00D44589">
        <w:trPr>
          <w:trHeight w:val="1184"/>
        </w:trPr>
        <w:tc>
          <w:tcPr>
            <w:tcW w:w="2845" w:type="dxa"/>
            <w:gridSpan w:val="2"/>
            <w:shd w:val="clear" w:color="auto" w:fill="auto"/>
            <w:tcMar>
              <w:top w:w="100" w:type="dxa"/>
              <w:left w:w="100" w:type="dxa"/>
              <w:bottom w:w="100" w:type="dxa"/>
              <w:right w:w="100" w:type="dxa"/>
            </w:tcMar>
          </w:tcPr>
          <w:p w14:paraId="11710320" w14:textId="77777777" w:rsidR="00483683" w:rsidRPr="00145EC6" w:rsidRDefault="00483683" w:rsidP="00483683">
            <w:pPr>
              <w:spacing w:line="240" w:lineRule="auto"/>
              <w:rPr>
                <w:rFonts w:ascii="Times New Roman" w:hAnsi="Times New Roman"/>
                <w:sz w:val="24"/>
                <w:szCs w:val="24"/>
                <w:highlight w:val="white"/>
              </w:rPr>
            </w:pPr>
            <w:r w:rsidRPr="00145EC6">
              <w:rPr>
                <w:rFonts w:ascii="Times New Roman" w:hAnsi="Times New Roman"/>
                <w:sz w:val="24"/>
                <w:szCs w:val="24"/>
                <w:highlight w:val="white"/>
              </w:rPr>
              <w:t>День самоуправления</w:t>
            </w:r>
          </w:p>
        </w:tc>
        <w:tc>
          <w:tcPr>
            <w:tcW w:w="973" w:type="dxa"/>
            <w:shd w:val="clear" w:color="auto" w:fill="auto"/>
            <w:tcMar>
              <w:top w:w="100" w:type="dxa"/>
              <w:left w:w="100" w:type="dxa"/>
              <w:bottom w:w="100" w:type="dxa"/>
              <w:right w:w="100" w:type="dxa"/>
            </w:tcMar>
          </w:tcPr>
          <w:p w14:paraId="37918F3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662FC103" w14:textId="77777777" w:rsidR="00483683" w:rsidRPr="00145EC6" w:rsidRDefault="00483683" w:rsidP="00483683">
            <w:pPr>
              <w:spacing w:line="240" w:lineRule="auto"/>
              <w:jc w:val="center"/>
              <w:rPr>
                <w:rFonts w:ascii="Times New Roman" w:hAnsi="Times New Roman"/>
                <w:sz w:val="24"/>
                <w:szCs w:val="24"/>
              </w:rPr>
            </w:pPr>
            <w:r w:rsidRPr="00145EC6">
              <w:rPr>
                <w:rFonts w:ascii="Times New Roman" w:hAnsi="Times New Roman"/>
                <w:sz w:val="24"/>
                <w:szCs w:val="24"/>
              </w:rPr>
              <w:t>октябрь</w:t>
            </w:r>
          </w:p>
        </w:tc>
        <w:tc>
          <w:tcPr>
            <w:tcW w:w="2127" w:type="dxa"/>
            <w:shd w:val="clear" w:color="auto" w:fill="auto"/>
            <w:tcMar>
              <w:top w:w="100" w:type="dxa"/>
              <w:left w:w="100" w:type="dxa"/>
              <w:bottom w:w="100" w:type="dxa"/>
              <w:right w:w="100" w:type="dxa"/>
            </w:tcMar>
          </w:tcPr>
          <w:p w14:paraId="510C8B5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Педагог-организатор -ответственный за организацию,</w:t>
            </w:r>
          </w:p>
          <w:p w14:paraId="694AA77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Ученик-организатор;</w:t>
            </w:r>
          </w:p>
          <w:p w14:paraId="7006E9F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Учитель-участники</w:t>
            </w:r>
          </w:p>
        </w:tc>
        <w:tc>
          <w:tcPr>
            <w:tcW w:w="2268" w:type="dxa"/>
            <w:shd w:val="clear" w:color="auto" w:fill="auto"/>
            <w:tcMar>
              <w:top w:w="100" w:type="dxa"/>
              <w:left w:w="100" w:type="dxa"/>
              <w:bottom w:w="100" w:type="dxa"/>
              <w:right w:w="100" w:type="dxa"/>
            </w:tcMar>
          </w:tcPr>
          <w:p w14:paraId="544AF7A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 xml:space="preserve">Совершенствование навыков самостоятельности, принятия решений, ответственного поведения, навыков публичного выступления, формирование </w:t>
            </w:r>
            <w:r w:rsidRPr="00145EC6">
              <w:rPr>
                <w:rFonts w:ascii="Times New Roman" w:hAnsi="Times New Roman"/>
                <w:sz w:val="24"/>
                <w:szCs w:val="24"/>
              </w:rPr>
              <w:lastRenderedPageBreak/>
              <w:t>социально-активной личности.</w:t>
            </w:r>
          </w:p>
        </w:tc>
      </w:tr>
      <w:tr w:rsidR="00483683" w:rsidRPr="00145EC6" w14:paraId="37227219" w14:textId="77777777" w:rsidTr="00D44589">
        <w:trPr>
          <w:trHeight w:val="1184"/>
        </w:trPr>
        <w:tc>
          <w:tcPr>
            <w:tcW w:w="2845" w:type="dxa"/>
            <w:gridSpan w:val="2"/>
            <w:shd w:val="clear" w:color="auto" w:fill="auto"/>
            <w:tcMar>
              <w:top w:w="100" w:type="dxa"/>
              <w:left w:w="100" w:type="dxa"/>
              <w:bottom w:w="100" w:type="dxa"/>
              <w:right w:w="100" w:type="dxa"/>
            </w:tcMar>
          </w:tcPr>
          <w:p w14:paraId="13971E5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highlight w:val="white"/>
              </w:rPr>
              <w:lastRenderedPageBreak/>
              <w:t>Организация и проведение всероссийского праздника День матери</w:t>
            </w:r>
          </w:p>
        </w:tc>
        <w:tc>
          <w:tcPr>
            <w:tcW w:w="973" w:type="dxa"/>
            <w:shd w:val="clear" w:color="auto" w:fill="auto"/>
            <w:tcMar>
              <w:top w:w="100" w:type="dxa"/>
              <w:left w:w="100" w:type="dxa"/>
              <w:bottom w:w="100" w:type="dxa"/>
              <w:right w:w="100" w:type="dxa"/>
            </w:tcMar>
          </w:tcPr>
          <w:p w14:paraId="2774592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358D340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ноябрь</w:t>
            </w:r>
          </w:p>
        </w:tc>
        <w:tc>
          <w:tcPr>
            <w:tcW w:w="2127" w:type="dxa"/>
            <w:shd w:val="clear" w:color="auto" w:fill="auto"/>
            <w:tcMar>
              <w:top w:w="100" w:type="dxa"/>
              <w:left w:w="100" w:type="dxa"/>
              <w:bottom w:w="100" w:type="dxa"/>
              <w:right w:w="100" w:type="dxa"/>
            </w:tcMar>
          </w:tcPr>
          <w:p w14:paraId="05123BAD"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Педагог-организатор-организация;</w:t>
            </w:r>
          </w:p>
          <w:p w14:paraId="27881FB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Ученик-организатор</w:t>
            </w:r>
          </w:p>
        </w:tc>
        <w:tc>
          <w:tcPr>
            <w:tcW w:w="2268" w:type="dxa"/>
            <w:shd w:val="clear" w:color="auto" w:fill="auto"/>
            <w:tcMar>
              <w:top w:w="100" w:type="dxa"/>
              <w:left w:w="100" w:type="dxa"/>
              <w:bottom w:w="100" w:type="dxa"/>
              <w:right w:w="100" w:type="dxa"/>
            </w:tcMar>
          </w:tcPr>
          <w:p w14:paraId="2C363881"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Совершенствование навыков самостоятельности, принятия решений, ответственного поведения, навыков публичного выступления, формирование социально-активной личности.</w:t>
            </w:r>
          </w:p>
        </w:tc>
      </w:tr>
      <w:tr w:rsidR="00483683" w:rsidRPr="00145EC6" w14:paraId="1382E431" w14:textId="77777777" w:rsidTr="00D44589">
        <w:trPr>
          <w:trHeight w:val="1184"/>
        </w:trPr>
        <w:tc>
          <w:tcPr>
            <w:tcW w:w="2845" w:type="dxa"/>
            <w:gridSpan w:val="2"/>
            <w:shd w:val="clear" w:color="auto" w:fill="auto"/>
            <w:tcMar>
              <w:top w:w="100" w:type="dxa"/>
              <w:left w:w="100" w:type="dxa"/>
              <w:bottom w:w="100" w:type="dxa"/>
              <w:right w:w="100" w:type="dxa"/>
            </w:tcMar>
          </w:tcPr>
          <w:p w14:paraId="3F7FFCA1"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highlight w:val="white"/>
              </w:rPr>
              <w:t xml:space="preserve">Зимние забавы (игры на открытом пространстве) </w:t>
            </w:r>
          </w:p>
        </w:tc>
        <w:tc>
          <w:tcPr>
            <w:tcW w:w="973" w:type="dxa"/>
            <w:shd w:val="clear" w:color="auto" w:fill="auto"/>
            <w:tcMar>
              <w:top w:w="100" w:type="dxa"/>
              <w:left w:w="100" w:type="dxa"/>
              <w:bottom w:w="100" w:type="dxa"/>
              <w:right w:w="100" w:type="dxa"/>
            </w:tcMar>
          </w:tcPr>
          <w:p w14:paraId="2C0B744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4E78555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декабрь</w:t>
            </w:r>
          </w:p>
        </w:tc>
        <w:tc>
          <w:tcPr>
            <w:tcW w:w="2127" w:type="dxa"/>
            <w:shd w:val="clear" w:color="auto" w:fill="auto"/>
            <w:tcMar>
              <w:top w:w="100" w:type="dxa"/>
              <w:left w:w="100" w:type="dxa"/>
              <w:bottom w:w="100" w:type="dxa"/>
              <w:right w:w="100" w:type="dxa"/>
            </w:tcMar>
          </w:tcPr>
          <w:p w14:paraId="796F592D"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Педагог-организатор-организация;</w:t>
            </w:r>
          </w:p>
          <w:p w14:paraId="3FBCFA6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родители- организация; ученик- организатор, участники</w:t>
            </w:r>
          </w:p>
        </w:tc>
        <w:tc>
          <w:tcPr>
            <w:tcW w:w="2268" w:type="dxa"/>
            <w:shd w:val="clear" w:color="auto" w:fill="auto"/>
            <w:tcMar>
              <w:top w:w="100" w:type="dxa"/>
              <w:left w:w="100" w:type="dxa"/>
              <w:bottom w:w="100" w:type="dxa"/>
              <w:right w:w="100" w:type="dxa"/>
            </w:tcMar>
          </w:tcPr>
          <w:p w14:paraId="4FDE056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Совершенствование навыков самостоятельности, принятия решений, ответственного поведения, навыков публичного выступления, формирование социально-активной личности.</w:t>
            </w:r>
          </w:p>
        </w:tc>
      </w:tr>
      <w:tr w:rsidR="00483683" w:rsidRPr="00145EC6" w14:paraId="02086ECA" w14:textId="77777777" w:rsidTr="00D44589">
        <w:trPr>
          <w:trHeight w:val="1184"/>
        </w:trPr>
        <w:tc>
          <w:tcPr>
            <w:tcW w:w="2845" w:type="dxa"/>
            <w:gridSpan w:val="2"/>
            <w:shd w:val="clear" w:color="auto" w:fill="auto"/>
            <w:tcMar>
              <w:top w:w="100" w:type="dxa"/>
              <w:left w:w="100" w:type="dxa"/>
              <w:bottom w:w="100" w:type="dxa"/>
              <w:right w:w="100" w:type="dxa"/>
            </w:tcMar>
          </w:tcPr>
          <w:p w14:paraId="1F78EB1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Создание книги «Папа, я тобой горжусь»</w:t>
            </w:r>
          </w:p>
        </w:tc>
        <w:tc>
          <w:tcPr>
            <w:tcW w:w="973" w:type="dxa"/>
            <w:shd w:val="clear" w:color="auto" w:fill="auto"/>
            <w:tcMar>
              <w:top w:w="100" w:type="dxa"/>
              <w:left w:w="100" w:type="dxa"/>
              <w:bottom w:w="100" w:type="dxa"/>
              <w:right w:w="100" w:type="dxa"/>
            </w:tcMar>
          </w:tcPr>
          <w:p w14:paraId="7CE0A40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101A15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Февраль</w:t>
            </w:r>
          </w:p>
        </w:tc>
        <w:tc>
          <w:tcPr>
            <w:tcW w:w="2127" w:type="dxa"/>
            <w:shd w:val="clear" w:color="auto" w:fill="auto"/>
            <w:tcMar>
              <w:top w:w="100" w:type="dxa"/>
              <w:left w:w="100" w:type="dxa"/>
              <w:bottom w:w="100" w:type="dxa"/>
              <w:right w:w="100" w:type="dxa"/>
            </w:tcMar>
          </w:tcPr>
          <w:p w14:paraId="4697901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Педагог-организатор-организация;</w:t>
            </w:r>
          </w:p>
          <w:p w14:paraId="3F7FF4D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родители- помощь в организации; ученик- организация и участия</w:t>
            </w:r>
          </w:p>
        </w:tc>
        <w:tc>
          <w:tcPr>
            <w:tcW w:w="2268" w:type="dxa"/>
            <w:shd w:val="clear" w:color="auto" w:fill="auto"/>
            <w:tcMar>
              <w:top w:w="100" w:type="dxa"/>
              <w:left w:w="100" w:type="dxa"/>
              <w:bottom w:w="100" w:type="dxa"/>
              <w:right w:w="100" w:type="dxa"/>
            </w:tcMar>
          </w:tcPr>
          <w:p w14:paraId="2AE082D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Совершенствование навыков самостоятельности, принятия решений, ответственного поведения, навыков публичного выступления, формирование социально-активной личности.</w:t>
            </w:r>
          </w:p>
        </w:tc>
      </w:tr>
      <w:tr w:rsidR="00483683" w:rsidRPr="00145EC6" w14:paraId="196975C9" w14:textId="77777777" w:rsidTr="00D44589">
        <w:trPr>
          <w:trHeight w:val="1184"/>
        </w:trPr>
        <w:tc>
          <w:tcPr>
            <w:tcW w:w="2845" w:type="dxa"/>
            <w:gridSpan w:val="2"/>
            <w:shd w:val="clear" w:color="auto" w:fill="auto"/>
            <w:tcMar>
              <w:top w:w="100" w:type="dxa"/>
              <w:left w:w="100" w:type="dxa"/>
              <w:bottom w:w="100" w:type="dxa"/>
              <w:right w:w="100" w:type="dxa"/>
            </w:tcMar>
          </w:tcPr>
          <w:p w14:paraId="188EF87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Конкурс «Из чего же сделаны наши девчонки?» </w:t>
            </w:r>
          </w:p>
        </w:tc>
        <w:tc>
          <w:tcPr>
            <w:tcW w:w="973" w:type="dxa"/>
            <w:shd w:val="clear" w:color="auto" w:fill="auto"/>
            <w:tcMar>
              <w:top w:w="100" w:type="dxa"/>
              <w:left w:w="100" w:type="dxa"/>
              <w:bottom w:w="100" w:type="dxa"/>
              <w:right w:w="100" w:type="dxa"/>
            </w:tcMar>
          </w:tcPr>
          <w:p w14:paraId="3FDE2F0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49BF8C9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Март</w:t>
            </w:r>
          </w:p>
        </w:tc>
        <w:tc>
          <w:tcPr>
            <w:tcW w:w="2127" w:type="dxa"/>
            <w:shd w:val="clear" w:color="auto" w:fill="auto"/>
            <w:tcMar>
              <w:top w:w="100" w:type="dxa"/>
              <w:left w:w="100" w:type="dxa"/>
              <w:bottom w:w="100" w:type="dxa"/>
              <w:right w:w="100" w:type="dxa"/>
            </w:tcMar>
          </w:tcPr>
          <w:p w14:paraId="5482582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Педагог-организатор-помощь в организации;</w:t>
            </w:r>
          </w:p>
          <w:p w14:paraId="277C7FF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юноши-организаторы</w:t>
            </w:r>
          </w:p>
        </w:tc>
        <w:tc>
          <w:tcPr>
            <w:tcW w:w="2268" w:type="dxa"/>
            <w:shd w:val="clear" w:color="auto" w:fill="auto"/>
            <w:tcMar>
              <w:top w:w="100" w:type="dxa"/>
              <w:left w:w="100" w:type="dxa"/>
              <w:bottom w:w="100" w:type="dxa"/>
              <w:right w:w="100" w:type="dxa"/>
            </w:tcMar>
          </w:tcPr>
          <w:p w14:paraId="6E4648F3"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Совершенствование навыков самостоятельности, принятия решений, ответственного поведения, навыков публичного выступления, формирование </w:t>
            </w:r>
            <w:r w:rsidRPr="00145EC6">
              <w:rPr>
                <w:rFonts w:ascii="Times New Roman" w:hAnsi="Times New Roman"/>
                <w:sz w:val="24"/>
                <w:szCs w:val="24"/>
              </w:rPr>
              <w:lastRenderedPageBreak/>
              <w:t>социально-активной личности.</w:t>
            </w:r>
          </w:p>
        </w:tc>
      </w:tr>
      <w:tr w:rsidR="00483683" w:rsidRPr="00145EC6" w14:paraId="38676FE3" w14:textId="77777777" w:rsidTr="00D44589">
        <w:trPr>
          <w:trHeight w:val="1184"/>
        </w:trPr>
        <w:tc>
          <w:tcPr>
            <w:tcW w:w="2845" w:type="dxa"/>
            <w:gridSpan w:val="2"/>
            <w:shd w:val="clear" w:color="auto" w:fill="auto"/>
            <w:tcMar>
              <w:top w:w="100" w:type="dxa"/>
              <w:left w:w="100" w:type="dxa"/>
              <w:bottom w:w="100" w:type="dxa"/>
              <w:right w:w="100" w:type="dxa"/>
            </w:tcMar>
          </w:tcPr>
          <w:p w14:paraId="7DD85BE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Конкурс «Самый лучший ученик»</w:t>
            </w:r>
          </w:p>
        </w:tc>
        <w:tc>
          <w:tcPr>
            <w:tcW w:w="973" w:type="dxa"/>
            <w:shd w:val="clear" w:color="auto" w:fill="auto"/>
            <w:tcMar>
              <w:top w:w="100" w:type="dxa"/>
              <w:left w:w="100" w:type="dxa"/>
              <w:bottom w:w="100" w:type="dxa"/>
              <w:right w:w="100" w:type="dxa"/>
            </w:tcMar>
          </w:tcPr>
          <w:p w14:paraId="7049F25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FE2327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Апрель</w:t>
            </w:r>
          </w:p>
        </w:tc>
        <w:tc>
          <w:tcPr>
            <w:tcW w:w="2127" w:type="dxa"/>
            <w:shd w:val="clear" w:color="auto" w:fill="auto"/>
            <w:tcMar>
              <w:top w:w="100" w:type="dxa"/>
              <w:left w:w="100" w:type="dxa"/>
              <w:bottom w:w="100" w:type="dxa"/>
              <w:right w:w="100" w:type="dxa"/>
            </w:tcMar>
          </w:tcPr>
          <w:p w14:paraId="03B7EB9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Педагог-организатор-организация;</w:t>
            </w:r>
          </w:p>
          <w:p w14:paraId="41D67F5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родители-оказание помощи в участии; ученик-</w:t>
            </w:r>
            <w:proofErr w:type="gramStart"/>
            <w:r w:rsidRPr="00145EC6">
              <w:rPr>
                <w:rFonts w:ascii="Times New Roman" w:hAnsi="Times New Roman"/>
                <w:sz w:val="24"/>
                <w:szCs w:val="24"/>
              </w:rPr>
              <w:t>организация,  участие</w:t>
            </w:r>
            <w:proofErr w:type="gramEnd"/>
          </w:p>
        </w:tc>
        <w:tc>
          <w:tcPr>
            <w:tcW w:w="2268" w:type="dxa"/>
            <w:shd w:val="clear" w:color="auto" w:fill="auto"/>
            <w:tcMar>
              <w:top w:w="100" w:type="dxa"/>
              <w:left w:w="100" w:type="dxa"/>
              <w:bottom w:w="100" w:type="dxa"/>
              <w:right w:w="100" w:type="dxa"/>
            </w:tcMar>
          </w:tcPr>
          <w:p w14:paraId="5CE0D56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Совершенствование навыков самостоятельности, принятия решений, ответственного поведения, навыков публичного выступления, формирование социально-активной личности.</w:t>
            </w:r>
          </w:p>
        </w:tc>
      </w:tr>
      <w:tr w:rsidR="00483683" w:rsidRPr="00145EC6" w14:paraId="730630C6" w14:textId="77777777" w:rsidTr="00D44589">
        <w:trPr>
          <w:trHeight w:val="1184"/>
        </w:trPr>
        <w:tc>
          <w:tcPr>
            <w:tcW w:w="2845" w:type="dxa"/>
            <w:gridSpan w:val="2"/>
            <w:shd w:val="clear" w:color="auto" w:fill="auto"/>
            <w:tcMar>
              <w:top w:w="100" w:type="dxa"/>
              <w:left w:w="100" w:type="dxa"/>
              <w:bottom w:w="100" w:type="dxa"/>
              <w:right w:w="100" w:type="dxa"/>
            </w:tcMar>
          </w:tcPr>
          <w:p w14:paraId="733C3C6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Акция «Поздравь ветерана»</w:t>
            </w:r>
          </w:p>
        </w:tc>
        <w:tc>
          <w:tcPr>
            <w:tcW w:w="973" w:type="dxa"/>
            <w:shd w:val="clear" w:color="auto" w:fill="auto"/>
            <w:tcMar>
              <w:top w:w="100" w:type="dxa"/>
              <w:left w:w="100" w:type="dxa"/>
              <w:bottom w:w="100" w:type="dxa"/>
              <w:right w:w="100" w:type="dxa"/>
            </w:tcMar>
          </w:tcPr>
          <w:p w14:paraId="68E5BBD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065111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май</w:t>
            </w:r>
          </w:p>
        </w:tc>
        <w:tc>
          <w:tcPr>
            <w:tcW w:w="2127" w:type="dxa"/>
            <w:shd w:val="clear" w:color="auto" w:fill="auto"/>
            <w:tcMar>
              <w:top w:w="100" w:type="dxa"/>
              <w:left w:w="100" w:type="dxa"/>
              <w:bottom w:w="100" w:type="dxa"/>
              <w:right w:w="100" w:type="dxa"/>
            </w:tcMar>
          </w:tcPr>
          <w:p w14:paraId="504D3FE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родители- помощь в организации; ученик- организация </w:t>
            </w:r>
          </w:p>
        </w:tc>
        <w:tc>
          <w:tcPr>
            <w:tcW w:w="2268" w:type="dxa"/>
            <w:shd w:val="clear" w:color="auto" w:fill="auto"/>
            <w:tcMar>
              <w:top w:w="100" w:type="dxa"/>
              <w:left w:w="100" w:type="dxa"/>
              <w:bottom w:w="100" w:type="dxa"/>
              <w:right w:w="100" w:type="dxa"/>
            </w:tcMar>
          </w:tcPr>
          <w:p w14:paraId="3E9847C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Совершенствование навыков самостоятельности, принятия решений, ответственного поведения, навыков публичного выступления, формирование социально-активной личности.</w:t>
            </w:r>
          </w:p>
        </w:tc>
      </w:tr>
      <w:tr w:rsidR="00483683" w:rsidRPr="00145EC6" w14:paraId="7BF3C94F" w14:textId="77777777" w:rsidTr="00D44589">
        <w:trPr>
          <w:trHeight w:val="500"/>
        </w:trPr>
        <w:tc>
          <w:tcPr>
            <w:tcW w:w="9488" w:type="dxa"/>
            <w:gridSpan w:val="6"/>
            <w:shd w:val="clear" w:color="auto" w:fill="auto"/>
            <w:tcMar>
              <w:top w:w="100" w:type="dxa"/>
              <w:left w:w="100" w:type="dxa"/>
              <w:bottom w:w="100" w:type="dxa"/>
              <w:right w:w="100" w:type="dxa"/>
            </w:tcMar>
          </w:tcPr>
          <w:p w14:paraId="4F89FE76" w14:textId="77777777" w:rsidR="00483683" w:rsidRPr="00145EC6" w:rsidRDefault="00483683" w:rsidP="00483683">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Организация предметно-эстетической среды</w:t>
            </w:r>
          </w:p>
        </w:tc>
      </w:tr>
      <w:tr w:rsidR="00483683" w:rsidRPr="00145EC6" w14:paraId="70C73FA6" w14:textId="77777777" w:rsidTr="00D44589">
        <w:trPr>
          <w:trHeight w:val="1121"/>
        </w:trPr>
        <w:tc>
          <w:tcPr>
            <w:tcW w:w="2845" w:type="dxa"/>
            <w:gridSpan w:val="2"/>
            <w:shd w:val="clear" w:color="auto" w:fill="auto"/>
            <w:tcMar>
              <w:top w:w="100" w:type="dxa"/>
              <w:left w:w="100" w:type="dxa"/>
              <w:bottom w:w="100" w:type="dxa"/>
              <w:right w:w="100" w:type="dxa"/>
            </w:tcMar>
          </w:tcPr>
          <w:p w14:paraId="527ED0BD"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661AB20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292BDE4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12FB24A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47BB0DB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6E09EB8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время</w:t>
            </w:r>
          </w:p>
          <w:p w14:paraId="0D9DE09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проведения</w:t>
            </w:r>
          </w:p>
        </w:tc>
        <w:tc>
          <w:tcPr>
            <w:tcW w:w="2127" w:type="dxa"/>
            <w:shd w:val="clear" w:color="auto" w:fill="auto"/>
            <w:tcMar>
              <w:top w:w="100" w:type="dxa"/>
              <w:left w:w="100" w:type="dxa"/>
              <w:bottom w:w="100" w:type="dxa"/>
              <w:right w:w="100" w:type="dxa"/>
            </w:tcMar>
          </w:tcPr>
          <w:p w14:paraId="7CBE5B4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2DC0526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4626792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p w14:paraId="4D02ECC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0441F10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tc>
      </w:tr>
      <w:tr w:rsidR="00483683" w:rsidRPr="00145EC6" w14:paraId="1C8E71BC" w14:textId="77777777" w:rsidTr="00D44589">
        <w:trPr>
          <w:trHeight w:val="570"/>
        </w:trPr>
        <w:tc>
          <w:tcPr>
            <w:tcW w:w="2845" w:type="dxa"/>
            <w:gridSpan w:val="2"/>
            <w:shd w:val="clear" w:color="auto" w:fill="auto"/>
            <w:tcMar>
              <w:top w:w="100" w:type="dxa"/>
              <w:left w:w="100" w:type="dxa"/>
              <w:bottom w:w="100" w:type="dxa"/>
              <w:right w:w="100" w:type="dxa"/>
            </w:tcMar>
          </w:tcPr>
          <w:p w14:paraId="26E1BB6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Создание эмблемы класса</w:t>
            </w:r>
          </w:p>
        </w:tc>
        <w:tc>
          <w:tcPr>
            <w:tcW w:w="973" w:type="dxa"/>
            <w:shd w:val="clear" w:color="auto" w:fill="auto"/>
            <w:tcMar>
              <w:top w:w="100" w:type="dxa"/>
              <w:left w:w="100" w:type="dxa"/>
              <w:bottom w:w="100" w:type="dxa"/>
              <w:right w:w="100" w:type="dxa"/>
            </w:tcMar>
          </w:tcPr>
          <w:p w14:paraId="3CDFB1F1"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6CBA3B9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 первой четверти</w:t>
            </w:r>
          </w:p>
        </w:tc>
        <w:tc>
          <w:tcPr>
            <w:tcW w:w="2127" w:type="dxa"/>
            <w:shd w:val="clear" w:color="auto" w:fill="auto"/>
            <w:tcMar>
              <w:top w:w="100" w:type="dxa"/>
              <w:left w:w="100" w:type="dxa"/>
              <w:bottom w:w="100" w:type="dxa"/>
              <w:right w:w="100" w:type="dxa"/>
            </w:tcMar>
          </w:tcPr>
          <w:p w14:paraId="3F8E312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Педагоги-планирование, организация, оформление,</w:t>
            </w:r>
          </w:p>
          <w:p w14:paraId="4CFFAE4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Учащиеся – участники в создании, оформление,</w:t>
            </w:r>
          </w:p>
          <w:p w14:paraId="07CCE9B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Родители-идеи и помощь в оформлении</w:t>
            </w:r>
          </w:p>
        </w:tc>
        <w:tc>
          <w:tcPr>
            <w:tcW w:w="2268" w:type="dxa"/>
            <w:shd w:val="clear" w:color="auto" w:fill="auto"/>
            <w:tcMar>
              <w:top w:w="100" w:type="dxa"/>
              <w:left w:w="100" w:type="dxa"/>
              <w:bottom w:w="100" w:type="dxa"/>
              <w:right w:w="100" w:type="dxa"/>
            </w:tcMar>
          </w:tcPr>
          <w:p w14:paraId="5B2E5C0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 xml:space="preserve">Взаимодействие в классном коллективе, единство классного коллектива, </w:t>
            </w:r>
          </w:p>
        </w:tc>
      </w:tr>
      <w:tr w:rsidR="00483683" w:rsidRPr="00145EC6" w14:paraId="6B9AAE0C" w14:textId="77777777" w:rsidTr="00D44589">
        <w:trPr>
          <w:trHeight w:val="570"/>
        </w:trPr>
        <w:tc>
          <w:tcPr>
            <w:tcW w:w="2845" w:type="dxa"/>
            <w:gridSpan w:val="2"/>
            <w:shd w:val="clear" w:color="auto" w:fill="auto"/>
            <w:tcMar>
              <w:top w:w="100" w:type="dxa"/>
              <w:left w:w="100" w:type="dxa"/>
              <w:bottom w:w="100" w:type="dxa"/>
              <w:right w:w="100" w:type="dxa"/>
            </w:tcMar>
          </w:tcPr>
          <w:p w14:paraId="1FADFB5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Акция «Школа-наш общий дом» Участие классных коллективов в общешкольном проекте (уборка территории)</w:t>
            </w:r>
          </w:p>
        </w:tc>
        <w:tc>
          <w:tcPr>
            <w:tcW w:w="973" w:type="dxa"/>
            <w:shd w:val="clear" w:color="auto" w:fill="auto"/>
            <w:tcMar>
              <w:top w:w="100" w:type="dxa"/>
              <w:left w:w="100" w:type="dxa"/>
              <w:bottom w:w="100" w:type="dxa"/>
              <w:right w:w="100" w:type="dxa"/>
            </w:tcMar>
          </w:tcPr>
          <w:p w14:paraId="708EE08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3447E12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Сентябрь-октябрь, май-июнь</w:t>
            </w:r>
          </w:p>
        </w:tc>
        <w:tc>
          <w:tcPr>
            <w:tcW w:w="2127" w:type="dxa"/>
            <w:shd w:val="clear" w:color="auto" w:fill="auto"/>
            <w:tcMar>
              <w:top w:w="100" w:type="dxa"/>
              <w:left w:w="100" w:type="dxa"/>
              <w:bottom w:w="100" w:type="dxa"/>
              <w:right w:w="100" w:type="dxa"/>
            </w:tcMar>
          </w:tcPr>
          <w:p w14:paraId="449452E1"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Классные руководители, учащиеся</w:t>
            </w:r>
          </w:p>
        </w:tc>
        <w:tc>
          <w:tcPr>
            <w:tcW w:w="2268" w:type="dxa"/>
            <w:shd w:val="clear" w:color="auto" w:fill="auto"/>
            <w:tcMar>
              <w:top w:w="100" w:type="dxa"/>
              <w:left w:w="100" w:type="dxa"/>
              <w:bottom w:w="100" w:type="dxa"/>
              <w:right w:w="100" w:type="dxa"/>
            </w:tcMar>
          </w:tcPr>
          <w:p w14:paraId="093C5BC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Осознание ценности труда; активное участие в коллективной деятельности.</w:t>
            </w:r>
          </w:p>
        </w:tc>
      </w:tr>
      <w:tr w:rsidR="00483683" w:rsidRPr="00145EC6" w14:paraId="04E6515F" w14:textId="77777777" w:rsidTr="00D44589">
        <w:trPr>
          <w:trHeight w:val="570"/>
        </w:trPr>
        <w:tc>
          <w:tcPr>
            <w:tcW w:w="2845" w:type="dxa"/>
            <w:gridSpan w:val="2"/>
            <w:shd w:val="clear" w:color="auto" w:fill="auto"/>
            <w:tcMar>
              <w:top w:w="100" w:type="dxa"/>
              <w:left w:w="100" w:type="dxa"/>
              <w:bottom w:w="100" w:type="dxa"/>
              <w:right w:w="100" w:type="dxa"/>
            </w:tcMar>
          </w:tcPr>
          <w:p w14:paraId="2813F5C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Оформление кабинетов</w:t>
            </w:r>
          </w:p>
        </w:tc>
        <w:tc>
          <w:tcPr>
            <w:tcW w:w="973" w:type="dxa"/>
            <w:shd w:val="clear" w:color="auto" w:fill="auto"/>
            <w:tcMar>
              <w:top w:w="100" w:type="dxa"/>
              <w:left w:w="100" w:type="dxa"/>
              <w:bottom w:w="100" w:type="dxa"/>
              <w:right w:w="100" w:type="dxa"/>
            </w:tcMar>
          </w:tcPr>
          <w:p w14:paraId="20C7961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23D624A3"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В течение года </w:t>
            </w:r>
          </w:p>
        </w:tc>
        <w:tc>
          <w:tcPr>
            <w:tcW w:w="2127" w:type="dxa"/>
            <w:shd w:val="clear" w:color="auto" w:fill="auto"/>
            <w:tcMar>
              <w:top w:w="100" w:type="dxa"/>
              <w:left w:w="100" w:type="dxa"/>
              <w:bottom w:w="100" w:type="dxa"/>
              <w:right w:w="100" w:type="dxa"/>
            </w:tcMar>
          </w:tcPr>
          <w:p w14:paraId="694835BD"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Педагоги-планирование, организация, оформление,</w:t>
            </w:r>
          </w:p>
          <w:p w14:paraId="12427A2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Учащиеся -оформление,</w:t>
            </w:r>
          </w:p>
          <w:p w14:paraId="1B556351"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Родители-идеи и помощь в оформлении</w:t>
            </w:r>
          </w:p>
        </w:tc>
        <w:tc>
          <w:tcPr>
            <w:tcW w:w="2268" w:type="dxa"/>
            <w:shd w:val="clear" w:color="auto" w:fill="auto"/>
            <w:tcMar>
              <w:top w:w="100" w:type="dxa"/>
              <w:left w:w="100" w:type="dxa"/>
              <w:bottom w:w="100" w:type="dxa"/>
              <w:right w:w="100" w:type="dxa"/>
            </w:tcMar>
          </w:tcPr>
          <w:p w14:paraId="35CFEDE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Эстетическое отношение к миру, готовность и способность сотрудничать для достижения поставленных целей</w:t>
            </w:r>
          </w:p>
        </w:tc>
      </w:tr>
      <w:tr w:rsidR="00483683" w:rsidRPr="00145EC6" w14:paraId="0A2BC886" w14:textId="77777777" w:rsidTr="00D44589">
        <w:trPr>
          <w:trHeight w:val="570"/>
        </w:trPr>
        <w:tc>
          <w:tcPr>
            <w:tcW w:w="2845" w:type="dxa"/>
            <w:gridSpan w:val="2"/>
            <w:shd w:val="clear" w:color="auto" w:fill="auto"/>
            <w:tcMar>
              <w:top w:w="100" w:type="dxa"/>
              <w:left w:w="100" w:type="dxa"/>
              <w:bottom w:w="100" w:type="dxa"/>
              <w:right w:w="100" w:type="dxa"/>
            </w:tcMar>
          </w:tcPr>
          <w:p w14:paraId="12CC619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Сменный стенд с творческими работами ребят(рисунки)</w:t>
            </w:r>
          </w:p>
        </w:tc>
        <w:tc>
          <w:tcPr>
            <w:tcW w:w="973" w:type="dxa"/>
            <w:shd w:val="clear" w:color="auto" w:fill="auto"/>
            <w:tcMar>
              <w:top w:w="100" w:type="dxa"/>
              <w:left w:w="100" w:type="dxa"/>
              <w:bottom w:w="100" w:type="dxa"/>
              <w:right w:w="100" w:type="dxa"/>
            </w:tcMar>
          </w:tcPr>
          <w:p w14:paraId="45C77FB1"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117A93D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2686D0E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Педагоги, учащиеся.</w:t>
            </w:r>
          </w:p>
        </w:tc>
        <w:tc>
          <w:tcPr>
            <w:tcW w:w="2268" w:type="dxa"/>
            <w:shd w:val="clear" w:color="auto" w:fill="auto"/>
            <w:tcMar>
              <w:top w:w="100" w:type="dxa"/>
              <w:left w:w="100" w:type="dxa"/>
              <w:bottom w:w="100" w:type="dxa"/>
              <w:right w:w="100" w:type="dxa"/>
            </w:tcMar>
          </w:tcPr>
          <w:p w14:paraId="1D0955C3"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Эстетическое отношение к миру.</w:t>
            </w:r>
          </w:p>
        </w:tc>
      </w:tr>
      <w:tr w:rsidR="00483683" w:rsidRPr="00145EC6" w14:paraId="32D3BB24" w14:textId="77777777" w:rsidTr="00D44589">
        <w:trPr>
          <w:trHeight w:val="570"/>
        </w:trPr>
        <w:tc>
          <w:tcPr>
            <w:tcW w:w="2845" w:type="dxa"/>
            <w:gridSpan w:val="2"/>
            <w:shd w:val="clear" w:color="auto" w:fill="auto"/>
            <w:tcMar>
              <w:top w:w="100" w:type="dxa"/>
              <w:left w:w="100" w:type="dxa"/>
              <w:bottom w:w="100" w:type="dxa"/>
              <w:right w:w="100" w:type="dxa"/>
            </w:tcMar>
          </w:tcPr>
          <w:p w14:paraId="4CB8766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Дежурство в кабинетах</w:t>
            </w:r>
          </w:p>
        </w:tc>
        <w:tc>
          <w:tcPr>
            <w:tcW w:w="973" w:type="dxa"/>
            <w:shd w:val="clear" w:color="auto" w:fill="auto"/>
            <w:tcMar>
              <w:top w:w="100" w:type="dxa"/>
              <w:left w:w="100" w:type="dxa"/>
              <w:bottom w:w="100" w:type="dxa"/>
              <w:right w:w="100" w:type="dxa"/>
            </w:tcMar>
          </w:tcPr>
          <w:p w14:paraId="5BA2157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741E793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501CAD3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Педагоги-Организация, Учащиеся-</w:t>
            </w:r>
          </w:p>
        </w:tc>
        <w:tc>
          <w:tcPr>
            <w:tcW w:w="2268" w:type="dxa"/>
            <w:shd w:val="clear" w:color="auto" w:fill="auto"/>
            <w:tcMar>
              <w:top w:w="100" w:type="dxa"/>
              <w:left w:w="100" w:type="dxa"/>
              <w:bottom w:w="100" w:type="dxa"/>
              <w:right w:w="100" w:type="dxa"/>
            </w:tcMar>
          </w:tcPr>
          <w:p w14:paraId="772DCB0D"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Самостоятельность, ответственность, трудолюбие</w:t>
            </w:r>
          </w:p>
        </w:tc>
      </w:tr>
      <w:tr w:rsidR="00483683" w:rsidRPr="00145EC6" w14:paraId="2994316D" w14:textId="77777777" w:rsidTr="00D44589">
        <w:trPr>
          <w:trHeight w:val="570"/>
        </w:trPr>
        <w:tc>
          <w:tcPr>
            <w:tcW w:w="2845" w:type="dxa"/>
            <w:gridSpan w:val="2"/>
            <w:shd w:val="clear" w:color="auto" w:fill="auto"/>
            <w:tcMar>
              <w:top w:w="100" w:type="dxa"/>
              <w:left w:w="100" w:type="dxa"/>
              <w:bottom w:w="100" w:type="dxa"/>
              <w:right w:w="100" w:type="dxa"/>
            </w:tcMar>
          </w:tcPr>
          <w:p w14:paraId="7FBF330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Разработка дизайна и оформление стендов, зон, популяризирующих ценности и традиции</w:t>
            </w:r>
          </w:p>
        </w:tc>
        <w:tc>
          <w:tcPr>
            <w:tcW w:w="973" w:type="dxa"/>
            <w:shd w:val="clear" w:color="auto" w:fill="auto"/>
            <w:tcMar>
              <w:top w:w="100" w:type="dxa"/>
              <w:left w:w="100" w:type="dxa"/>
              <w:bottom w:w="100" w:type="dxa"/>
              <w:right w:w="100" w:type="dxa"/>
            </w:tcMar>
          </w:tcPr>
          <w:p w14:paraId="6514D93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6BDF3A1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 течение года</w:t>
            </w:r>
          </w:p>
        </w:tc>
        <w:tc>
          <w:tcPr>
            <w:tcW w:w="2127" w:type="dxa"/>
            <w:shd w:val="clear" w:color="auto" w:fill="auto"/>
            <w:tcMar>
              <w:top w:w="100" w:type="dxa"/>
              <w:left w:w="100" w:type="dxa"/>
              <w:bottom w:w="100" w:type="dxa"/>
              <w:right w:w="100" w:type="dxa"/>
            </w:tcMar>
          </w:tcPr>
          <w:p w14:paraId="6DC4C6B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Классные руководители и учащиеся</w:t>
            </w:r>
          </w:p>
        </w:tc>
        <w:tc>
          <w:tcPr>
            <w:tcW w:w="2268" w:type="dxa"/>
            <w:shd w:val="clear" w:color="auto" w:fill="auto"/>
            <w:tcMar>
              <w:top w:w="100" w:type="dxa"/>
              <w:left w:w="100" w:type="dxa"/>
              <w:bottom w:w="100" w:type="dxa"/>
              <w:right w:w="100" w:type="dxa"/>
            </w:tcMar>
          </w:tcPr>
          <w:p w14:paraId="3108619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Осознание ценности труда; активное участие в коллективной деятельности.</w:t>
            </w:r>
          </w:p>
        </w:tc>
      </w:tr>
      <w:tr w:rsidR="00483683" w:rsidRPr="00145EC6" w14:paraId="621FF590" w14:textId="77777777" w:rsidTr="00D44589">
        <w:trPr>
          <w:trHeight w:val="570"/>
        </w:trPr>
        <w:tc>
          <w:tcPr>
            <w:tcW w:w="9488" w:type="dxa"/>
            <w:gridSpan w:val="6"/>
            <w:shd w:val="clear" w:color="auto" w:fill="auto"/>
            <w:tcMar>
              <w:top w:w="100" w:type="dxa"/>
              <w:left w:w="100" w:type="dxa"/>
              <w:bottom w:w="100" w:type="dxa"/>
              <w:right w:w="100" w:type="dxa"/>
            </w:tcMar>
          </w:tcPr>
          <w:p w14:paraId="3538E117" w14:textId="77777777" w:rsidR="00483683" w:rsidRPr="00145EC6" w:rsidRDefault="00483683" w:rsidP="00483683">
            <w:pPr>
              <w:numPr>
                <w:ilvl w:val="0"/>
                <w:numId w:val="28"/>
              </w:numPr>
              <w:spacing w:after="0" w:line="240" w:lineRule="auto"/>
              <w:jc w:val="center"/>
              <w:rPr>
                <w:rFonts w:ascii="Times New Roman" w:hAnsi="Times New Roman"/>
                <w:b/>
                <w:sz w:val="24"/>
                <w:szCs w:val="24"/>
              </w:rPr>
            </w:pPr>
            <w:r w:rsidRPr="00145EC6">
              <w:rPr>
                <w:rFonts w:ascii="Times New Roman" w:hAnsi="Times New Roman"/>
                <w:sz w:val="24"/>
                <w:szCs w:val="24"/>
              </w:rPr>
              <w:t xml:space="preserve"> </w:t>
            </w:r>
            <w:r w:rsidRPr="00145EC6">
              <w:rPr>
                <w:rFonts w:ascii="Times New Roman" w:hAnsi="Times New Roman"/>
                <w:b/>
                <w:sz w:val="24"/>
                <w:szCs w:val="24"/>
              </w:rPr>
              <w:t>Работа с родителями</w:t>
            </w:r>
          </w:p>
        </w:tc>
      </w:tr>
      <w:tr w:rsidR="00483683" w:rsidRPr="00145EC6" w14:paraId="0D10FA14" w14:textId="77777777" w:rsidTr="00D44589">
        <w:trPr>
          <w:trHeight w:val="1089"/>
        </w:trPr>
        <w:tc>
          <w:tcPr>
            <w:tcW w:w="2845" w:type="dxa"/>
            <w:gridSpan w:val="2"/>
            <w:shd w:val="clear" w:color="auto" w:fill="auto"/>
            <w:tcMar>
              <w:top w:w="100" w:type="dxa"/>
              <w:left w:w="100" w:type="dxa"/>
              <w:bottom w:w="100" w:type="dxa"/>
              <w:right w:w="100" w:type="dxa"/>
            </w:tcMar>
          </w:tcPr>
          <w:p w14:paraId="7F1C76B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02034FC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73" w:type="dxa"/>
            <w:shd w:val="clear" w:color="auto" w:fill="auto"/>
            <w:tcMar>
              <w:top w:w="100" w:type="dxa"/>
              <w:left w:w="100" w:type="dxa"/>
              <w:bottom w:w="100" w:type="dxa"/>
              <w:right w:w="100" w:type="dxa"/>
            </w:tcMar>
          </w:tcPr>
          <w:p w14:paraId="5418648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46D563B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035F37B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76E8AE2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время</w:t>
            </w:r>
          </w:p>
          <w:p w14:paraId="576E367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проведения</w:t>
            </w:r>
          </w:p>
        </w:tc>
        <w:tc>
          <w:tcPr>
            <w:tcW w:w="2127" w:type="dxa"/>
            <w:shd w:val="clear" w:color="auto" w:fill="auto"/>
            <w:tcMar>
              <w:top w:w="100" w:type="dxa"/>
              <w:left w:w="100" w:type="dxa"/>
              <w:bottom w:w="100" w:type="dxa"/>
              <w:right w:w="100" w:type="dxa"/>
            </w:tcMar>
          </w:tcPr>
          <w:p w14:paraId="3A2BFF2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44E803B6"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13E32BB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tc>
      </w:tr>
      <w:tr w:rsidR="00483683" w:rsidRPr="00145EC6" w14:paraId="6B2ED2FE" w14:textId="77777777" w:rsidTr="00D44589">
        <w:trPr>
          <w:trHeight w:val="1089"/>
        </w:trPr>
        <w:tc>
          <w:tcPr>
            <w:tcW w:w="2845" w:type="dxa"/>
            <w:gridSpan w:val="2"/>
            <w:shd w:val="clear" w:color="auto" w:fill="auto"/>
            <w:tcMar>
              <w:top w:w="100" w:type="dxa"/>
              <w:left w:w="100" w:type="dxa"/>
              <w:bottom w:w="100" w:type="dxa"/>
              <w:right w:w="100" w:type="dxa"/>
            </w:tcMar>
          </w:tcPr>
          <w:p w14:paraId="5F5688A3" w14:textId="77777777" w:rsidR="00483683" w:rsidRPr="007373DF" w:rsidRDefault="00483683" w:rsidP="00483683">
            <w:pPr>
              <w:spacing w:line="240" w:lineRule="auto"/>
              <w:rPr>
                <w:rFonts w:ascii="Times New Roman" w:eastAsia="Times New Roman" w:hAnsi="Times New Roman"/>
                <w:color w:val="000000"/>
                <w:sz w:val="24"/>
                <w:szCs w:val="24"/>
              </w:rPr>
            </w:pPr>
            <w:r w:rsidRPr="007373DF">
              <w:rPr>
                <w:rFonts w:ascii="Times New Roman" w:eastAsia="Times New Roman" w:hAnsi="Times New Roman"/>
                <w:color w:val="000000"/>
                <w:sz w:val="24"/>
                <w:szCs w:val="24"/>
              </w:rPr>
              <w:t xml:space="preserve">Выборы и планирование работы </w:t>
            </w:r>
            <w:r>
              <w:rPr>
                <w:rFonts w:ascii="Times New Roman" w:eastAsia="Times New Roman" w:hAnsi="Times New Roman"/>
                <w:color w:val="000000"/>
                <w:sz w:val="24"/>
                <w:szCs w:val="24"/>
              </w:rPr>
              <w:t>школьного</w:t>
            </w:r>
            <w:r w:rsidRPr="007373DF">
              <w:rPr>
                <w:rFonts w:ascii="Times New Roman" w:eastAsia="Times New Roman" w:hAnsi="Times New Roman"/>
                <w:color w:val="000000"/>
                <w:sz w:val="24"/>
                <w:szCs w:val="24"/>
              </w:rPr>
              <w:t xml:space="preserve"> родительского комитета, проведение совместных </w:t>
            </w:r>
            <w:r w:rsidRPr="007373DF">
              <w:rPr>
                <w:rFonts w:ascii="Times New Roman" w:eastAsia="Times New Roman" w:hAnsi="Times New Roman"/>
                <w:color w:val="000000"/>
                <w:sz w:val="24"/>
                <w:szCs w:val="24"/>
              </w:rPr>
              <w:lastRenderedPageBreak/>
              <w:t xml:space="preserve">заседаний администрации </w:t>
            </w:r>
            <w:r>
              <w:rPr>
                <w:rFonts w:ascii="Times New Roman" w:eastAsia="Times New Roman" w:hAnsi="Times New Roman"/>
                <w:color w:val="000000"/>
                <w:sz w:val="24"/>
                <w:szCs w:val="24"/>
              </w:rPr>
              <w:t>школы</w:t>
            </w:r>
            <w:r w:rsidRPr="007373DF">
              <w:rPr>
                <w:rFonts w:ascii="Times New Roman" w:eastAsia="Times New Roman" w:hAnsi="Times New Roman"/>
                <w:color w:val="000000"/>
                <w:sz w:val="24"/>
                <w:szCs w:val="24"/>
              </w:rPr>
              <w:t xml:space="preserve"> и Родительского комитета</w:t>
            </w:r>
          </w:p>
          <w:p w14:paraId="15C4B7F9" w14:textId="77777777" w:rsidR="00483683" w:rsidRPr="00145EC6" w:rsidRDefault="00483683" w:rsidP="00483683">
            <w:pPr>
              <w:spacing w:line="240" w:lineRule="auto"/>
              <w:rPr>
                <w:rFonts w:ascii="Times New Roman" w:hAnsi="Times New Roman"/>
                <w:sz w:val="24"/>
                <w:szCs w:val="24"/>
              </w:rPr>
            </w:pPr>
            <w:r w:rsidRPr="007373DF">
              <w:rPr>
                <w:rFonts w:ascii="Times New Roman" w:eastAsia="Times New Roman" w:hAnsi="Times New Roman"/>
                <w:color w:val="000000"/>
                <w:sz w:val="24"/>
                <w:szCs w:val="24"/>
              </w:rPr>
              <w:t xml:space="preserve"> (и по мере необходимости)</w:t>
            </w:r>
          </w:p>
        </w:tc>
        <w:tc>
          <w:tcPr>
            <w:tcW w:w="973" w:type="dxa"/>
            <w:shd w:val="clear" w:color="auto" w:fill="auto"/>
            <w:tcMar>
              <w:top w:w="100" w:type="dxa"/>
              <w:left w:w="100" w:type="dxa"/>
              <w:bottom w:w="100" w:type="dxa"/>
              <w:right w:w="100" w:type="dxa"/>
            </w:tcMar>
          </w:tcPr>
          <w:p w14:paraId="36D28E5E" w14:textId="77777777" w:rsidR="00483683" w:rsidRPr="00145EC6" w:rsidRDefault="00483683" w:rsidP="00483683">
            <w:pPr>
              <w:spacing w:line="240" w:lineRule="auto"/>
              <w:rPr>
                <w:rFonts w:ascii="Times New Roman" w:hAnsi="Times New Roman"/>
                <w:sz w:val="24"/>
                <w:szCs w:val="24"/>
              </w:rPr>
            </w:pPr>
            <w:r w:rsidRPr="007373DF">
              <w:rPr>
                <w:rFonts w:ascii="Times New Roman" w:eastAsia="Times New Roman" w:hAnsi="Times New Roman"/>
                <w:color w:val="000000"/>
                <w:sz w:val="24"/>
                <w:szCs w:val="24"/>
              </w:rPr>
              <w:lastRenderedPageBreak/>
              <w:t>5-9</w:t>
            </w:r>
          </w:p>
        </w:tc>
        <w:tc>
          <w:tcPr>
            <w:tcW w:w="1275" w:type="dxa"/>
            <w:shd w:val="clear" w:color="auto" w:fill="auto"/>
            <w:tcMar>
              <w:top w:w="100" w:type="dxa"/>
              <w:left w:w="100" w:type="dxa"/>
              <w:bottom w:w="100" w:type="dxa"/>
              <w:right w:w="100" w:type="dxa"/>
            </w:tcMar>
          </w:tcPr>
          <w:p w14:paraId="46AC8DDB" w14:textId="77777777" w:rsidR="00483683" w:rsidRPr="007373DF" w:rsidRDefault="00483683" w:rsidP="00483683">
            <w:pPr>
              <w:spacing w:line="240" w:lineRule="auto"/>
              <w:rPr>
                <w:rFonts w:ascii="Times New Roman" w:eastAsia="Times New Roman" w:hAnsi="Times New Roman"/>
                <w:color w:val="000000"/>
                <w:sz w:val="24"/>
                <w:szCs w:val="24"/>
              </w:rPr>
            </w:pPr>
            <w:r w:rsidRPr="007373DF">
              <w:rPr>
                <w:rFonts w:ascii="Times New Roman" w:eastAsia="Times New Roman" w:hAnsi="Times New Roman"/>
                <w:color w:val="000000"/>
                <w:sz w:val="24"/>
                <w:szCs w:val="24"/>
              </w:rPr>
              <w:t xml:space="preserve">Согласно плану </w:t>
            </w:r>
          </w:p>
          <w:p w14:paraId="64CADF00" w14:textId="77777777" w:rsidR="00483683" w:rsidRPr="00145EC6" w:rsidRDefault="00483683" w:rsidP="00483683">
            <w:pPr>
              <w:spacing w:line="240" w:lineRule="auto"/>
              <w:rPr>
                <w:rFonts w:ascii="Times New Roman" w:hAnsi="Times New Roman"/>
                <w:sz w:val="24"/>
                <w:szCs w:val="24"/>
              </w:rPr>
            </w:pPr>
          </w:p>
        </w:tc>
        <w:tc>
          <w:tcPr>
            <w:tcW w:w="2127" w:type="dxa"/>
            <w:shd w:val="clear" w:color="auto" w:fill="auto"/>
            <w:tcMar>
              <w:top w:w="100" w:type="dxa"/>
              <w:left w:w="100" w:type="dxa"/>
              <w:bottom w:w="100" w:type="dxa"/>
              <w:right w:w="100" w:type="dxa"/>
            </w:tcMar>
          </w:tcPr>
          <w:p w14:paraId="55D9F809" w14:textId="77777777" w:rsidR="00483683" w:rsidRPr="00145EC6" w:rsidRDefault="00483683" w:rsidP="00483683">
            <w:pPr>
              <w:spacing w:line="240" w:lineRule="auto"/>
              <w:rPr>
                <w:rFonts w:ascii="Times New Roman" w:hAnsi="Times New Roman"/>
                <w:sz w:val="24"/>
                <w:szCs w:val="24"/>
                <w:u w:val="single"/>
              </w:rPr>
            </w:pPr>
            <w:r w:rsidRPr="007373DF">
              <w:rPr>
                <w:rFonts w:ascii="Times New Roman" w:eastAsia="Times New Roman" w:hAnsi="Times New Roman"/>
                <w:color w:val="000000"/>
                <w:sz w:val="24"/>
                <w:szCs w:val="24"/>
              </w:rPr>
              <w:t xml:space="preserve">Администрация </w:t>
            </w:r>
            <w:r>
              <w:rPr>
                <w:rFonts w:ascii="Times New Roman" w:eastAsia="Times New Roman" w:hAnsi="Times New Roman"/>
                <w:color w:val="000000"/>
                <w:sz w:val="24"/>
                <w:szCs w:val="24"/>
              </w:rPr>
              <w:t>школы</w:t>
            </w:r>
            <w:r w:rsidRPr="007373DF">
              <w:rPr>
                <w:rFonts w:ascii="Times New Roman" w:eastAsia="Times New Roman" w:hAnsi="Times New Roman"/>
                <w:color w:val="000000"/>
                <w:sz w:val="24"/>
                <w:szCs w:val="24"/>
              </w:rPr>
              <w:t xml:space="preserve">, председатели родительских </w:t>
            </w:r>
            <w:r w:rsidRPr="007373DF">
              <w:rPr>
                <w:rFonts w:ascii="Times New Roman" w:eastAsia="Times New Roman" w:hAnsi="Times New Roman"/>
                <w:color w:val="000000"/>
                <w:sz w:val="24"/>
                <w:szCs w:val="24"/>
              </w:rPr>
              <w:lastRenderedPageBreak/>
              <w:t>комитетов классов</w:t>
            </w:r>
            <w:r>
              <w:rPr>
                <w:rFonts w:ascii="Times New Roman" w:eastAsia="Times New Roman" w:hAnsi="Times New Roman"/>
                <w:color w:val="000000"/>
                <w:sz w:val="24"/>
                <w:szCs w:val="24"/>
              </w:rPr>
              <w:t xml:space="preserve"> как непосредственные участники</w:t>
            </w:r>
          </w:p>
        </w:tc>
        <w:tc>
          <w:tcPr>
            <w:tcW w:w="2268" w:type="dxa"/>
            <w:shd w:val="clear" w:color="auto" w:fill="auto"/>
            <w:tcMar>
              <w:top w:w="100" w:type="dxa"/>
              <w:left w:w="100" w:type="dxa"/>
              <w:bottom w:w="100" w:type="dxa"/>
              <w:right w:w="100" w:type="dxa"/>
            </w:tcMar>
          </w:tcPr>
          <w:p w14:paraId="260D66D5" w14:textId="77777777" w:rsidR="00483683" w:rsidRPr="00145EC6" w:rsidRDefault="00483683" w:rsidP="00483683">
            <w:pPr>
              <w:spacing w:line="240" w:lineRule="auto"/>
              <w:rPr>
                <w:rFonts w:ascii="Times New Roman" w:hAnsi="Times New Roman"/>
                <w:sz w:val="24"/>
                <w:szCs w:val="24"/>
              </w:rPr>
            </w:pPr>
          </w:p>
        </w:tc>
      </w:tr>
      <w:tr w:rsidR="00483683" w:rsidRPr="00145EC6" w14:paraId="121079B7" w14:textId="77777777" w:rsidTr="00D44589">
        <w:trPr>
          <w:trHeight w:val="635"/>
        </w:trPr>
        <w:tc>
          <w:tcPr>
            <w:tcW w:w="2845" w:type="dxa"/>
            <w:gridSpan w:val="2"/>
            <w:shd w:val="clear" w:color="auto" w:fill="auto"/>
            <w:tcMar>
              <w:top w:w="100" w:type="dxa"/>
              <w:left w:w="100" w:type="dxa"/>
              <w:bottom w:w="100" w:type="dxa"/>
              <w:right w:w="100" w:type="dxa"/>
            </w:tcMar>
          </w:tcPr>
          <w:p w14:paraId="7E613D66" w14:textId="77777777" w:rsidR="00483683" w:rsidRPr="00145EC6" w:rsidRDefault="00483683" w:rsidP="00483683">
            <w:pPr>
              <w:spacing w:line="240" w:lineRule="auto"/>
              <w:rPr>
                <w:rFonts w:ascii="Times New Roman" w:hAnsi="Times New Roman"/>
                <w:sz w:val="24"/>
                <w:szCs w:val="24"/>
              </w:rPr>
            </w:pPr>
            <w:r w:rsidRPr="007373DF">
              <w:rPr>
                <w:rFonts w:ascii="Times New Roman" w:eastAsia="Times New Roman" w:hAnsi="Times New Roman"/>
                <w:color w:val="000000"/>
                <w:sz w:val="24"/>
                <w:szCs w:val="24"/>
              </w:rPr>
              <w:t> Приглашение родителей на классные часы</w:t>
            </w:r>
          </w:p>
        </w:tc>
        <w:tc>
          <w:tcPr>
            <w:tcW w:w="973" w:type="dxa"/>
            <w:shd w:val="clear" w:color="auto" w:fill="auto"/>
            <w:tcMar>
              <w:top w:w="100" w:type="dxa"/>
              <w:left w:w="100" w:type="dxa"/>
              <w:bottom w:w="100" w:type="dxa"/>
              <w:right w:w="100" w:type="dxa"/>
            </w:tcMar>
          </w:tcPr>
          <w:p w14:paraId="737D7E3E" w14:textId="77777777" w:rsidR="00483683" w:rsidRPr="00145EC6" w:rsidRDefault="00483683" w:rsidP="00483683">
            <w:pPr>
              <w:spacing w:line="240" w:lineRule="auto"/>
              <w:rPr>
                <w:rFonts w:ascii="Times New Roman" w:hAnsi="Times New Roman"/>
                <w:sz w:val="24"/>
                <w:szCs w:val="24"/>
              </w:rPr>
            </w:pPr>
            <w:r w:rsidRPr="007373DF">
              <w:rPr>
                <w:rFonts w:ascii="Times New Roman" w:eastAsia="Times New Roman" w:hAnsi="Times New Roman"/>
                <w:color w:val="000000"/>
                <w:sz w:val="24"/>
                <w:szCs w:val="24"/>
              </w:rPr>
              <w:t> 5-9</w:t>
            </w:r>
          </w:p>
        </w:tc>
        <w:tc>
          <w:tcPr>
            <w:tcW w:w="1275" w:type="dxa"/>
            <w:shd w:val="clear" w:color="auto" w:fill="auto"/>
            <w:tcMar>
              <w:top w:w="100" w:type="dxa"/>
              <w:left w:w="100" w:type="dxa"/>
              <w:bottom w:w="100" w:type="dxa"/>
              <w:right w:w="100" w:type="dxa"/>
            </w:tcMar>
          </w:tcPr>
          <w:p w14:paraId="30610B08" w14:textId="77777777" w:rsidR="00483683" w:rsidRPr="00145EC6" w:rsidRDefault="00483683" w:rsidP="00483683">
            <w:pPr>
              <w:spacing w:line="240" w:lineRule="auto"/>
              <w:rPr>
                <w:rFonts w:ascii="Times New Roman" w:hAnsi="Times New Roman"/>
                <w:sz w:val="24"/>
                <w:szCs w:val="24"/>
              </w:rPr>
            </w:pPr>
            <w:r w:rsidRPr="007373DF">
              <w:rPr>
                <w:rFonts w:ascii="Times New Roman" w:eastAsia="Times New Roman" w:hAnsi="Times New Roman"/>
                <w:color w:val="000000"/>
                <w:sz w:val="24"/>
                <w:szCs w:val="24"/>
              </w:rPr>
              <w:t> В течение года</w:t>
            </w:r>
          </w:p>
        </w:tc>
        <w:tc>
          <w:tcPr>
            <w:tcW w:w="2127" w:type="dxa"/>
            <w:shd w:val="clear" w:color="auto" w:fill="auto"/>
            <w:tcMar>
              <w:top w:w="100" w:type="dxa"/>
              <w:left w:w="100" w:type="dxa"/>
              <w:bottom w:w="100" w:type="dxa"/>
              <w:right w:w="100" w:type="dxa"/>
            </w:tcMar>
          </w:tcPr>
          <w:p w14:paraId="15F10B26" w14:textId="77777777" w:rsidR="00483683" w:rsidRPr="007E253F" w:rsidRDefault="00483683" w:rsidP="00483683">
            <w:pPr>
              <w:spacing w:line="240" w:lineRule="auto"/>
              <w:rPr>
                <w:rFonts w:ascii="Times New Roman" w:hAnsi="Times New Roman"/>
                <w:sz w:val="24"/>
                <w:szCs w:val="24"/>
              </w:rPr>
            </w:pPr>
            <w:r w:rsidRPr="007373DF">
              <w:rPr>
                <w:rFonts w:ascii="Times New Roman" w:eastAsia="Times New Roman" w:hAnsi="Times New Roman"/>
                <w:color w:val="000000"/>
                <w:sz w:val="24"/>
                <w:szCs w:val="24"/>
              </w:rPr>
              <w:t> Учащиеся как непосредственные участники, классные руководители, родители</w:t>
            </w:r>
            <w:r>
              <w:rPr>
                <w:rFonts w:ascii="Times New Roman" w:eastAsia="Times New Roman" w:hAnsi="Times New Roman"/>
                <w:color w:val="000000"/>
                <w:sz w:val="24"/>
                <w:szCs w:val="24"/>
              </w:rPr>
              <w:t>-организаторы</w:t>
            </w:r>
          </w:p>
        </w:tc>
        <w:tc>
          <w:tcPr>
            <w:tcW w:w="2268" w:type="dxa"/>
            <w:shd w:val="clear" w:color="auto" w:fill="auto"/>
            <w:tcMar>
              <w:top w:w="100" w:type="dxa"/>
              <w:left w:w="100" w:type="dxa"/>
              <w:bottom w:w="100" w:type="dxa"/>
              <w:right w:w="100" w:type="dxa"/>
            </w:tcMar>
          </w:tcPr>
          <w:p w14:paraId="5B457118" w14:textId="77777777" w:rsidR="00483683" w:rsidRPr="00145EC6" w:rsidRDefault="00483683" w:rsidP="00483683">
            <w:pPr>
              <w:spacing w:line="240" w:lineRule="auto"/>
              <w:rPr>
                <w:rFonts w:ascii="Times New Roman" w:hAnsi="Times New Roman"/>
                <w:sz w:val="24"/>
                <w:szCs w:val="24"/>
              </w:rPr>
            </w:pPr>
            <w:r w:rsidRPr="007373DF">
              <w:rPr>
                <w:rFonts w:ascii="Times New Roman" w:eastAsia="Times New Roman" w:hAnsi="Times New Roman"/>
                <w:color w:val="000000"/>
                <w:sz w:val="24"/>
                <w:szCs w:val="24"/>
              </w:rPr>
              <w:t> Знакомство, сплочение</w:t>
            </w:r>
          </w:p>
        </w:tc>
      </w:tr>
      <w:tr w:rsidR="00483683" w:rsidRPr="00145EC6" w14:paraId="100C212A" w14:textId="77777777" w:rsidTr="00D44589">
        <w:trPr>
          <w:trHeight w:val="635"/>
        </w:trPr>
        <w:tc>
          <w:tcPr>
            <w:tcW w:w="2845" w:type="dxa"/>
            <w:gridSpan w:val="2"/>
            <w:shd w:val="clear" w:color="auto" w:fill="auto"/>
            <w:tcMar>
              <w:top w:w="100" w:type="dxa"/>
              <w:left w:w="100" w:type="dxa"/>
              <w:bottom w:w="100" w:type="dxa"/>
              <w:right w:w="100" w:type="dxa"/>
            </w:tcMar>
          </w:tcPr>
          <w:p w14:paraId="1D1A2CB6" w14:textId="77777777" w:rsidR="00483683" w:rsidRPr="00145EC6" w:rsidRDefault="00483683" w:rsidP="00483683">
            <w:pPr>
              <w:spacing w:line="240" w:lineRule="auto"/>
              <w:rPr>
                <w:rFonts w:ascii="Times New Roman" w:hAnsi="Times New Roman"/>
                <w:sz w:val="24"/>
                <w:szCs w:val="24"/>
              </w:rPr>
            </w:pPr>
            <w:r w:rsidRPr="00E5638C">
              <w:rPr>
                <w:rFonts w:ascii="Times New Roman" w:hAnsi="Times New Roman"/>
                <w:sz w:val="24"/>
                <w:szCs w:val="24"/>
              </w:rPr>
              <w:t xml:space="preserve"> День открытых дверей (посещение открытых уроков, общение с учителями родителей и их детей)</w:t>
            </w:r>
          </w:p>
        </w:tc>
        <w:tc>
          <w:tcPr>
            <w:tcW w:w="973" w:type="dxa"/>
            <w:shd w:val="clear" w:color="auto" w:fill="auto"/>
            <w:tcMar>
              <w:top w:w="100" w:type="dxa"/>
              <w:left w:w="100" w:type="dxa"/>
              <w:bottom w:w="100" w:type="dxa"/>
              <w:right w:w="100" w:type="dxa"/>
            </w:tcMar>
          </w:tcPr>
          <w:p w14:paraId="103203AF" w14:textId="77777777" w:rsidR="00483683" w:rsidRPr="00145EC6" w:rsidRDefault="00483683" w:rsidP="00483683">
            <w:pPr>
              <w:spacing w:line="240" w:lineRule="auto"/>
              <w:rPr>
                <w:rFonts w:ascii="Times New Roman" w:hAnsi="Times New Roman"/>
                <w:sz w:val="24"/>
                <w:szCs w:val="24"/>
              </w:rPr>
            </w:pPr>
            <w:proofErr w:type="gramStart"/>
            <w:r>
              <w:rPr>
                <w:rFonts w:ascii="Times New Roman" w:hAnsi="Times New Roman"/>
                <w:sz w:val="24"/>
                <w:szCs w:val="24"/>
              </w:rPr>
              <w:t>5-9</w:t>
            </w:r>
            <w:proofErr w:type="gramEnd"/>
            <w:r w:rsidRPr="00E5638C">
              <w:rPr>
                <w:rFonts w:ascii="Times New Roman" w:hAnsi="Times New Roman"/>
                <w:sz w:val="24"/>
                <w:szCs w:val="24"/>
              </w:rPr>
              <w:t xml:space="preserve"> </w:t>
            </w:r>
          </w:p>
        </w:tc>
        <w:tc>
          <w:tcPr>
            <w:tcW w:w="1275" w:type="dxa"/>
            <w:shd w:val="clear" w:color="auto" w:fill="auto"/>
            <w:tcMar>
              <w:top w:w="100" w:type="dxa"/>
              <w:left w:w="100" w:type="dxa"/>
              <w:bottom w:w="100" w:type="dxa"/>
              <w:right w:w="100" w:type="dxa"/>
            </w:tcMar>
          </w:tcPr>
          <w:p w14:paraId="69C40193" w14:textId="77777777" w:rsidR="00483683" w:rsidRPr="009367A4" w:rsidRDefault="00483683" w:rsidP="00483683">
            <w:pPr>
              <w:spacing w:line="240" w:lineRule="auto"/>
              <w:rPr>
                <w:rFonts w:ascii="Times New Roman" w:hAnsi="Times New Roman"/>
                <w:sz w:val="24"/>
                <w:szCs w:val="24"/>
              </w:rPr>
            </w:pPr>
            <w:r w:rsidRPr="00E5638C">
              <w:rPr>
                <w:rFonts w:ascii="Times New Roman" w:hAnsi="Times New Roman"/>
                <w:sz w:val="24"/>
                <w:szCs w:val="24"/>
              </w:rPr>
              <w:t xml:space="preserve"> 1 раз в </w:t>
            </w:r>
            <w:r>
              <w:rPr>
                <w:rFonts w:ascii="Times New Roman" w:hAnsi="Times New Roman"/>
                <w:sz w:val="24"/>
                <w:szCs w:val="24"/>
              </w:rPr>
              <w:t>год</w:t>
            </w:r>
          </w:p>
        </w:tc>
        <w:tc>
          <w:tcPr>
            <w:tcW w:w="2127" w:type="dxa"/>
            <w:shd w:val="clear" w:color="auto" w:fill="auto"/>
            <w:tcMar>
              <w:top w:w="100" w:type="dxa"/>
              <w:left w:w="100" w:type="dxa"/>
              <w:bottom w:w="100" w:type="dxa"/>
              <w:right w:w="100" w:type="dxa"/>
            </w:tcMar>
          </w:tcPr>
          <w:p w14:paraId="1F7D5CAA" w14:textId="77777777" w:rsidR="00483683" w:rsidRPr="009367A4" w:rsidRDefault="00483683" w:rsidP="00483683">
            <w:pPr>
              <w:spacing w:line="240" w:lineRule="auto"/>
              <w:rPr>
                <w:rFonts w:ascii="Times New Roman" w:hAnsi="Times New Roman"/>
                <w:sz w:val="24"/>
                <w:szCs w:val="24"/>
              </w:rPr>
            </w:pPr>
            <w:r w:rsidRPr="00E5638C">
              <w:rPr>
                <w:rFonts w:ascii="Times New Roman" w:hAnsi="Times New Roman"/>
                <w:sz w:val="24"/>
                <w:szCs w:val="24"/>
              </w:rPr>
              <w:t xml:space="preserve"> Педагоги </w:t>
            </w:r>
            <w:r>
              <w:rPr>
                <w:rFonts w:ascii="Times New Roman" w:hAnsi="Times New Roman"/>
                <w:sz w:val="24"/>
                <w:szCs w:val="24"/>
              </w:rPr>
              <w:t>школы</w:t>
            </w:r>
          </w:p>
        </w:tc>
        <w:tc>
          <w:tcPr>
            <w:tcW w:w="2268" w:type="dxa"/>
            <w:shd w:val="clear" w:color="auto" w:fill="auto"/>
            <w:tcMar>
              <w:top w:w="100" w:type="dxa"/>
              <w:left w:w="100" w:type="dxa"/>
              <w:bottom w:w="100" w:type="dxa"/>
              <w:right w:w="100" w:type="dxa"/>
            </w:tcMar>
          </w:tcPr>
          <w:p w14:paraId="2758ADB1" w14:textId="77777777" w:rsidR="00483683" w:rsidRPr="009367A4" w:rsidRDefault="00483683" w:rsidP="00483683">
            <w:pPr>
              <w:spacing w:line="240" w:lineRule="auto"/>
              <w:rPr>
                <w:rFonts w:ascii="Times New Roman" w:hAnsi="Times New Roman"/>
                <w:sz w:val="24"/>
                <w:szCs w:val="24"/>
              </w:rPr>
            </w:pPr>
            <w:r w:rsidRPr="00E5638C">
              <w:rPr>
                <w:rFonts w:ascii="Times New Roman" w:hAnsi="Times New Roman"/>
                <w:sz w:val="24"/>
                <w:szCs w:val="24"/>
              </w:rPr>
              <w:t xml:space="preserve"> </w:t>
            </w:r>
            <w:r>
              <w:rPr>
                <w:rFonts w:ascii="Times New Roman" w:hAnsi="Times New Roman"/>
                <w:sz w:val="24"/>
                <w:szCs w:val="24"/>
              </w:rPr>
              <w:t>Сплочение классного, родительского и педагогического коллективов</w:t>
            </w:r>
          </w:p>
        </w:tc>
      </w:tr>
      <w:tr w:rsidR="00483683" w:rsidRPr="00145EC6" w14:paraId="3135AB7C" w14:textId="77777777" w:rsidTr="00D44589">
        <w:trPr>
          <w:trHeight w:val="635"/>
        </w:trPr>
        <w:tc>
          <w:tcPr>
            <w:tcW w:w="2845" w:type="dxa"/>
            <w:gridSpan w:val="2"/>
            <w:shd w:val="clear" w:color="auto" w:fill="auto"/>
            <w:tcMar>
              <w:top w:w="100" w:type="dxa"/>
              <w:left w:w="100" w:type="dxa"/>
              <w:bottom w:w="100" w:type="dxa"/>
              <w:right w:w="100" w:type="dxa"/>
            </w:tcMar>
          </w:tcPr>
          <w:p w14:paraId="3C611523" w14:textId="77777777" w:rsidR="00483683" w:rsidRPr="009367A4" w:rsidRDefault="00483683" w:rsidP="00483683">
            <w:pPr>
              <w:spacing w:line="240" w:lineRule="auto"/>
              <w:rPr>
                <w:rFonts w:ascii="Times New Roman" w:hAnsi="Times New Roman"/>
                <w:sz w:val="24"/>
                <w:szCs w:val="24"/>
              </w:rPr>
            </w:pPr>
            <w:r>
              <w:rPr>
                <w:rFonts w:ascii="Times New Roman" w:hAnsi="Times New Roman"/>
                <w:sz w:val="24"/>
                <w:szCs w:val="24"/>
              </w:rPr>
              <w:t>День самоуправления</w:t>
            </w:r>
          </w:p>
        </w:tc>
        <w:tc>
          <w:tcPr>
            <w:tcW w:w="973" w:type="dxa"/>
            <w:shd w:val="clear" w:color="auto" w:fill="auto"/>
            <w:tcMar>
              <w:top w:w="100" w:type="dxa"/>
              <w:left w:w="100" w:type="dxa"/>
              <w:bottom w:w="100" w:type="dxa"/>
              <w:right w:w="100" w:type="dxa"/>
            </w:tcMar>
          </w:tcPr>
          <w:p w14:paraId="7374A120"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5C56386B"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1 раз в год</w:t>
            </w:r>
          </w:p>
        </w:tc>
        <w:tc>
          <w:tcPr>
            <w:tcW w:w="2127" w:type="dxa"/>
            <w:shd w:val="clear" w:color="auto" w:fill="auto"/>
            <w:tcMar>
              <w:top w:w="100" w:type="dxa"/>
              <w:left w:w="100" w:type="dxa"/>
              <w:bottom w:w="100" w:type="dxa"/>
              <w:right w:w="100" w:type="dxa"/>
            </w:tcMar>
          </w:tcPr>
          <w:p w14:paraId="72BF3B02"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Родители+ учащиеся школы и учителя</w:t>
            </w:r>
          </w:p>
        </w:tc>
        <w:tc>
          <w:tcPr>
            <w:tcW w:w="2268" w:type="dxa"/>
            <w:shd w:val="clear" w:color="auto" w:fill="auto"/>
            <w:tcMar>
              <w:top w:w="100" w:type="dxa"/>
              <w:left w:w="100" w:type="dxa"/>
              <w:bottom w:w="100" w:type="dxa"/>
              <w:right w:w="100" w:type="dxa"/>
            </w:tcMar>
          </w:tcPr>
          <w:p w14:paraId="2D47A946"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Сплочение классного, родительского и педагогического коллективов</w:t>
            </w:r>
          </w:p>
        </w:tc>
      </w:tr>
      <w:tr w:rsidR="00483683" w:rsidRPr="00145EC6" w14:paraId="2E4E127B" w14:textId="77777777" w:rsidTr="00D44589">
        <w:trPr>
          <w:trHeight w:val="635"/>
        </w:trPr>
        <w:tc>
          <w:tcPr>
            <w:tcW w:w="2845" w:type="dxa"/>
            <w:gridSpan w:val="2"/>
            <w:shd w:val="clear" w:color="auto" w:fill="auto"/>
            <w:tcMar>
              <w:top w:w="100" w:type="dxa"/>
              <w:left w:w="100" w:type="dxa"/>
              <w:bottom w:w="100" w:type="dxa"/>
              <w:right w:w="100" w:type="dxa"/>
            </w:tcMar>
          </w:tcPr>
          <w:p w14:paraId="730091B4"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«День Семьи» (фестиваль)</w:t>
            </w:r>
          </w:p>
        </w:tc>
        <w:tc>
          <w:tcPr>
            <w:tcW w:w="973" w:type="dxa"/>
            <w:shd w:val="clear" w:color="auto" w:fill="auto"/>
            <w:tcMar>
              <w:top w:w="100" w:type="dxa"/>
              <w:left w:w="100" w:type="dxa"/>
              <w:bottom w:w="100" w:type="dxa"/>
              <w:right w:w="100" w:type="dxa"/>
            </w:tcMar>
          </w:tcPr>
          <w:p w14:paraId="77E2A88A"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5-9</w:t>
            </w:r>
          </w:p>
        </w:tc>
        <w:tc>
          <w:tcPr>
            <w:tcW w:w="1275" w:type="dxa"/>
            <w:shd w:val="clear" w:color="auto" w:fill="auto"/>
            <w:tcMar>
              <w:top w:w="100" w:type="dxa"/>
              <w:left w:w="100" w:type="dxa"/>
              <w:bottom w:w="100" w:type="dxa"/>
              <w:right w:w="100" w:type="dxa"/>
            </w:tcMar>
          </w:tcPr>
          <w:p w14:paraId="4D68A39A"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май</w:t>
            </w:r>
          </w:p>
        </w:tc>
        <w:tc>
          <w:tcPr>
            <w:tcW w:w="2127" w:type="dxa"/>
            <w:shd w:val="clear" w:color="auto" w:fill="auto"/>
            <w:tcMar>
              <w:top w:w="100" w:type="dxa"/>
              <w:left w:w="100" w:type="dxa"/>
              <w:bottom w:w="100" w:type="dxa"/>
              <w:right w:w="100" w:type="dxa"/>
            </w:tcMar>
          </w:tcPr>
          <w:p w14:paraId="42593352"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Педагоги – планирование, подготовка и организация; родители и учащиеся – участники)</w:t>
            </w:r>
          </w:p>
        </w:tc>
        <w:tc>
          <w:tcPr>
            <w:tcW w:w="2268" w:type="dxa"/>
            <w:shd w:val="clear" w:color="auto" w:fill="auto"/>
            <w:tcMar>
              <w:top w:w="100" w:type="dxa"/>
              <w:left w:w="100" w:type="dxa"/>
              <w:bottom w:w="100" w:type="dxa"/>
              <w:right w:w="100" w:type="dxa"/>
            </w:tcMar>
          </w:tcPr>
          <w:p w14:paraId="7312AB99" w14:textId="77777777" w:rsidR="00483683" w:rsidRPr="00145EC6" w:rsidRDefault="00483683" w:rsidP="00483683">
            <w:pPr>
              <w:spacing w:line="240" w:lineRule="auto"/>
              <w:rPr>
                <w:rFonts w:ascii="Times New Roman" w:hAnsi="Times New Roman"/>
                <w:sz w:val="24"/>
                <w:szCs w:val="24"/>
              </w:rPr>
            </w:pPr>
            <w:r>
              <w:rPr>
                <w:rFonts w:ascii="Times New Roman" w:hAnsi="Times New Roman"/>
                <w:sz w:val="24"/>
                <w:szCs w:val="24"/>
              </w:rPr>
              <w:t>Сплочение семьи, развитие коммуникативных навыков, положительное отношение родителей и детей к школе</w:t>
            </w:r>
          </w:p>
        </w:tc>
      </w:tr>
      <w:tr w:rsidR="00483683" w:rsidRPr="00145EC6" w14:paraId="046E4B41" w14:textId="77777777" w:rsidTr="00D44589">
        <w:trPr>
          <w:trHeight w:val="414"/>
        </w:trPr>
        <w:tc>
          <w:tcPr>
            <w:tcW w:w="9488" w:type="dxa"/>
            <w:gridSpan w:val="6"/>
            <w:shd w:val="clear" w:color="auto" w:fill="auto"/>
            <w:tcMar>
              <w:top w:w="100" w:type="dxa"/>
              <w:left w:w="100" w:type="dxa"/>
              <w:bottom w:w="100" w:type="dxa"/>
              <w:right w:w="100" w:type="dxa"/>
            </w:tcMar>
          </w:tcPr>
          <w:p w14:paraId="0427C2F1" w14:textId="77777777" w:rsidR="00483683" w:rsidRPr="00145EC6" w:rsidRDefault="00483683" w:rsidP="00483683">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Экскурсии, экспедиции, походы</w:t>
            </w:r>
          </w:p>
        </w:tc>
      </w:tr>
      <w:tr w:rsidR="00483683" w:rsidRPr="00145EC6" w14:paraId="79C6542F" w14:textId="77777777" w:rsidTr="00D44589">
        <w:trPr>
          <w:trHeight w:val="1217"/>
        </w:trPr>
        <w:tc>
          <w:tcPr>
            <w:tcW w:w="2825" w:type="dxa"/>
            <w:shd w:val="clear" w:color="auto" w:fill="auto"/>
            <w:tcMar>
              <w:top w:w="100" w:type="dxa"/>
              <w:left w:w="100" w:type="dxa"/>
              <w:bottom w:w="100" w:type="dxa"/>
              <w:right w:w="100" w:type="dxa"/>
            </w:tcMar>
          </w:tcPr>
          <w:p w14:paraId="1649BCD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25DDDE0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93" w:type="dxa"/>
            <w:gridSpan w:val="2"/>
            <w:shd w:val="clear" w:color="auto" w:fill="auto"/>
            <w:tcMar>
              <w:top w:w="100" w:type="dxa"/>
              <w:left w:w="100" w:type="dxa"/>
              <w:bottom w:w="100" w:type="dxa"/>
              <w:right w:w="100" w:type="dxa"/>
            </w:tcMar>
          </w:tcPr>
          <w:p w14:paraId="4B9C1B5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3ED1E68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1585573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376F4C6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время</w:t>
            </w:r>
          </w:p>
          <w:p w14:paraId="43D284C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проведения</w:t>
            </w:r>
          </w:p>
        </w:tc>
        <w:tc>
          <w:tcPr>
            <w:tcW w:w="2127" w:type="dxa"/>
            <w:shd w:val="clear" w:color="auto" w:fill="auto"/>
            <w:tcMar>
              <w:top w:w="100" w:type="dxa"/>
              <w:left w:w="100" w:type="dxa"/>
              <w:bottom w:w="100" w:type="dxa"/>
              <w:right w:w="100" w:type="dxa"/>
            </w:tcMar>
          </w:tcPr>
          <w:p w14:paraId="7E3B8D3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4DA5848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61D9C0CD"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tc>
      </w:tr>
      <w:tr w:rsidR="00483683" w:rsidRPr="00145EC6" w14:paraId="0AFD949B" w14:textId="77777777" w:rsidTr="00D44589">
        <w:trPr>
          <w:trHeight w:val="485"/>
        </w:trPr>
        <w:tc>
          <w:tcPr>
            <w:tcW w:w="2825" w:type="dxa"/>
            <w:shd w:val="clear" w:color="auto" w:fill="auto"/>
            <w:tcMar>
              <w:top w:w="100" w:type="dxa"/>
              <w:left w:w="100" w:type="dxa"/>
              <w:bottom w:w="100" w:type="dxa"/>
              <w:right w:w="100" w:type="dxa"/>
            </w:tcMar>
          </w:tcPr>
          <w:p w14:paraId="4898758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Мероприятия:</w:t>
            </w:r>
          </w:p>
          <w:p w14:paraId="1BE0950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 рамках недели «Экологии»</w:t>
            </w:r>
          </w:p>
          <w:p w14:paraId="11C20C1B"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+Просмотр документального фильма по теме: «Загрязнение окружающей среды»</w:t>
            </w:r>
          </w:p>
          <w:p w14:paraId="5C57242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+проведение акции по сбору пластика, батареек и </w:t>
            </w:r>
            <w:proofErr w:type="spellStart"/>
            <w:r w:rsidRPr="00145EC6">
              <w:rPr>
                <w:rFonts w:ascii="Times New Roman" w:hAnsi="Times New Roman"/>
                <w:sz w:val="24"/>
                <w:szCs w:val="24"/>
              </w:rPr>
              <w:t>тд</w:t>
            </w:r>
            <w:proofErr w:type="spellEnd"/>
          </w:p>
        </w:tc>
        <w:tc>
          <w:tcPr>
            <w:tcW w:w="993" w:type="dxa"/>
            <w:gridSpan w:val="2"/>
            <w:shd w:val="clear" w:color="auto" w:fill="auto"/>
            <w:tcMar>
              <w:top w:w="100" w:type="dxa"/>
              <w:left w:w="100" w:type="dxa"/>
              <w:bottom w:w="100" w:type="dxa"/>
              <w:right w:w="100" w:type="dxa"/>
            </w:tcMar>
          </w:tcPr>
          <w:p w14:paraId="1611C1EF"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5-9</w:t>
            </w:r>
          </w:p>
        </w:tc>
        <w:tc>
          <w:tcPr>
            <w:tcW w:w="1275" w:type="dxa"/>
            <w:shd w:val="clear" w:color="auto" w:fill="auto"/>
            <w:tcMar>
              <w:top w:w="100" w:type="dxa"/>
              <w:left w:w="100" w:type="dxa"/>
              <w:bottom w:w="100" w:type="dxa"/>
              <w:right w:w="100" w:type="dxa"/>
            </w:tcMar>
          </w:tcPr>
          <w:p w14:paraId="4249AD4A"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Сентябрь-октябрь</w:t>
            </w:r>
          </w:p>
        </w:tc>
        <w:tc>
          <w:tcPr>
            <w:tcW w:w="2127" w:type="dxa"/>
            <w:shd w:val="clear" w:color="auto" w:fill="auto"/>
            <w:tcMar>
              <w:top w:w="100" w:type="dxa"/>
              <w:left w:w="100" w:type="dxa"/>
              <w:bottom w:w="100" w:type="dxa"/>
              <w:right w:w="100" w:type="dxa"/>
            </w:tcMar>
          </w:tcPr>
          <w:p w14:paraId="1F89C3F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Социальные партнеры,</w:t>
            </w:r>
          </w:p>
          <w:p w14:paraId="032F39D7"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ученики</w:t>
            </w:r>
          </w:p>
        </w:tc>
        <w:tc>
          <w:tcPr>
            <w:tcW w:w="2268" w:type="dxa"/>
            <w:shd w:val="clear" w:color="auto" w:fill="auto"/>
            <w:tcMar>
              <w:top w:w="100" w:type="dxa"/>
              <w:left w:w="100" w:type="dxa"/>
              <w:bottom w:w="100" w:type="dxa"/>
              <w:right w:w="100" w:type="dxa"/>
            </w:tcMar>
          </w:tcPr>
          <w:p w14:paraId="45CAAA8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Приобретение школьниками опыта осуществления </w:t>
            </w:r>
            <w:r w:rsidRPr="00145EC6">
              <w:rPr>
                <w:rFonts w:ascii="Times New Roman" w:hAnsi="Times New Roman"/>
                <w:sz w:val="24"/>
                <w:szCs w:val="24"/>
              </w:rPr>
              <w:lastRenderedPageBreak/>
              <w:t>социально-значимых дел, применение на практике сформированных знаний и отношения к окружающей среде, бережное отношение к родной природе</w:t>
            </w:r>
          </w:p>
        </w:tc>
      </w:tr>
      <w:tr w:rsidR="00483683" w:rsidRPr="00145EC6" w14:paraId="23AE0152" w14:textId="77777777" w:rsidTr="00D44589">
        <w:trPr>
          <w:trHeight w:val="485"/>
        </w:trPr>
        <w:tc>
          <w:tcPr>
            <w:tcW w:w="2825" w:type="dxa"/>
            <w:shd w:val="clear" w:color="auto" w:fill="auto"/>
            <w:tcMar>
              <w:top w:w="100" w:type="dxa"/>
              <w:left w:w="100" w:type="dxa"/>
              <w:bottom w:w="100" w:type="dxa"/>
              <w:right w:w="100" w:type="dxa"/>
            </w:tcMar>
          </w:tcPr>
          <w:p w14:paraId="3D3ABD53" w14:textId="77777777" w:rsidR="00483683" w:rsidRPr="00830A7B" w:rsidRDefault="00483683" w:rsidP="00483683">
            <w:pPr>
              <w:spacing w:after="0"/>
              <w:rPr>
                <w:color w:val="000000" w:themeColor="text1"/>
              </w:rPr>
            </w:pPr>
            <w:r w:rsidRPr="00830A7B">
              <w:rPr>
                <w:color w:val="000000" w:themeColor="text1"/>
              </w:rPr>
              <w:lastRenderedPageBreak/>
              <w:t>Экскурсия по</w:t>
            </w:r>
          </w:p>
          <w:p w14:paraId="117DE9C7" w14:textId="77777777" w:rsidR="00483683" w:rsidRPr="00830A7B" w:rsidRDefault="00483683" w:rsidP="00483683">
            <w:pPr>
              <w:spacing w:after="0"/>
              <w:rPr>
                <w:color w:val="000000" w:themeColor="text1"/>
              </w:rPr>
            </w:pPr>
            <w:r w:rsidRPr="00830A7B">
              <w:rPr>
                <w:color w:val="000000" w:themeColor="text1"/>
              </w:rPr>
              <w:t>микрорайону (в рамках</w:t>
            </w:r>
          </w:p>
          <w:p w14:paraId="267E3BDB" w14:textId="77777777" w:rsidR="00483683" w:rsidRPr="00830A7B" w:rsidRDefault="00483683" w:rsidP="00483683">
            <w:pPr>
              <w:spacing w:after="0"/>
              <w:rPr>
                <w:color w:val="000000" w:themeColor="text1"/>
              </w:rPr>
            </w:pPr>
            <w:r w:rsidRPr="00830A7B">
              <w:rPr>
                <w:color w:val="000000" w:themeColor="text1"/>
              </w:rPr>
              <w:t>изучения темы</w:t>
            </w:r>
          </w:p>
          <w:p w14:paraId="53CAFBC0" w14:textId="77777777" w:rsidR="00483683" w:rsidRPr="00830A7B" w:rsidRDefault="00483683" w:rsidP="00483683">
            <w:pPr>
              <w:spacing w:after="0"/>
              <w:rPr>
                <w:color w:val="000000" w:themeColor="text1"/>
              </w:rPr>
            </w:pPr>
            <w:r w:rsidRPr="00830A7B">
              <w:rPr>
                <w:color w:val="000000" w:themeColor="text1"/>
              </w:rPr>
              <w:t>«Достопримечательности Иркутска»)</w:t>
            </w:r>
          </w:p>
          <w:p w14:paraId="2D28E19F" w14:textId="77777777" w:rsidR="00483683" w:rsidRPr="00830A7B" w:rsidRDefault="00483683" w:rsidP="00483683">
            <w:pPr>
              <w:spacing w:after="0"/>
              <w:rPr>
                <w:color w:val="000000" w:themeColor="text1"/>
              </w:rPr>
            </w:pPr>
            <w:r w:rsidRPr="00830A7B">
              <w:rPr>
                <w:color w:val="000000" w:themeColor="text1"/>
              </w:rPr>
              <w:t>ЭТАПЫ:</w:t>
            </w:r>
          </w:p>
          <w:p w14:paraId="146467AE" w14:textId="77777777" w:rsidR="00483683" w:rsidRPr="00830A7B" w:rsidRDefault="00483683" w:rsidP="00483683">
            <w:pPr>
              <w:spacing w:after="0"/>
              <w:rPr>
                <w:color w:val="000000" w:themeColor="text1"/>
              </w:rPr>
            </w:pPr>
            <w:r w:rsidRPr="00830A7B">
              <w:rPr>
                <w:color w:val="000000" w:themeColor="text1"/>
              </w:rPr>
              <w:t>*выбор совместно</w:t>
            </w:r>
          </w:p>
          <w:p w14:paraId="6AEA4CA9" w14:textId="77777777" w:rsidR="00483683" w:rsidRPr="00830A7B" w:rsidRDefault="00483683" w:rsidP="00483683">
            <w:pPr>
              <w:spacing w:after="0"/>
              <w:rPr>
                <w:color w:val="000000" w:themeColor="text1"/>
              </w:rPr>
            </w:pPr>
            <w:r w:rsidRPr="00830A7B">
              <w:rPr>
                <w:color w:val="000000" w:themeColor="text1"/>
              </w:rPr>
              <w:t>интересной темы</w:t>
            </w:r>
          </w:p>
          <w:p w14:paraId="398BD00E" w14:textId="77777777" w:rsidR="00483683" w:rsidRPr="00830A7B" w:rsidRDefault="00483683" w:rsidP="00483683">
            <w:pPr>
              <w:spacing w:after="0"/>
              <w:rPr>
                <w:color w:val="000000" w:themeColor="text1"/>
              </w:rPr>
            </w:pPr>
            <w:r w:rsidRPr="00830A7B">
              <w:rPr>
                <w:color w:val="000000" w:themeColor="text1"/>
              </w:rPr>
              <w:t>*определение места,</w:t>
            </w:r>
          </w:p>
          <w:p w14:paraId="43B968DA" w14:textId="77777777" w:rsidR="00483683" w:rsidRPr="00830A7B" w:rsidRDefault="00483683" w:rsidP="00483683">
            <w:pPr>
              <w:spacing w:after="0"/>
              <w:rPr>
                <w:color w:val="000000" w:themeColor="text1"/>
              </w:rPr>
            </w:pPr>
            <w:r w:rsidRPr="00830A7B">
              <w:rPr>
                <w:color w:val="000000" w:themeColor="text1"/>
              </w:rPr>
              <w:t>тематики и время</w:t>
            </w:r>
          </w:p>
          <w:p w14:paraId="3AF83CC7" w14:textId="77777777" w:rsidR="00483683" w:rsidRPr="00830A7B" w:rsidRDefault="00483683" w:rsidP="00483683">
            <w:pPr>
              <w:spacing w:after="0"/>
              <w:rPr>
                <w:color w:val="000000" w:themeColor="text1"/>
              </w:rPr>
            </w:pPr>
            <w:r w:rsidRPr="00830A7B">
              <w:rPr>
                <w:color w:val="000000" w:themeColor="text1"/>
              </w:rPr>
              <w:t>проведения</w:t>
            </w:r>
          </w:p>
          <w:p w14:paraId="60406001" w14:textId="77777777" w:rsidR="00483683" w:rsidRPr="00830A7B" w:rsidRDefault="00483683" w:rsidP="00483683">
            <w:pPr>
              <w:spacing w:after="0"/>
              <w:rPr>
                <w:color w:val="000000" w:themeColor="text1"/>
              </w:rPr>
            </w:pPr>
            <w:r w:rsidRPr="00830A7B">
              <w:rPr>
                <w:color w:val="000000" w:themeColor="text1"/>
              </w:rPr>
              <w:t>*сбор информации на</w:t>
            </w:r>
          </w:p>
          <w:p w14:paraId="20AFEBAB" w14:textId="77777777" w:rsidR="00483683" w:rsidRPr="00830A7B" w:rsidRDefault="00483683" w:rsidP="00483683">
            <w:pPr>
              <w:spacing w:after="0"/>
              <w:rPr>
                <w:color w:val="000000" w:themeColor="text1"/>
              </w:rPr>
            </w:pPr>
            <w:r w:rsidRPr="00830A7B">
              <w:rPr>
                <w:color w:val="000000" w:themeColor="text1"/>
              </w:rPr>
              <w:t>уроках</w:t>
            </w:r>
          </w:p>
          <w:p w14:paraId="17F0C8C7" w14:textId="77777777" w:rsidR="00483683" w:rsidRPr="00830A7B" w:rsidRDefault="00483683" w:rsidP="00483683">
            <w:pPr>
              <w:spacing w:after="0"/>
              <w:rPr>
                <w:color w:val="000000" w:themeColor="text1"/>
              </w:rPr>
            </w:pPr>
            <w:r w:rsidRPr="00830A7B">
              <w:rPr>
                <w:color w:val="000000" w:themeColor="text1"/>
              </w:rPr>
              <w:t>*подключение родителей</w:t>
            </w:r>
          </w:p>
          <w:p w14:paraId="0B5342FA" w14:textId="77777777" w:rsidR="00483683" w:rsidRPr="00830A7B" w:rsidRDefault="00483683" w:rsidP="00483683">
            <w:pPr>
              <w:spacing w:after="0"/>
              <w:rPr>
                <w:color w:val="000000" w:themeColor="text1"/>
              </w:rPr>
            </w:pPr>
            <w:r w:rsidRPr="00830A7B">
              <w:rPr>
                <w:color w:val="000000" w:themeColor="text1"/>
              </w:rPr>
              <w:t>к планированию</w:t>
            </w:r>
          </w:p>
          <w:p w14:paraId="143D2BA4" w14:textId="77777777" w:rsidR="00483683" w:rsidRPr="00830A7B" w:rsidRDefault="00483683" w:rsidP="00483683">
            <w:pPr>
              <w:spacing w:after="0"/>
              <w:rPr>
                <w:color w:val="000000" w:themeColor="text1"/>
              </w:rPr>
            </w:pPr>
            <w:r w:rsidRPr="00830A7B">
              <w:rPr>
                <w:color w:val="000000" w:themeColor="text1"/>
              </w:rPr>
              <w:t>*распределение ролей</w:t>
            </w:r>
          </w:p>
          <w:p w14:paraId="09BFFC9C" w14:textId="77777777" w:rsidR="00483683" w:rsidRPr="00830A7B" w:rsidRDefault="00483683" w:rsidP="00483683">
            <w:pPr>
              <w:spacing w:after="0"/>
              <w:rPr>
                <w:color w:val="000000" w:themeColor="text1"/>
              </w:rPr>
            </w:pPr>
            <w:r w:rsidRPr="00830A7B">
              <w:rPr>
                <w:color w:val="000000" w:themeColor="text1"/>
              </w:rPr>
              <w:t>*разработка маршрута</w:t>
            </w:r>
          </w:p>
          <w:p w14:paraId="254AB1D5" w14:textId="77777777" w:rsidR="00483683" w:rsidRPr="00830A7B" w:rsidRDefault="00483683" w:rsidP="00483683">
            <w:pPr>
              <w:spacing w:after="0"/>
              <w:rPr>
                <w:color w:val="000000" w:themeColor="text1"/>
              </w:rPr>
            </w:pPr>
            <w:r w:rsidRPr="00830A7B">
              <w:rPr>
                <w:color w:val="000000" w:themeColor="text1"/>
              </w:rPr>
              <w:t>*подготовка презентации</w:t>
            </w:r>
          </w:p>
          <w:p w14:paraId="3D9504F5" w14:textId="77777777" w:rsidR="00483683" w:rsidRPr="00830A7B" w:rsidRDefault="00483683" w:rsidP="00483683">
            <w:pPr>
              <w:spacing w:after="0"/>
              <w:rPr>
                <w:color w:val="000000" w:themeColor="text1"/>
              </w:rPr>
            </w:pPr>
            <w:r w:rsidRPr="00830A7B">
              <w:rPr>
                <w:color w:val="000000" w:themeColor="text1"/>
              </w:rPr>
              <w:t>(видеофильм,</w:t>
            </w:r>
          </w:p>
          <w:p w14:paraId="18EBF6E9" w14:textId="77777777" w:rsidR="00483683" w:rsidRPr="00830A7B" w:rsidRDefault="00483683" w:rsidP="00483683">
            <w:pPr>
              <w:spacing w:after="0"/>
              <w:rPr>
                <w:color w:val="000000" w:themeColor="text1"/>
              </w:rPr>
            </w:pPr>
            <w:r w:rsidRPr="00830A7B">
              <w:rPr>
                <w:color w:val="000000" w:themeColor="text1"/>
              </w:rPr>
              <w:t>фоторепортаж,</w:t>
            </w:r>
          </w:p>
          <w:p w14:paraId="2F6BFC32" w14:textId="77777777" w:rsidR="00483683" w:rsidRPr="00830A7B" w:rsidRDefault="00483683" w:rsidP="00483683">
            <w:pPr>
              <w:spacing w:after="0"/>
              <w:rPr>
                <w:color w:val="000000" w:themeColor="text1"/>
              </w:rPr>
            </w:pPr>
            <w:r w:rsidRPr="00830A7B">
              <w:rPr>
                <w:color w:val="000000" w:themeColor="text1"/>
              </w:rPr>
              <w:t xml:space="preserve">стенгазета и </w:t>
            </w:r>
            <w:proofErr w:type="spellStart"/>
            <w:r w:rsidRPr="00830A7B">
              <w:rPr>
                <w:color w:val="000000" w:themeColor="text1"/>
              </w:rPr>
              <w:t>тд</w:t>
            </w:r>
            <w:proofErr w:type="spellEnd"/>
            <w:r w:rsidRPr="00830A7B">
              <w:rPr>
                <w:color w:val="000000" w:themeColor="text1"/>
              </w:rPr>
              <w:t>) по</w:t>
            </w:r>
          </w:p>
          <w:p w14:paraId="5CB6E2CE" w14:textId="77777777" w:rsidR="00483683" w:rsidRPr="00145EC6" w:rsidRDefault="00483683" w:rsidP="00483683">
            <w:pPr>
              <w:spacing w:line="240" w:lineRule="auto"/>
              <w:rPr>
                <w:rFonts w:ascii="Times New Roman" w:hAnsi="Times New Roman"/>
                <w:sz w:val="24"/>
                <w:szCs w:val="24"/>
              </w:rPr>
            </w:pPr>
            <w:r w:rsidRPr="00830A7B">
              <w:rPr>
                <w:color w:val="000000" w:themeColor="text1"/>
              </w:rPr>
              <w:t>окончанию экскурсии</w:t>
            </w:r>
          </w:p>
        </w:tc>
        <w:tc>
          <w:tcPr>
            <w:tcW w:w="993" w:type="dxa"/>
            <w:gridSpan w:val="2"/>
            <w:shd w:val="clear" w:color="auto" w:fill="auto"/>
            <w:tcMar>
              <w:top w:w="100" w:type="dxa"/>
              <w:left w:w="100" w:type="dxa"/>
              <w:bottom w:w="100" w:type="dxa"/>
              <w:right w:w="100" w:type="dxa"/>
            </w:tcMar>
          </w:tcPr>
          <w:p w14:paraId="6F27CE1A" w14:textId="77777777" w:rsidR="00483683" w:rsidRPr="00145EC6" w:rsidRDefault="00483683" w:rsidP="00483683">
            <w:pPr>
              <w:spacing w:line="240" w:lineRule="auto"/>
              <w:rPr>
                <w:rFonts w:ascii="Times New Roman" w:hAnsi="Times New Roman"/>
                <w:sz w:val="24"/>
                <w:szCs w:val="24"/>
              </w:rPr>
            </w:pPr>
            <w:r>
              <w:rPr>
                <w:rFonts w:ascii="Times New Roman" w:hAnsi="Times New Roman"/>
                <w:color w:val="000000" w:themeColor="text1"/>
                <w:sz w:val="24"/>
                <w:szCs w:val="24"/>
              </w:rPr>
              <w:t>5-9</w:t>
            </w:r>
          </w:p>
        </w:tc>
        <w:tc>
          <w:tcPr>
            <w:tcW w:w="1275" w:type="dxa"/>
            <w:shd w:val="clear" w:color="auto" w:fill="auto"/>
            <w:tcMar>
              <w:top w:w="100" w:type="dxa"/>
              <w:left w:w="100" w:type="dxa"/>
              <w:bottom w:w="100" w:type="dxa"/>
              <w:right w:w="100" w:type="dxa"/>
            </w:tcMar>
          </w:tcPr>
          <w:p w14:paraId="651AB068" w14:textId="77777777" w:rsidR="00483683" w:rsidRPr="00145EC6" w:rsidRDefault="00483683" w:rsidP="00483683">
            <w:pPr>
              <w:spacing w:line="240" w:lineRule="auto"/>
              <w:rPr>
                <w:rFonts w:ascii="Times New Roman" w:hAnsi="Times New Roman"/>
                <w:sz w:val="24"/>
                <w:szCs w:val="24"/>
              </w:rPr>
            </w:pPr>
            <w:r w:rsidRPr="007373DF">
              <w:rPr>
                <w:rFonts w:ascii="Times New Roman" w:eastAsia="Times New Roman" w:hAnsi="Times New Roman"/>
                <w:color w:val="000000"/>
                <w:sz w:val="24"/>
                <w:szCs w:val="24"/>
              </w:rPr>
              <w:t> В течение года</w:t>
            </w:r>
          </w:p>
        </w:tc>
        <w:tc>
          <w:tcPr>
            <w:tcW w:w="2127" w:type="dxa"/>
            <w:shd w:val="clear" w:color="auto" w:fill="auto"/>
            <w:tcMar>
              <w:top w:w="100" w:type="dxa"/>
              <w:left w:w="100" w:type="dxa"/>
              <w:bottom w:w="100" w:type="dxa"/>
              <w:right w:w="100" w:type="dxa"/>
            </w:tcMar>
          </w:tcPr>
          <w:p w14:paraId="4BEE7473" w14:textId="77777777" w:rsidR="00483683" w:rsidRPr="00145EC6" w:rsidRDefault="00483683" w:rsidP="00483683">
            <w:pPr>
              <w:spacing w:line="240" w:lineRule="auto"/>
              <w:rPr>
                <w:rFonts w:ascii="Times New Roman" w:hAnsi="Times New Roman"/>
                <w:sz w:val="24"/>
                <w:szCs w:val="24"/>
              </w:rPr>
            </w:pPr>
            <w:r w:rsidRPr="00830A7B">
              <w:rPr>
                <w:rFonts w:ascii="Times New Roman" w:hAnsi="Times New Roman"/>
                <w:color w:val="000000" w:themeColor="text1"/>
                <w:sz w:val="24"/>
                <w:szCs w:val="24"/>
              </w:rPr>
              <w:t>Учителя-предметники (история, иностранный язык) – организаторы Ученики – участники Родители – экскурсоводы (консультанты)</w:t>
            </w:r>
          </w:p>
        </w:tc>
        <w:tc>
          <w:tcPr>
            <w:tcW w:w="2268" w:type="dxa"/>
            <w:shd w:val="clear" w:color="auto" w:fill="auto"/>
            <w:tcMar>
              <w:top w:w="100" w:type="dxa"/>
              <w:left w:w="100" w:type="dxa"/>
              <w:bottom w:w="100" w:type="dxa"/>
              <w:right w:w="100" w:type="dxa"/>
            </w:tcMar>
          </w:tcPr>
          <w:p w14:paraId="15F6447C" w14:textId="77777777" w:rsidR="00483683" w:rsidRPr="00145EC6" w:rsidRDefault="00483683" w:rsidP="00483683">
            <w:pPr>
              <w:spacing w:line="240" w:lineRule="auto"/>
              <w:rPr>
                <w:rFonts w:ascii="Times New Roman" w:hAnsi="Times New Roman"/>
                <w:sz w:val="24"/>
                <w:szCs w:val="24"/>
              </w:rPr>
            </w:pPr>
            <w:r w:rsidRPr="00830A7B">
              <w:rPr>
                <w:rFonts w:ascii="Times New Roman" w:hAnsi="Times New Roman"/>
                <w:color w:val="000000" w:themeColor="text1"/>
                <w:sz w:val="24"/>
                <w:szCs w:val="24"/>
              </w:rPr>
              <w:t>Улучшение языковых навыков, ораторского искусства, расширение кругозора, коммуникативное взаимодействие</w:t>
            </w:r>
          </w:p>
        </w:tc>
      </w:tr>
      <w:tr w:rsidR="00483683" w:rsidRPr="00145EC6" w14:paraId="43CB9B38" w14:textId="77777777" w:rsidTr="00D44589">
        <w:trPr>
          <w:trHeight w:val="485"/>
        </w:trPr>
        <w:tc>
          <w:tcPr>
            <w:tcW w:w="2825" w:type="dxa"/>
            <w:shd w:val="clear" w:color="auto" w:fill="auto"/>
            <w:tcMar>
              <w:top w:w="100" w:type="dxa"/>
              <w:left w:w="100" w:type="dxa"/>
              <w:bottom w:w="100" w:type="dxa"/>
              <w:right w:w="100" w:type="dxa"/>
            </w:tcMar>
          </w:tcPr>
          <w:p w14:paraId="65756A13" w14:textId="77777777" w:rsidR="00483683" w:rsidRPr="00F65065" w:rsidRDefault="00483683" w:rsidP="00483683">
            <w:pPr>
              <w:spacing w:line="240" w:lineRule="auto"/>
              <w:rPr>
                <w:rFonts w:ascii="Times New Roman" w:hAnsi="Times New Roman"/>
                <w:sz w:val="24"/>
                <w:szCs w:val="24"/>
              </w:rPr>
            </w:pPr>
            <w:r w:rsidRPr="00F65065">
              <w:rPr>
                <w:rFonts w:ascii="Times New Roman" w:hAnsi="Times New Roman"/>
                <w:color w:val="000000"/>
                <w:sz w:val="24"/>
                <w:szCs w:val="24"/>
                <w:shd w:val="clear" w:color="auto" w:fill="FFFFFF"/>
              </w:rPr>
              <w:t>Регулярные пешие прогулки, экскурсии или походы выходного дня, организуемые в классах</w:t>
            </w:r>
          </w:p>
        </w:tc>
        <w:tc>
          <w:tcPr>
            <w:tcW w:w="993" w:type="dxa"/>
            <w:gridSpan w:val="2"/>
            <w:shd w:val="clear" w:color="auto" w:fill="auto"/>
            <w:tcMar>
              <w:top w:w="100" w:type="dxa"/>
              <w:left w:w="100" w:type="dxa"/>
              <w:bottom w:w="100" w:type="dxa"/>
              <w:right w:w="100" w:type="dxa"/>
            </w:tcMar>
          </w:tcPr>
          <w:p w14:paraId="64733916" w14:textId="77777777" w:rsidR="00483683" w:rsidRPr="00F65065" w:rsidRDefault="00483683" w:rsidP="00483683">
            <w:pPr>
              <w:spacing w:line="240" w:lineRule="auto"/>
              <w:rPr>
                <w:rFonts w:ascii="Times New Roman" w:hAnsi="Times New Roman"/>
                <w:sz w:val="24"/>
                <w:szCs w:val="24"/>
              </w:rPr>
            </w:pPr>
            <w:r w:rsidRPr="00F65065">
              <w:rPr>
                <w:rFonts w:ascii="Times New Roman" w:hAnsi="Times New Roman"/>
                <w:sz w:val="24"/>
                <w:szCs w:val="24"/>
              </w:rPr>
              <w:t>5-9</w:t>
            </w:r>
          </w:p>
        </w:tc>
        <w:tc>
          <w:tcPr>
            <w:tcW w:w="1275" w:type="dxa"/>
            <w:shd w:val="clear" w:color="auto" w:fill="auto"/>
            <w:tcMar>
              <w:top w:w="100" w:type="dxa"/>
              <w:left w:w="100" w:type="dxa"/>
              <w:bottom w:w="100" w:type="dxa"/>
              <w:right w:w="100" w:type="dxa"/>
            </w:tcMar>
            <w:vAlign w:val="center"/>
          </w:tcPr>
          <w:p w14:paraId="3361E732" w14:textId="77777777" w:rsidR="00483683" w:rsidRPr="00F65065" w:rsidRDefault="00483683" w:rsidP="00483683">
            <w:pPr>
              <w:spacing w:line="240" w:lineRule="auto"/>
              <w:rPr>
                <w:rFonts w:ascii="Times New Roman" w:hAnsi="Times New Roman"/>
                <w:sz w:val="24"/>
                <w:szCs w:val="24"/>
              </w:rPr>
            </w:pPr>
            <w:r w:rsidRPr="00F65065">
              <w:rPr>
                <w:rFonts w:ascii="Times New Roman" w:hAnsi="Times New Roman"/>
                <w:sz w:val="24"/>
                <w:szCs w:val="24"/>
              </w:rPr>
              <w:t>В течение учебного года</w:t>
            </w:r>
          </w:p>
        </w:tc>
        <w:tc>
          <w:tcPr>
            <w:tcW w:w="2127" w:type="dxa"/>
            <w:shd w:val="clear" w:color="auto" w:fill="auto"/>
            <w:tcMar>
              <w:top w:w="100" w:type="dxa"/>
              <w:left w:w="100" w:type="dxa"/>
              <w:bottom w:w="100" w:type="dxa"/>
              <w:right w:w="100" w:type="dxa"/>
            </w:tcMar>
            <w:vAlign w:val="center"/>
          </w:tcPr>
          <w:p w14:paraId="4DEF39B6" w14:textId="77777777" w:rsidR="00483683" w:rsidRPr="00F65065" w:rsidRDefault="00483683" w:rsidP="00483683">
            <w:pPr>
              <w:spacing w:line="240" w:lineRule="auto"/>
              <w:rPr>
                <w:rFonts w:ascii="Times New Roman" w:hAnsi="Times New Roman"/>
                <w:sz w:val="24"/>
                <w:szCs w:val="24"/>
              </w:rPr>
            </w:pPr>
            <w:r w:rsidRPr="00F65065">
              <w:rPr>
                <w:rFonts w:ascii="Times New Roman" w:hAnsi="Times New Roman"/>
                <w:sz w:val="24"/>
                <w:szCs w:val="24"/>
              </w:rPr>
              <w:t>Классные руководители, родители</w:t>
            </w:r>
          </w:p>
        </w:tc>
        <w:tc>
          <w:tcPr>
            <w:tcW w:w="2268" w:type="dxa"/>
            <w:shd w:val="clear" w:color="auto" w:fill="auto"/>
            <w:tcMar>
              <w:top w:w="100" w:type="dxa"/>
              <w:left w:w="100" w:type="dxa"/>
              <w:bottom w:w="100" w:type="dxa"/>
              <w:right w:w="100" w:type="dxa"/>
            </w:tcMar>
          </w:tcPr>
          <w:p w14:paraId="6D85DF12" w14:textId="77777777" w:rsidR="00483683" w:rsidRPr="00F65065" w:rsidRDefault="00483683" w:rsidP="00483683">
            <w:pPr>
              <w:spacing w:line="240" w:lineRule="auto"/>
              <w:rPr>
                <w:rFonts w:ascii="Times New Roman" w:hAnsi="Times New Roman"/>
                <w:sz w:val="24"/>
                <w:szCs w:val="24"/>
              </w:rPr>
            </w:pPr>
            <w:r>
              <w:rPr>
                <w:rFonts w:ascii="Georgia" w:hAnsi="Georgia"/>
                <w:color w:val="333333"/>
              </w:rPr>
              <w:t>Прогулки позволяют школьнику расширить свой кругозор, получить новые знания об окружающей его социальной, культурной, природной среде.</w:t>
            </w:r>
          </w:p>
        </w:tc>
      </w:tr>
      <w:tr w:rsidR="00483683" w:rsidRPr="00145EC6" w14:paraId="4759F7A1" w14:textId="77777777" w:rsidTr="00D44589">
        <w:trPr>
          <w:trHeight w:val="316"/>
        </w:trPr>
        <w:tc>
          <w:tcPr>
            <w:tcW w:w="9488" w:type="dxa"/>
            <w:gridSpan w:val="6"/>
            <w:shd w:val="clear" w:color="auto" w:fill="auto"/>
            <w:tcMar>
              <w:top w:w="100" w:type="dxa"/>
              <w:left w:w="100" w:type="dxa"/>
              <w:bottom w:w="100" w:type="dxa"/>
              <w:right w:w="100" w:type="dxa"/>
            </w:tcMar>
          </w:tcPr>
          <w:p w14:paraId="750E798C" w14:textId="77777777" w:rsidR="00483683" w:rsidRPr="00145EC6" w:rsidRDefault="00483683" w:rsidP="00483683">
            <w:pPr>
              <w:numPr>
                <w:ilvl w:val="0"/>
                <w:numId w:val="28"/>
              </w:numPr>
              <w:spacing w:after="0" w:line="240" w:lineRule="auto"/>
              <w:jc w:val="center"/>
              <w:rPr>
                <w:rFonts w:ascii="Times New Roman" w:hAnsi="Times New Roman"/>
                <w:b/>
                <w:sz w:val="24"/>
                <w:szCs w:val="24"/>
              </w:rPr>
            </w:pPr>
            <w:r w:rsidRPr="00145EC6">
              <w:rPr>
                <w:rFonts w:ascii="Times New Roman" w:hAnsi="Times New Roman"/>
                <w:b/>
                <w:sz w:val="24"/>
                <w:szCs w:val="24"/>
              </w:rPr>
              <w:t>Школьные медиа</w:t>
            </w:r>
          </w:p>
        </w:tc>
      </w:tr>
      <w:tr w:rsidR="00483683" w:rsidRPr="00145EC6" w14:paraId="4BD50ADB" w14:textId="77777777" w:rsidTr="00D44589">
        <w:trPr>
          <w:trHeight w:val="1505"/>
        </w:trPr>
        <w:tc>
          <w:tcPr>
            <w:tcW w:w="2825" w:type="dxa"/>
            <w:shd w:val="clear" w:color="auto" w:fill="auto"/>
            <w:tcMar>
              <w:top w:w="100" w:type="dxa"/>
              <w:left w:w="100" w:type="dxa"/>
              <w:bottom w:w="100" w:type="dxa"/>
              <w:right w:w="100" w:type="dxa"/>
            </w:tcMar>
          </w:tcPr>
          <w:p w14:paraId="617DBA6C"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lastRenderedPageBreak/>
              <w:t xml:space="preserve"> </w:t>
            </w:r>
          </w:p>
          <w:p w14:paraId="2F65A065"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Дела, события, мероприятия</w:t>
            </w:r>
          </w:p>
        </w:tc>
        <w:tc>
          <w:tcPr>
            <w:tcW w:w="993" w:type="dxa"/>
            <w:gridSpan w:val="2"/>
            <w:shd w:val="clear" w:color="auto" w:fill="auto"/>
            <w:tcMar>
              <w:top w:w="100" w:type="dxa"/>
              <w:left w:w="100" w:type="dxa"/>
              <w:bottom w:w="100" w:type="dxa"/>
              <w:right w:w="100" w:type="dxa"/>
            </w:tcMar>
          </w:tcPr>
          <w:p w14:paraId="68C7106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 xml:space="preserve"> </w:t>
            </w:r>
          </w:p>
          <w:p w14:paraId="37CCB408"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Классы</w:t>
            </w:r>
          </w:p>
        </w:tc>
        <w:tc>
          <w:tcPr>
            <w:tcW w:w="1275" w:type="dxa"/>
            <w:shd w:val="clear" w:color="auto" w:fill="auto"/>
            <w:tcMar>
              <w:top w:w="100" w:type="dxa"/>
              <w:left w:w="100" w:type="dxa"/>
              <w:bottom w:w="100" w:type="dxa"/>
              <w:right w:w="100" w:type="dxa"/>
            </w:tcMar>
          </w:tcPr>
          <w:p w14:paraId="4323595E"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Ориентировочное</w:t>
            </w:r>
          </w:p>
          <w:p w14:paraId="3E284969"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время</w:t>
            </w:r>
          </w:p>
          <w:p w14:paraId="2A9507F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проведения</w:t>
            </w:r>
          </w:p>
        </w:tc>
        <w:tc>
          <w:tcPr>
            <w:tcW w:w="2127" w:type="dxa"/>
            <w:shd w:val="clear" w:color="auto" w:fill="auto"/>
            <w:tcMar>
              <w:top w:w="100" w:type="dxa"/>
              <w:left w:w="100" w:type="dxa"/>
              <w:bottom w:w="100" w:type="dxa"/>
              <w:right w:w="100" w:type="dxa"/>
            </w:tcMar>
          </w:tcPr>
          <w:p w14:paraId="325EE812"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Ответственные+</w:t>
            </w:r>
          </w:p>
          <w:p w14:paraId="7DF9B880"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Роль родителей, учителей, детей</w:t>
            </w:r>
          </w:p>
        </w:tc>
        <w:tc>
          <w:tcPr>
            <w:tcW w:w="2268" w:type="dxa"/>
            <w:shd w:val="clear" w:color="auto" w:fill="auto"/>
            <w:tcMar>
              <w:top w:w="100" w:type="dxa"/>
              <w:left w:w="100" w:type="dxa"/>
              <w:bottom w:w="100" w:type="dxa"/>
              <w:right w:w="100" w:type="dxa"/>
            </w:tcMar>
          </w:tcPr>
          <w:p w14:paraId="70280F04" w14:textId="77777777" w:rsidR="00483683" w:rsidRPr="00145EC6" w:rsidRDefault="00483683" w:rsidP="00483683">
            <w:pPr>
              <w:spacing w:line="240" w:lineRule="auto"/>
              <w:rPr>
                <w:rFonts w:ascii="Times New Roman" w:hAnsi="Times New Roman"/>
                <w:sz w:val="24"/>
                <w:szCs w:val="24"/>
              </w:rPr>
            </w:pPr>
            <w:r w:rsidRPr="00145EC6">
              <w:rPr>
                <w:rFonts w:ascii="Times New Roman" w:hAnsi="Times New Roman"/>
                <w:sz w:val="24"/>
                <w:szCs w:val="24"/>
              </w:rPr>
              <w:t>Результат (личностные приращения у детей)</w:t>
            </w:r>
          </w:p>
        </w:tc>
      </w:tr>
      <w:tr w:rsidR="00483683" w:rsidRPr="00145EC6" w14:paraId="44D46812" w14:textId="77777777" w:rsidTr="00D44589">
        <w:trPr>
          <w:trHeight w:val="485"/>
        </w:trPr>
        <w:tc>
          <w:tcPr>
            <w:tcW w:w="2825" w:type="dxa"/>
            <w:shd w:val="clear" w:color="auto" w:fill="auto"/>
            <w:tcMar>
              <w:top w:w="100" w:type="dxa"/>
              <w:left w:w="100" w:type="dxa"/>
              <w:bottom w:w="100" w:type="dxa"/>
              <w:right w:w="100" w:type="dxa"/>
            </w:tcMar>
          </w:tcPr>
          <w:p w14:paraId="470E5DE2" w14:textId="77777777" w:rsidR="00483683" w:rsidRPr="00145EC6" w:rsidRDefault="00483683" w:rsidP="00483683">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 xml:space="preserve">Рубрики в школьные </w:t>
            </w:r>
            <w:proofErr w:type="gramStart"/>
            <w:r w:rsidRPr="00145EC6">
              <w:rPr>
                <w:rFonts w:ascii="Times New Roman" w:eastAsia="Times New Roman" w:hAnsi="Times New Roman"/>
                <w:color w:val="000000"/>
                <w:sz w:val="24"/>
                <w:szCs w:val="24"/>
              </w:rPr>
              <w:t>СМИ(</w:t>
            </w:r>
            <w:proofErr w:type="spellStart"/>
            <w:proofErr w:type="gramEnd"/>
            <w:r w:rsidRPr="00145EC6">
              <w:rPr>
                <w:rFonts w:ascii="Times New Roman" w:eastAsia="Times New Roman" w:hAnsi="Times New Roman"/>
                <w:color w:val="000000"/>
                <w:sz w:val="24"/>
                <w:szCs w:val="24"/>
              </w:rPr>
              <w:t>Синюшка</w:t>
            </w:r>
            <w:proofErr w:type="spellEnd"/>
            <w:r w:rsidRPr="00145EC6">
              <w:rPr>
                <w:rFonts w:ascii="Times New Roman" w:eastAsia="Times New Roman" w:hAnsi="Times New Roman"/>
                <w:color w:val="000000"/>
                <w:sz w:val="24"/>
                <w:szCs w:val="24"/>
              </w:rPr>
              <w:t>-фильм )</w:t>
            </w:r>
          </w:p>
          <w:p w14:paraId="0D347747" w14:textId="77777777" w:rsidR="00483683" w:rsidRPr="00145EC6" w:rsidRDefault="00483683" w:rsidP="00483683">
            <w:pPr>
              <w:spacing w:line="240" w:lineRule="auto"/>
              <w:rPr>
                <w:rFonts w:ascii="Times New Roman" w:eastAsia="Times New Roman" w:hAnsi="Times New Roman"/>
                <w:color w:val="000000"/>
                <w:sz w:val="24"/>
                <w:szCs w:val="24"/>
              </w:rPr>
            </w:pPr>
          </w:p>
          <w:p w14:paraId="30D09FE8" w14:textId="77777777" w:rsidR="00483683" w:rsidRPr="00145EC6" w:rsidRDefault="00483683" w:rsidP="00483683">
            <w:pPr>
              <w:spacing w:line="240" w:lineRule="auto"/>
              <w:rPr>
                <w:rFonts w:ascii="Times New Roman" w:eastAsia="Times New Roman" w:hAnsi="Times New Roman"/>
                <w:color w:val="000000"/>
                <w:sz w:val="24"/>
                <w:szCs w:val="24"/>
              </w:rPr>
            </w:pPr>
          </w:p>
          <w:p w14:paraId="4E935B33" w14:textId="77777777" w:rsidR="00483683" w:rsidRPr="00145EC6" w:rsidRDefault="00483683" w:rsidP="00483683">
            <w:pPr>
              <w:spacing w:line="240" w:lineRule="auto"/>
              <w:rPr>
                <w:rFonts w:ascii="Times New Roman" w:eastAsia="Times New Roman" w:hAnsi="Times New Roman"/>
                <w:color w:val="000000"/>
                <w:sz w:val="24"/>
                <w:szCs w:val="24"/>
              </w:rPr>
            </w:pPr>
          </w:p>
          <w:p w14:paraId="061E9E27" w14:textId="77777777" w:rsidR="00483683" w:rsidRPr="00145EC6" w:rsidRDefault="00483683" w:rsidP="00483683">
            <w:pPr>
              <w:spacing w:line="240" w:lineRule="auto"/>
              <w:rPr>
                <w:rFonts w:ascii="Times New Roman" w:hAnsi="Times New Roman"/>
                <w:sz w:val="24"/>
                <w:szCs w:val="24"/>
              </w:rPr>
            </w:pPr>
          </w:p>
        </w:tc>
        <w:tc>
          <w:tcPr>
            <w:tcW w:w="993" w:type="dxa"/>
            <w:gridSpan w:val="2"/>
            <w:shd w:val="clear" w:color="auto" w:fill="auto"/>
            <w:tcMar>
              <w:top w:w="100" w:type="dxa"/>
              <w:left w:w="100" w:type="dxa"/>
              <w:bottom w:w="100" w:type="dxa"/>
              <w:right w:w="100" w:type="dxa"/>
            </w:tcMar>
          </w:tcPr>
          <w:p w14:paraId="5FA603DA" w14:textId="77777777" w:rsidR="00483683" w:rsidRPr="00D87305" w:rsidRDefault="00483683" w:rsidP="00483683">
            <w:pPr>
              <w:spacing w:line="240" w:lineRule="auto"/>
              <w:rPr>
                <w:rFonts w:ascii="Times New Roman" w:hAnsi="Times New Roman"/>
                <w:sz w:val="24"/>
                <w:szCs w:val="24"/>
              </w:rPr>
            </w:pPr>
            <w:r>
              <w:rPr>
                <w:rFonts w:ascii="Times New Roman" w:eastAsia="Times New Roman" w:hAnsi="Times New Roman"/>
                <w:color w:val="000000"/>
                <w:sz w:val="24"/>
                <w:szCs w:val="24"/>
              </w:rPr>
              <w:t>5-9</w:t>
            </w:r>
          </w:p>
        </w:tc>
        <w:tc>
          <w:tcPr>
            <w:tcW w:w="1275" w:type="dxa"/>
            <w:shd w:val="clear" w:color="auto" w:fill="auto"/>
            <w:tcMar>
              <w:top w:w="100" w:type="dxa"/>
              <w:left w:w="100" w:type="dxa"/>
              <w:bottom w:w="100" w:type="dxa"/>
              <w:right w:w="100" w:type="dxa"/>
            </w:tcMar>
          </w:tcPr>
          <w:p w14:paraId="7EEE992F"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Периодичность один раз в две недели</w:t>
            </w:r>
          </w:p>
        </w:tc>
        <w:tc>
          <w:tcPr>
            <w:tcW w:w="2127" w:type="dxa"/>
            <w:shd w:val="clear" w:color="auto" w:fill="auto"/>
            <w:tcMar>
              <w:top w:w="100" w:type="dxa"/>
              <w:left w:w="100" w:type="dxa"/>
              <w:bottom w:w="100" w:type="dxa"/>
              <w:right w:w="100" w:type="dxa"/>
            </w:tcMar>
          </w:tcPr>
          <w:p w14:paraId="22779BDC"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 xml:space="preserve">Классный руководитель. Руководитель внеурочной деятельности, родитель и дети </w:t>
            </w:r>
          </w:p>
        </w:tc>
        <w:tc>
          <w:tcPr>
            <w:tcW w:w="2268" w:type="dxa"/>
            <w:shd w:val="clear" w:color="auto" w:fill="auto"/>
            <w:tcMar>
              <w:top w:w="100" w:type="dxa"/>
              <w:left w:w="100" w:type="dxa"/>
              <w:bottom w:w="100" w:type="dxa"/>
              <w:right w:w="100" w:type="dxa"/>
            </w:tcMar>
          </w:tcPr>
          <w:p w14:paraId="61A2FD18"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Мотивация к познавательной деятельности, коммуникативных навыков, в самостоятельности</w:t>
            </w:r>
          </w:p>
        </w:tc>
      </w:tr>
      <w:tr w:rsidR="00483683" w:rsidRPr="00145EC6" w14:paraId="530CA597" w14:textId="77777777" w:rsidTr="00D44589">
        <w:trPr>
          <w:trHeight w:val="485"/>
        </w:trPr>
        <w:tc>
          <w:tcPr>
            <w:tcW w:w="2825" w:type="dxa"/>
            <w:shd w:val="clear" w:color="auto" w:fill="auto"/>
            <w:tcMar>
              <w:top w:w="100" w:type="dxa"/>
              <w:left w:w="100" w:type="dxa"/>
              <w:bottom w:w="100" w:type="dxa"/>
              <w:right w:w="100" w:type="dxa"/>
            </w:tcMar>
          </w:tcPr>
          <w:p w14:paraId="23A95907" w14:textId="77777777" w:rsidR="00483683" w:rsidRPr="00145EC6" w:rsidRDefault="00483683" w:rsidP="00483683">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Редакционный совет</w:t>
            </w:r>
          </w:p>
          <w:p w14:paraId="32C916E5" w14:textId="77777777" w:rsidR="00483683" w:rsidRPr="00145EC6" w:rsidRDefault="00483683" w:rsidP="00483683">
            <w:pPr>
              <w:spacing w:line="240" w:lineRule="auto"/>
              <w:rPr>
                <w:rFonts w:ascii="Times New Roman" w:eastAsia="Times New Roman" w:hAnsi="Times New Roman"/>
                <w:color w:val="000000"/>
                <w:sz w:val="24"/>
                <w:szCs w:val="24"/>
              </w:rPr>
            </w:pPr>
          </w:p>
          <w:p w14:paraId="67800F41" w14:textId="77777777" w:rsidR="00483683" w:rsidRPr="00145EC6" w:rsidRDefault="00483683" w:rsidP="00483683">
            <w:pPr>
              <w:spacing w:line="240" w:lineRule="auto"/>
              <w:rPr>
                <w:rFonts w:ascii="Times New Roman" w:eastAsia="Times New Roman" w:hAnsi="Times New Roman"/>
                <w:color w:val="000000"/>
                <w:sz w:val="24"/>
                <w:szCs w:val="24"/>
              </w:rPr>
            </w:pPr>
          </w:p>
          <w:p w14:paraId="36D61611" w14:textId="77777777" w:rsidR="00483683" w:rsidRPr="00145EC6" w:rsidRDefault="00483683" w:rsidP="00483683">
            <w:pPr>
              <w:spacing w:line="240" w:lineRule="auto"/>
              <w:rPr>
                <w:rFonts w:ascii="Times New Roman" w:eastAsia="Times New Roman" w:hAnsi="Times New Roman"/>
                <w:color w:val="000000"/>
                <w:sz w:val="24"/>
                <w:szCs w:val="24"/>
              </w:rPr>
            </w:pPr>
          </w:p>
          <w:p w14:paraId="4E1961C4" w14:textId="77777777" w:rsidR="00483683" w:rsidRPr="00145EC6" w:rsidRDefault="00483683" w:rsidP="00483683">
            <w:pPr>
              <w:spacing w:line="240" w:lineRule="auto"/>
              <w:rPr>
                <w:rFonts w:ascii="Times New Roman" w:hAnsi="Times New Roman"/>
                <w:sz w:val="24"/>
                <w:szCs w:val="24"/>
              </w:rPr>
            </w:pPr>
          </w:p>
        </w:tc>
        <w:tc>
          <w:tcPr>
            <w:tcW w:w="993" w:type="dxa"/>
            <w:gridSpan w:val="2"/>
            <w:shd w:val="clear" w:color="auto" w:fill="auto"/>
            <w:tcMar>
              <w:top w:w="100" w:type="dxa"/>
              <w:left w:w="100" w:type="dxa"/>
              <w:bottom w:w="100" w:type="dxa"/>
              <w:right w:w="100" w:type="dxa"/>
            </w:tcMar>
          </w:tcPr>
          <w:p w14:paraId="3EC88301"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5-9</w:t>
            </w:r>
          </w:p>
        </w:tc>
        <w:tc>
          <w:tcPr>
            <w:tcW w:w="1275" w:type="dxa"/>
            <w:shd w:val="clear" w:color="auto" w:fill="auto"/>
            <w:tcMar>
              <w:top w:w="100" w:type="dxa"/>
              <w:left w:w="100" w:type="dxa"/>
              <w:bottom w:w="100" w:type="dxa"/>
              <w:right w:w="100" w:type="dxa"/>
            </w:tcMar>
          </w:tcPr>
          <w:p w14:paraId="2D569F4C"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Периодичность один раз в две недели</w:t>
            </w:r>
          </w:p>
        </w:tc>
        <w:tc>
          <w:tcPr>
            <w:tcW w:w="2127" w:type="dxa"/>
            <w:shd w:val="clear" w:color="auto" w:fill="auto"/>
            <w:tcMar>
              <w:top w:w="100" w:type="dxa"/>
              <w:left w:w="100" w:type="dxa"/>
              <w:bottom w:w="100" w:type="dxa"/>
              <w:right w:w="100" w:type="dxa"/>
            </w:tcMar>
          </w:tcPr>
          <w:p w14:paraId="6F29E998"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Руководитель школьного СМИ, классный руководитель, ученик</w:t>
            </w:r>
          </w:p>
        </w:tc>
        <w:tc>
          <w:tcPr>
            <w:tcW w:w="2268" w:type="dxa"/>
            <w:shd w:val="clear" w:color="auto" w:fill="auto"/>
            <w:tcMar>
              <w:top w:w="100" w:type="dxa"/>
              <w:left w:w="100" w:type="dxa"/>
              <w:bottom w:w="100" w:type="dxa"/>
              <w:right w:w="100" w:type="dxa"/>
            </w:tcMar>
          </w:tcPr>
          <w:p w14:paraId="35F354E5"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Коммуникативная деятельность, координация, умение работать в команде</w:t>
            </w:r>
          </w:p>
        </w:tc>
      </w:tr>
      <w:tr w:rsidR="00483683" w:rsidRPr="00145EC6" w14:paraId="1EAC51B9" w14:textId="77777777" w:rsidTr="00D44589">
        <w:trPr>
          <w:trHeight w:val="485"/>
        </w:trPr>
        <w:tc>
          <w:tcPr>
            <w:tcW w:w="2825" w:type="dxa"/>
            <w:shd w:val="clear" w:color="auto" w:fill="auto"/>
            <w:tcMar>
              <w:top w:w="100" w:type="dxa"/>
              <w:left w:w="100" w:type="dxa"/>
              <w:bottom w:w="100" w:type="dxa"/>
              <w:right w:w="100" w:type="dxa"/>
            </w:tcMar>
          </w:tcPr>
          <w:p w14:paraId="273967E0" w14:textId="77777777" w:rsidR="00483683" w:rsidRPr="00145EC6" w:rsidRDefault="00483683" w:rsidP="00483683">
            <w:pPr>
              <w:spacing w:line="240" w:lineRule="auto"/>
              <w:rPr>
                <w:rFonts w:ascii="Times New Roman" w:eastAsia="Times New Roman" w:hAnsi="Times New Roman"/>
                <w:color w:val="000000"/>
                <w:sz w:val="24"/>
                <w:szCs w:val="24"/>
              </w:rPr>
            </w:pPr>
          </w:p>
          <w:p w14:paraId="6052C3EE" w14:textId="77777777" w:rsidR="00483683" w:rsidRPr="00145EC6" w:rsidRDefault="00483683" w:rsidP="00483683">
            <w:pPr>
              <w:spacing w:line="240" w:lineRule="auto"/>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Школьная интернет-группа</w:t>
            </w:r>
          </w:p>
          <w:p w14:paraId="62336D35" w14:textId="77777777" w:rsidR="00483683" w:rsidRPr="00145EC6" w:rsidRDefault="00483683" w:rsidP="00483683">
            <w:pPr>
              <w:spacing w:line="240" w:lineRule="auto"/>
              <w:rPr>
                <w:rFonts w:ascii="Times New Roman" w:eastAsia="Times New Roman" w:hAnsi="Times New Roman"/>
                <w:color w:val="000000"/>
                <w:sz w:val="24"/>
                <w:szCs w:val="24"/>
              </w:rPr>
            </w:pPr>
          </w:p>
          <w:p w14:paraId="69F16BBC" w14:textId="77777777" w:rsidR="00483683" w:rsidRPr="00145EC6" w:rsidRDefault="00483683" w:rsidP="00483683">
            <w:pPr>
              <w:spacing w:line="240" w:lineRule="auto"/>
              <w:rPr>
                <w:rFonts w:ascii="Times New Roman" w:hAnsi="Times New Roman"/>
                <w:sz w:val="24"/>
                <w:szCs w:val="24"/>
              </w:rPr>
            </w:pPr>
          </w:p>
        </w:tc>
        <w:tc>
          <w:tcPr>
            <w:tcW w:w="993" w:type="dxa"/>
            <w:gridSpan w:val="2"/>
            <w:shd w:val="clear" w:color="auto" w:fill="auto"/>
            <w:tcMar>
              <w:top w:w="100" w:type="dxa"/>
              <w:left w:w="100" w:type="dxa"/>
              <w:bottom w:w="100" w:type="dxa"/>
              <w:right w:w="100" w:type="dxa"/>
            </w:tcMar>
          </w:tcPr>
          <w:p w14:paraId="6DBEF132" w14:textId="77777777" w:rsidR="00483683" w:rsidRPr="00D87305" w:rsidRDefault="00483683" w:rsidP="00483683">
            <w:pPr>
              <w:spacing w:line="240" w:lineRule="auto"/>
              <w:rPr>
                <w:rFonts w:ascii="Times New Roman" w:hAnsi="Times New Roman"/>
                <w:sz w:val="24"/>
                <w:szCs w:val="24"/>
              </w:rPr>
            </w:pPr>
            <w:r>
              <w:rPr>
                <w:rFonts w:ascii="Times New Roman" w:eastAsia="Times New Roman" w:hAnsi="Times New Roman"/>
                <w:color w:val="000000"/>
                <w:sz w:val="24"/>
                <w:szCs w:val="24"/>
              </w:rPr>
              <w:t>8-9</w:t>
            </w:r>
          </w:p>
        </w:tc>
        <w:tc>
          <w:tcPr>
            <w:tcW w:w="1275" w:type="dxa"/>
            <w:shd w:val="clear" w:color="auto" w:fill="auto"/>
            <w:tcMar>
              <w:top w:w="100" w:type="dxa"/>
              <w:left w:w="100" w:type="dxa"/>
              <w:bottom w:w="100" w:type="dxa"/>
              <w:right w:w="100" w:type="dxa"/>
            </w:tcMar>
          </w:tcPr>
          <w:p w14:paraId="51380C91"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Периодичность один раз в две недели</w:t>
            </w:r>
          </w:p>
        </w:tc>
        <w:tc>
          <w:tcPr>
            <w:tcW w:w="2127" w:type="dxa"/>
            <w:shd w:val="clear" w:color="auto" w:fill="auto"/>
            <w:tcMar>
              <w:top w:w="100" w:type="dxa"/>
              <w:left w:w="100" w:type="dxa"/>
              <w:bottom w:w="100" w:type="dxa"/>
              <w:right w:w="100" w:type="dxa"/>
            </w:tcMar>
          </w:tcPr>
          <w:p w14:paraId="6E46E4D3"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Руководитель школьного СМИ, классный руководитель, ученик</w:t>
            </w:r>
          </w:p>
        </w:tc>
        <w:tc>
          <w:tcPr>
            <w:tcW w:w="2268" w:type="dxa"/>
            <w:shd w:val="clear" w:color="auto" w:fill="auto"/>
            <w:tcMar>
              <w:top w:w="100" w:type="dxa"/>
              <w:left w:w="100" w:type="dxa"/>
              <w:bottom w:w="100" w:type="dxa"/>
              <w:right w:w="100" w:type="dxa"/>
            </w:tcMar>
          </w:tcPr>
          <w:p w14:paraId="30C55DCD" w14:textId="77777777" w:rsidR="00483683" w:rsidRPr="00145EC6" w:rsidRDefault="00483683" w:rsidP="00483683">
            <w:pPr>
              <w:spacing w:line="240" w:lineRule="auto"/>
              <w:rPr>
                <w:rFonts w:ascii="Times New Roman" w:hAnsi="Times New Roman"/>
                <w:sz w:val="24"/>
                <w:szCs w:val="24"/>
              </w:rPr>
            </w:pPr>
            <w:r w:rsidRPr="00145EC6">
              <w:rPr>
                <w:rFonts w:ascii="Times New Roman" w:eastAsia="Times New Roman" w:hAnsi="Times New Roman"/>
                <w:color w:val="000000"/>
                <w:sz w:val="24"/>
                <w:szCs w:val="24"/>
              </w:rPr>
              <w:t>Организованная самостоятельная деятельность</w:t>
            </w:r>
          </w:p>
        </w:tc>
      </w:tr>
    </w:tbl>
    <w:p w14:paraId="1C4DA39A" w14:textId="76E165E0" w:rsidR="007F1025" w:rsidRDefault="007F1025" w:rsidP="00C11C7B">
      <w:pPr>
        <w:spacing w:after="0" w:line="360" w:lineRule="auto"/>
        <w:ind w:right="169" w:firstLine="851"/>
        <w:jc w:val="both"/>
        <w:rPr>
          <w:rFonts w:ascii="Times New Roman" w:hAnsi="Times New Roman"/>
          <w:sz w:val="28"/>
          <w:szCs w:val="28"/>
        </w:rPr>
      </w:pPr>
    </w:p>
    <w:p w14:paraId="400E36AA" w14:textId="0125CDEC" w:rsidR="00A16427" w:rsidRDefault="00A16427" w:rsidP="00C11C7B">
      <w:pPr>
        <w:spacing w:after="0" w:line="360" w:lineRule="auto"/>
        <w:ind w:right="169" w:firstLine="851"/>
        <w:jc w:val="both"/>
        <w:rPr>
          <w:rFonts w:ascii="Times New Roman" w:hAnsi="Times New Roman"/>
          <w:sz w:val="28"/>
          <w:szCs w:val="28"/>
        </w:rPr>
      </w:pPr>
    </w:p>
    <w:p w14:paraId="225990F5" w14:textId="611ABFA6" w:rsidR="00483683" w:rsidRDefault="00483683" w:rsidP="00C11C7B">
      <w:pPr>
        <w:spacing w:after="0" w:line="360" w:lineRule="auto"/>
        <w:ind w:right="169" w:firstLine="851"/>
        <w:jc w:val="both"/>
        <w:rPr>
          <w:rFonts w:ascii="Times New Roman" w:hAnsi="Times New Roman"/>
          <w:sz w:val="28"/>
          <w:szCs w:val="28"/>
        </w:rPr>
      </w:pPr>
    </w:p>
    <w:p w14:paraId="5A3734EF" w14:textId="12F68D18" w:rsidR="00483683" w:rsidRDefault="00483683" w:rsidP="00C11C7B">
      <w:pPr>
        <w:spacing w:after="0" w:line="360" w:lineRule="auto"/>
        <w:ind w:right="169" w:firstLine="851"/>
        <w:jc w:val="both"/>
        <w:rPr>
          <w:rFonts w:ascii="Times New Roman" w:hAnsi="Times New Roman"/>
          <w:sz w:val="28"/>
          <w:szCs w:val="28"/>
        </w:rPr>
      </w:pPr>
    </w:p>
    <w:p w14:paraId="178F8426" w14:textId="77CD62A5" w:rsidR="00483683" w:rsidRDefault="00483683" w:rsidP="00C11C7B">
      <w:pPr>
        <w:spacing w:after="0" w:line="360" w:lineRule="auto"/>
        <w:ind w:right="169" w:firstLine="851"/>
        <w:jc w:val="both"/>
        <w:rPr>
          <w:rFonts w:ascii="Times New Roman" w:hAnsi="Times New Roman"/>
          <w:sz w:val="28"/>
          <w:szCs w:val="28"/>
        </w:rPr>
      </w:pPr>
    </w:p>
    <w:p w14:paraId="1D4E40AA" w14:textId="5E1382D0" w:rsidR="00483683" w:rsidRDefault="00483683" w:rsidP="00C11C7B">
      <w:pPr>
        <w:spacing w:after="0" w:line="360" w:lineRule="auto"/>
        <w:ind w:right="169" w:firstLine="851"/>
        <w:jc w:val="both"/>
        <w:rPr>
          <w:rFonts w:ascii="Times New Roman" w:hAnsi="Times New Roman"/>
          <w:sz w:val="28"/>
          <w:szCs w:val="28"/>
        </w:rPr>
      </w:pPr>
    </w:p>
    <w:p w14:paraId="2D8E4339" w14:textId="45B5BD7F" w:rsidR="00483683" w:rsidRDefault="00483683" w:rsidP="00C11C7B">
      <w:pPr>
        <w:spacing w:after="0" w:line="360" w:lineRule="auto"/>
        <w:ind w:right="169" w:firstLine="851"/>
        <w:jc w:val="both"/>
        <w:rPr>
          <w:rFonts w:ascii="Times New Roman" w:hAnsi="Times New Roman"/>
          <w:sz w:val="28"/>
          <w:szCs w:val="28"/>
        </w:rPr>
      </w:pPr>
    </w:p>
    <w:p w14:paraId="6833782B" w14:textId="77777777" w:rsidR="00483683" w:rsidRDefault="00483683" w:rsidP="00C11C7B">
      <w:pPr>
        <w:spacing w:after="0" w:line="360" w:lineRule="auto"/>
        <w:ind w:right="169" w:firstLine="851"/>
        <w:jc w:val="both"/>
        <w:rPr>
          <w:rFonts w:ascii="Times New Roman" w:hAnsi="Times New Roman"/>
          <w:sz w:val="28"/>
          <w:szCs w:val="28"/>
        </w:rPr>
      </w:pPr>
    </w:p>
    <w:p w14:paraId="3ADE5276" w14:textId="7E0E5866" w:rsidR="00A16427" w:rsidRDefault="00A16427" w:rsidP="00C11C7B">
      <w:pPr>
        <w:spacing w:after="0" w:line="360" w:lineRule="auto"/>
        <w:ind w:right="169" w:firstLine="851"/>
        <w:jc w:val="both"/>
        <w:rPr>
          <w:rFonts w:ascii="Times New Roman" w:hAnsi="Times New Roman"/>
          <w:sz w:val="28"/>
          <w:szCs w:val="28"/>
        </w:rPr>
      </w:pPr>
    </w:p>
    <w:p w14:paraId="0762319A" w14:textId="77777777" w:rsidR="00A16427" w:rsidRDefault="00A16427" w:rsidP="00C11C7B">
      <w:pPr>
        <w:spacing w:after="0" w:line="360" w:lineRule="auto"/>
        <w:ind w:right="169" w:firstLine="851"/>
        <w:jc w:val="both"/>
        <w:rPr>
          <w:rFonts w:ascii="Times New Roman" w:hAnsi="Times New Roman"/>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825"/>
        <w:gridCol w:w="20"/>
        <w:gridCol w:w="973"/>
        <w:gridCol w:w="1417"/>
        <w:gridCol w:w="2126"/>
        <w:gridCol w:w="2132"/>
      </w:tblGrid>
      <w:tr w:rsidR="00987697" w:rsidRPr="006C6D7F" w14:paraId="515BDA83" w14:textId="77777777" w:rsidTr="00987697">
        <w:trPr>
          <w:trHeight w:val="849"/>
        </w:trPr>
        <w:tc>
          <w:tcPr>
            <w:tcW w:w="9488" w:type="dxa"/>
            <w:gridSpan w:val="6"/>
            <w:shd w:val="clear" w:color="auto" w:fill="D9D9D9"/>
            <w:tcMar>
              <w:top w:w="100" w:type="dxa"/>
              <w:left w:w="100" w:type="dxa"/>
              <w:bottom w:w="100" w:type="dxa"/>
              <w:right w:w="100" w:type="dxa"/>
            </w:tcMar>
          </w:tcPr>
          <w:p w14:paraId="1F252BFD"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b/>
                <w:color w:val="000000" w:themeColor="text1"/>
                <w:sz w:val="24"/>
                <w:szCs w:val="24"/>
              </w:rPr>
              <w:lastRenderedPageBreak/>
              <w:t xml:space="preserve">План воспитательной работы МБОУ г. Иркутска СОШ №5 </w:t>
            </w:r>
          </w:p>
          <w:p w14:paraId="70154992" w14:textId="77777777" w:rsidR="00987697" w:rsidRPr="00830A7B" w:rsidRDefault="00987697" w:rsidP="00920301">
            <w:pPr>
              <w:spacing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 xml:space="preserve">на </w:t>
            </w:r>
            <w:proofErr w:type="gramStart"/>
            <w:r w:rsidRPr="00830A7B">
              <w:rPr>
                <w:rFonts w:ascii="Times New Roman" w:hAnsi="Times New Roman"/>
                <w:b/>
                <w:color w:val="000000" w:themeColor="text1"/>
                <w:sz w:val="24"/>
                <w:szCs w:val="24"/>
              </w:rPr>
              <w:t>2021-2022</w:t>
            </w:r>
            <w:proofErr w:type="gramEnd"/>
            <w:r w:rsidRPr="00830A7B">
              <w:rPr>
                <w:rFonts w:ascii="Times New Roman" w:hAnsi="Times New Roman"/>
                <w:b/>
                <w:color w:val="000000" w:themeColor="text1"/>
                <w:sz w:val="24"/>
                <w:szCs w:val="24"/>
              </w:rPr>
              <w:t xml:space="preserve"> учебный год</w:t>
            </w:r>
          </w:p>
          <w:p w14:paraId="7BB45CDF" w14:textId="77777777" w:rsidR="00987697" w:rsidRPr="00830A7B" w:rsidRDefault="00987697" w:rsidP="00920301">
            <w:pPr>
              <w:spacing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 xml:space="preserve">(уровень среднего общего образования) </w:t>
            </w:r>
          </w:p>
        </w:tc>
      </w:tr>
      <w:tr w:rsidR="00987697" w:rsidRPr="006C6D7F" w14:paraId="1DFA351F" w14:textId="77777777" w:rsidTr="00987697">
        <w:trPr>
          <w:trHeight w:val="359"/>
        </w:trPr>
        <w:tc>
          <w:tcPr>
            <w:tcW w:w="9488" w:type="dxa"/>
            <w:gridSpan w:val="6"/>
            <w:shd w:val="clear" w:color="auto" w:fill="auto"/>
            <w:tcMar>
              <w:top w:w="100" w:type="dxa"/>
              <w:left w:w="100" w:type="dxa"/>
              <w:bottom w:w="100" w:type="dxa"/>
              <w:right w:w="100" w:type="dxa"/>
            </w:tcMar>
          </w:tcPr>
          <w:p w14:paraId="4BDAA509"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Ключевые общешкольные дела</w:t>
            </w:r>
          </w:p>
        </w:tc>
      </w:tr>
      <w:tr w:rsidR="00987697" w:rsidRPr="006C6D7F" w14:paraId="4B9CB068" w14:textId="77777777" w:rsidTr="00987697">
        <w:trPr>
          <w:trHeight w:val="1197"/>
        </w:trPr>
        <w:tc>
          <w:tcPr>
            <w:tcW w:w="2845" w:type="dxa"/>
            <w:gridSpan w:val="2"/>
            <w:shd w:val="clear" w:color="auto" w:fill="auto"/>
            <w:tcMar>
              <w:top w:w="100" w:type="dxa"/>
              <w:left w:w="100" w:type="dxa"/>
              <w:bottom w:w="100" w:type="dxa"/>
              <w:right w:w="100" w:type="dxa"/>
            </w:tcMar>
          </w:tcPr>
          <w:p w14:paraId="22D49A7D" w14:textId="77777777" w:rsidR="00987697" w:rsidRPr="00830A7B" w:rsidRDefault="00987697" w:rsidP="00920301">
            <w:pPr>
              <w:spacing w:line="240" w:lineRule="auto"/>
              <w:jc w:val="center"/>
              <w:rPr>
                <w:rFonts w:ascii="Times New Roman" w:hAnsi="Times New Roman"/>
                <w:color w:val="000000" w:themeColor="text1"/>
                <w:sz w:val="24"/>
                <w:szCs w:val="24"/>
              </w:rPr>
            </w:pPr>
          </w:p>
          <w:p w14:paraId="5137780A"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Дела</w:t>
            </w:r>
          </w:p>
        </w:tc>
        <w:tc>
          <w:tcPr>
            <w:tcW w:w="973" w:type="dxa"/>
            <w:shd w:val="clear" w:color="auto" w:fill="auto"/>
            <w:tcMar>
              <w:top w:w="100" w:type="dxa"/>
              <w:left w:w="100" w:type="dxa"/>
              <w:bottom w:w="100" w:type="dxa"/>
              <w:right w:w="100" w:type="dxa"/>
            </w:tcMar>
          </w:tcPr>
          <w:p w14:paraId="5804EE2D" w14:textId="77777777" w:rsidR="00987697" w:rsidRPr="00830A7B" w:rsidRDefault="00987697" w:rsidP="00920301">
            <w:pPr>
              <w:spacing w:line="240" w:lineRule="auto"/>
              <w:jc w:val="center"/>
              <w:rPr>
                <w:rFonts w:ascii="Times New Roman" w:hAnsi="Times New Roman"/>
                <w:color w:val="000000" w:themeColor="text1"/>
                <w:sz w:val="24"/>
                <w:szCs w:val="24"/>
              </w:rPr>
            </w:pPr>
          </w:p>
          <w:p w14:paraId="50320652"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2A2946B1"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0C89B20C"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w:t>
            </w:r>
          </w:p>
          <w:p w14:paraId="19801D40"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проведения</w:t>
            </w:r>
          </w:p>
        </w:tc>
        <w:tc>
          <w:tcPr>
            <w:tcW w:w="2126" w:type="dxa"/>
            <w:shd w:val="clear" w:color="auto" w:fill="auto"/>
            <w:tcMar>
              <w:top w:w="100" w:type="dxa"/>
              <w:left w:w="100" w:type="dxa"/>
              <w:bottom w:w="100" w:type="dxa"/>
              <w:right w:w="100" w:type="dxa"/>
            </w:tcMar>
          </w:tcPr>
          <w:p w14:paraId="62EEDE24"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00CCE645"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4FAA9AB7"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Результат </w:t>
            </w:r>
          </w:p>
          <w:p w14:paraId="5EFE3A6B" w14:textId="77777777" w:rsidR="00987697" w:rsidRPr="00830A7B" w:rsidRDefault="00987697" w:rsidP="00920301">
            <w:pPr>
              <w:spacing w:line="240" w:lineRule="auto"/>
              <w:jc w:val="center"/>
              <w:rPr>
                <w:rFonts w:ascii="Times New Roman" w:hAnsi="Times New Roman"/>
                <w:color w:val="000000" w:themeColor="text1"/>
                <w:sz w:val="24"/>
                <w:szCs w:val="24"/>
              </w:rPr>
            </w:pPr>
            <w:r w:rsidRPr="00830A7B">
              <w:rPr>
                <w:rFonts w:ascii="Times New Roman" w:hAnsi="Times New Roman"/>
                <w:color w:val="000000" w:themeColor="text1"/>
                <w:sz w:val="24"/>
                <w:szCs w:val="24"/>
              </w:rPr>
              <w:t>(личностные приращения у детей)</w:t>
            </w:r>
          </w:p>
          <w:p w14:paraId="5A13FB4D" w14:textId="77777777" w:rsidR="00987697" w:rsidRPr="00830A7B" w:rsidRDefault="00987697" w:rsidP="00920301">
            <w:pPr>
              <w:spacing w:line="240" w:lineRule="auto"/>
              <w:jc w:val="center"/>
              <w:rPr>
                <w:rFonts w:ascii="Times New Roman" w:hAnsi="Times New Roman"/>
                <w:color w:val="000000" w:themeColor="text1"/>
                <w:sz w:val="24"/>
                <w:szCs w:val="24"/>
              </w:rPr>
            </w:pPr>
          </w:p>
        </w:tc>
      </w:tr>
      <w:tr w:rsidR="00987697" w:rsidRPr="006C6D7F" w14:paraId="778013E9" w14:textId="77777777" w:rsidTr="00987697">
        <w:trPr>
          <w:trHeight w:val="934"/>
        </w:trPr>
        <w:tc>
          <w:tcPr>
            <w:tcW w:w="2845" w:type="dxa"/>
            <w:gridSpan w:val="2"/>
            <w:shd w:val="clear" w:color="auto" w:fill="auto"/>
            <w:tcMar>
              <w:top w:w="100" w:type="dxa"/>
              <w:left w:w="100" w:type="dxa"/>
              <w:bottom w:w="100" w:type="dxa"/>
              <w:right w:w="100" w:type="dxa"/>
            </w:tcMar>
          </w:tcPr>
          <w:p w14:paraId="55287426"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День Знаний!</w:t>
            </w:r>
          </w:p>
          <w:p w14:paraId="0BFCC500" w14:textId="77777777" w:rsidR="00987697" w:rsidRPr="00830A7B" w:rsidRDefault="00987697" w:rsidP="00920301">
            <w:pPr>
              <w:spacing w:line="240" w:lineRule="auto"/>
              <w:jc w:val="both"/>
              <w:rPr>
                <w:rFonts w:ascii="Times New Roman" w:hAnsi="Times New Roman"/>
                <w:color w:val="000000" w:themeColor="text1"/>
                <w:sz w:val="24"/>
                <w:szCs w:val="24"/>
              </w:rPr>
            </w:pPr>
          </w:p>
          <w:p w14:paraId="7B1E59C1"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«День Рождения школы»</w:t>
            </w:r>
          </w:p>
          <w:p w14:paraId="56662943" w14:textId="77777777" w:rsidR="00987697" w:rsidRPr="00830A7B" w:rsidRDefault="00987697" w:rsidP="00920301">
            <w:pPr>
              <w:spacing w:line="240" w:lineRule="auto"/>
              <w:jc w:val="both"/>
              <w:rPr>
                <w:rFonts w:ascii="Times New Roman" w:hAnsi="Times New Roman"/>
                <w:color w:val="000000" w:themeColor="text1"/>
                <w:sz w:val="24"/>
                <w:szCs w:val="24"/>
              </w:rPr>
            </w:pPr>
          </w:p>
        </w:tc>
        <w:tc>
          <w:tcPr>
            <w:tcW w:w="973" w:type="dxa"/>
            <w:shd w:val="clear" w:color="auto" w:fill="auto"/>
            <w:tcMar>
              <w:top w:w="100" w:type="dxa"/>
              <w:left w:w="100" w:type="dxa"/>
              <w:bottom w:w="100" w:type="dxa"/>
              <w:right w:w="100" w:type="dxa"/>
            </w:tcMar>
          </w:tcPr>
          <w:p w14:paraId="2849DBC3" w14:textId="77777777" w:rsidR="00987697" w:rsidRPr="00830A7B" w:rsidRDefault="00987697" w:rsidP="00920301">
            <w:pPr>
              <w:spacing w:line="240" w:lineRule="auto"/>
              <w:jc w:val="both"/>
              <w:rPr>
                <w:rFonts w:ascii="Times New Roman" w:hAnsi="Times New Roman"/>
                <w:color w:val="000000" w:themeColor="text1"/>
                <w:sz w:val="24"/>
                <w:szCs w:val="24"/>
              </w:rPr>
            </w:pPr>
            <w:proofErr w:type="gramStart"/>
            <w:r w:rsidRPr="00830A7B">
              <w:rPr>
                <w:rFonts w:ascii="Times New Roman" w:hAnsi="Times New Roman"/>
                <w:color w:val="000000" w:themeColor="text1"/>
                <w:sz w:val="24"/>
                <w:szCs w:val="24"/>
              </w:rPr>
              <w:t>10-11</w:t>
            </w:r>
            <w:proofErr w:type="gramEnd"/>
          </w:p>
          <w:p w14:paraId="34809B50" w14:textId="77777777" w:rsidR="00987697" w:rsidRPr="00830A7B" w:rsidRDefault="00987697" w:rsidP="00920301">
            <w:pPr>
              <w:spacing w:line="240" w:lineRule="auto"/>
              <w:jc w:val="both"/>
              <w:rPr>
                <w:rFonts w:ascii="Times New Roman" w:hAnsi="Times New Roman"/>
                <w:color w:val="000000" w:themeColor="text1"/>
                <w:sz w:val="24"/>
                <w:szCs w:val="24"/>
              </w:rPr>
            </w:pPr>
          </w:p>
        </w:tc>
        <w:tc>
          <w:tcPr>
            <w:tcW w:w="1417" w:type="dxa"/>
            <w:shd w:val="clear" w:color="auto" w:fill="auto"/>
            <w:tcMar>
              <w:top w:w="100" w:type="dxa"/>
              <w:left w:w="100" w:type="dxa"/>
              <w:bottom w:w="100" w:type="dxa"/>
              <w:right w:w="100" w:type="dxa"/>
            </w:tcMar>
          </w:tcPr>
          <w:p w14:paraId="44D30CE0"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Сентябрь</w:t>
            </w:r>
          </w:p>
        </w:tc>
        <w:tc>
          <w:tcPr>
            <w:tcW w:w="2126" w:type="dxa"/>
            <w:shd w:val="clear" w:color="auto" w:fill="auto"/>
            <w:tcMar>
              <w:top w:w="100" w:type="dxa"/>
              <w:left w:w="100" w:type="dxa"/>
              <w:bottom w:w="100" w:type="dxa"/>
              <w:right w:w="100" w:type="dxa"/>
            </w:tcMar>
          </w:tcPr>
          <w:p w14:paraId="6FA1CBC8"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2D13B2C4"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tc>
        <w:tc>
          <w:tcPr>
            <w:tcW w:w="2127" w:type="dxa"/>
            <w:shd w:val="clear" w:color="auto" w:fill="auto"/>
            <w:tcMar>
              <w:top w:w="100" w:type="dxa"/>
              <w:left w:w="100" w:type="dxa"/>
              <w:bottom w:w="100" w:type="dxa"/>
              <w:right w:w="100" w:type="dxa"/>
            </w:tcMar>
          </w:tcPr>
          <w:p w14:paraId="67BDCD76"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Формирования положительного настроя у обучающихся на новый учебный год</w:t>
            </w:r>
          </w:p>
        </w:tc>
      </w:tr>
      <w:tr w:rsidR="00987697" w:rsidRPr="006C6D7F" w14:paraId="11B94411" w14:textId="77777777" w:rsidTr="00987697">
        <w:trPr>
          <w:trHeight w:val="934"/>
        </w:trPr>
        <w:tc>
          <w:tcPr>
            <w:tcW w:w="2845" w:type="dxa"/>
            <w:gridSpan w:val="2"/>
            <w:shd w:val="clear" w:color="auto" w:fill="auto"/>
            <w:tcMar>
              <w:top w:w="100" w:type="dxa"/>
              <w:left w:w="100" w:type="dxa"/>
              <w:bottom w:w="100" w:type="dxa"/>
              <w:right w:w="100" w:type="dxa"/>
            </w:tcMar>
          </w:tcPr>
          <w:p w14:paraId="0788CF0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Трудовой десант «наведём порядок в классе»</w:t>
            </w:r>
          </w:p>
          <w:p w14:paraId="267A087F" w14:textId="77777777" w:rsidR="00987697" w:rsidRPr="00830A7B" w:rsidRDefault="00987697" w:rsidP="00920301">
            <w:pPr>
              <w:spacing w:line="240" w:lineRule="auto"/>
              <w:rPr>
                <w:rFonts w:ascii="Times New Roman" w:hAnsi="Times New Roman"/>
                <w:color w:val="000000" w:themeColor="text1"/>
                <w:sz w:val="24"/>
                <w:szCs w:val="24"/>
              </w:rPr>
            </w:pPr>
          </w:p>
        </w:tc>
        <w:tc>
          <w:tcPr>
            <w:tcW w:w="973" w:type="dxa"/>
            <w:shd w:val="clear" w:color="auto" w:fill="auto"/>
            <w:tcMar>
              <w:top w:w="100" w:type="dxa"/>
              <w:left w:w="100" w:type="dxa"/>
              <w:bottom w:w="100" w:type="dxa"/>
              <w:right w:w="100" w:type="dxa"/>
            </w:tcMar>
          </w:tcPr>
          <w:p w14:paraId="32A4AD4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72985F0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Октябрь</w:t>
            </w:r>
          </w:p>
        </w:tc>
        <w:tc>
          <w:tcPr>
            <w:tcW w:w="2126" w:type="dxa"/>
            <w:shd w:val="clear" w:color="auto" w:fill="auto"/>
            <w:tcMar>
              <w:top w:w="100" w:type="dxa"/>
              <w:left w:w="100" w:type="dxa"/>
              <w:bottom w:w="100" w:type="dxa"/>
              <w:right w:w="100" w:type="dxa"/>
            </w:tcMar>
          </w:tcPr>
          <w:p w14:paraId="5A82480A"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53127FF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w:t>
            </w:r>
          </w:p>
        </w:tc>
        <w:tc>
          <w:tcPr>
            <w:tcW w:w="2127" w:type="dxa"/>
            <w:shd w:val="clear" w:color="auto" w:fill="auto"/>
            <w:tcMar>
              <w:top w:w="100" w:type="dxa"/>
              <w:left w:w="100" w:type="dxa"/>
              <w:bottom w:w="100" w:type="dxa"/>
              <w:right w:w="100" w:type="dxa"/>
            </w:tcMar>
          </w:tcPr>
          <w:p w14:paraId="07C4533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Развитие трудовой дисциплины</w:t>
            </w:r>
          </w:p>
        </w:tc>
      </w:tr>
      <w:tr w:rsidR="00987697" w:rsidRPr="006C6D7F" w14:paraId="7814D523" w14:textId="77777777" w:rsidTr="00987697">
        <w:trPr>
          <w:trHeight w:val="1310"/>
        </w:trPr>
        <w:tc>
          <w:tcPr>
            <w:tcW w:w="2845" w:type="dxa"/>
            <w:gridSpan w:val="2"/>
            <w:shd w:val="clear" w:color="auto" w:fill="auto"/>
            <w:tcMar>
              <w:top w:w="100" w:type="dxa"/>
              <w:left w:w="100" w:type="dxa"/>
              <w:bottom w:w="100" w:type="dxa"/>
              <w:right w:w="100" w:type="dxa"/>
            </w:tcMar>
          </w:tcPr>
          <w:p w14:paraId="0B7506E9" w14:textId="77777777" w:rsidR="00987697" w:rsidRPr="00830A7B" w:rsidRDefault="00987697" w:rsidP="00920301">
            <w:pPr>
              <w:pStyle w:val="a3"/>
              <w:spacing w:after="200" w:line="240" w:lineRule="auto"/>
              <w:ind w:left="58"/>
              <w:rPr>
                <w:rFonts w:ascii="Times New Roman" w:hAnsi="Times New Roman"/>
                <w:color w:val="000000" w:themeColor="text1"/>
                <w:sz w:val="24"/>
                <w:szCs w:val="24"/>
              </w:rPr>
            </w:pPr>
            <w:r w:rsidRPr="00830A7B">
              <w:rPr>
                <w:rFonts w:ascii="Times New Roman" w:hAnsi="Times New Roman"/>
                <w:color w:val="000000" w:themeColor="text1"/>
                <w:sz w:val="24"/>
                <w:szCs w:val="24"/>
              </w:rPr>
              <w:t>Круглый стол «Административная и уголовная ответственность несовершеннолетних»</w:t>
            </w:r>
          </w:p>
        </w:tc>
        <w:tc>
          <w:tcPr>
            <w:tcW w:w="973" w:type="dxa"/>
            <w:shd w:val="clear" w:color="auto" w:fill="auto"/>
            <w:tcMar>
              <w:top w:w="100" w:type="dxa"/>
              <w:left w:w="100" w:type="dxa"/>
              <w:bottom w:w="100" w:type="dxa"/>
              <w:right w:w="100" w:type="dxa"/>
            </w:tcMar>
          </w:tcPr>
          <w:p w14:paraId="2396DE1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6DD373E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Ноябрь</w:t>
            </w:r>
          </w:p>
        </w:tc>
        <w:tc>
          <w:tcPr>
            <w:tcW w:w="2126" w:type="dxa"/>
            <w:shd w:val="clear" w:color="auto" w:fill="auto"/>
            <w:tcMar>
              <w:top w:w="100" w:type="dxa"/>
              <w:left w:w="100" w:type="dxa"/>
              <w:bottom w:w="100" w:type="dxa"/>
              <w:right w:w="100" w:type="dxa"/>
            </w:tcMar>
          </w:tcPr>
          <w:p w14:paraId="6411F9F9"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20AFA0F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Социальный педагог</w:t>
            </w:r>
          </w:p>
        </w:tc>
        <w:tc>
          <w:tcPr>
            <w:tcW w:w="2127" w:type="dxa"/>
            <w:shd w:val="clear" w:color="auto" w:fill="auto"/>
            <w:tcMar>
              <w:top w:w="100" w:type="dxa"/>
              <w:left w:w="100" w:type="dxa"/>
              <w:bottom w:w="100" w:type="dxa"/>
              <w:right w:w="100" w:type="dxa"/>
            </w:tcMar>
          </w:tcPr>
          <w:p w14:paraId="0CBE357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Развитие и осознание правовой грамотности и ответственность за собственные поступки</w:t>
            </w:r>
          </w:p>
        </w:tc>
      </w:tr>
      <w:tr w:rsidR="00987697" w:rsidRPr="006C6D7F" w14:paraId="76B0D80C" w14:textId="77777777" w:rsidTr="00987697">
        <w:trPr>
          <w:trHeight w:val="485"/>
        </w:trPr>
        <w:tc>
          <w:tcPr>
            <w:tcW w:w="2845" w:type="dxa"/>
            <w:gridSpan w:val="2"/>
            <w:shd w:val="clear" w:color="auto" w:fill="auto"/>
            <w:tcMar>
              <w:top w:w="100" w:type="dxa"/>
              <w:left w:w="100" w:type="dxa"/>
              <w:bottom w:w="100" w:type="dxa"/>
              <w:right w:w="100" w:type="dxa"/>
            </w:tcMar>
          </w:tcPr>
          <w:p w14:paraId="52419C8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Оформление класса</w:t>
            </w:r>
          </w:p>
          <w:p w14:paraId="3A1F720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Подготовка к НГ Участие в КВН</w:t>
            </w:r>
          </w:p>
          <w:p w14:paraId="6365BE0C" w14:textId="77777777" w:rsidR="00987697" w:rsidRPr="00830A7B" w:rsidRDefault="00987697" w:rsidP="00920301">
            <w:pPr>
              <w:spacing w:line="240" w:lineRule="auto"/>
              <w:rPr>
                <w:rFonts w:ascii="Times New Roman" w:hAnsi="Times New Roman"/>
                <w:color w:val="000000" w:themeColor="text1"/>
                <w:sz w:val="24"/>
                <w:szCs w:val="24"/>
              </w:rPr>
            </w:pPr>
          </w:p>
        </w:tc>
        <w:tc>
          <w:tcPr>
            <w:tcW w:w="973" w:type="dxa"/>
            <w:shd w:val="clear" w:color="auto" w:fill="auto"/>
            <w:tcMar>
              <w:top w:w="100" w:type="dxa"/>
              <w:left w:w="100" w:type="dxa"/>
              <w:bottom w:w="100" w:type="dxa"/>
              <w:right w:w="100" w:type="dxa"/>
            </w:tcMar>
          </w:tcPr>
          <w:p w14:paraId="5138ADD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06722F5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Декабрь</w:t>
            </w:r>
          </w:p>
        </w:tc>
        <w:tc>
          <w:tcPr>
            <w:tcW w:w="2126" w:type="dxa"/>
            <w:shd w:val="clear" w:color="auto" w:fill="auto"/>
            <w:tcMar>
              <w:top w:w="100" w:type="dxa"/>
              <w:left w:w="100" w:type="dxa"/>
              <w:bottom w:w="100" w:type="dxa"/>
              <w:right w:w="100" w:type="dxa"/>
            </w:tcMar>
          </w:tcPr>
          <w:p w14:paraId="658F8182"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4D68550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3693EB7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w:t>
            </w:r>
          </w:p>
          <w:p w14:paraId="63BC942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Родители</w:t>
            </w:r>
          </w:p>
        </w:tc>
        <w:tc>
          <w:tcPr>
            <w:tcW w:w="2127" w:type="dxa"/>
            <w:shd w:val="clear" w:color="auto" w:fill="auto"/>
            <w:tcMar>
              <w:top w:w="100" w:type="dxa"/>
              <w:left w:w="100" w:type="dxa"/>
              <w:bottom w:w="100" w:type="dxa"/>
              <w:right w:w="100" w:type="dxa"/>
            </w:tcMar>
          </w:tcPr>
          <w:p w14:paraId="548CCCA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Развитие и закрепление эстетической культуры;</w:t>
            </w:r>
          </w:p>
          <w:p w14:paraId="3892E6E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Умение работать индивидуально и в </w:t>
            </w:r>
            <w:proofErr w:type="spellStart"/>
            <w:r w:rsidRPr="00830A7B">
              <w:rPr>
                <w:rFonts w:ascii="Times New Roman" w:hAnsi="Times New Roman"/>
                <w:color w:val="000000" w:themeColor="text1"/>
                <w:sz w:val="24"/>
                <w:szCs w:val="24"/>
              </w:rPr>
              <w:t>межвозрастных</w:t>
            </w:r>
            <w:proofErr w:type="spellEnd"/>
            <w:r w:rsidRPr="00830A7B">
              <w:rPr>
                <w:rFonts w:ascii="Times New Roman" w:hAnsi="Times New Roman"/>
                <w:color w:val="000000" w:themeColor="text1"/>
                <w:sz w:val="24"/>
                <w:szCs w:val="24"/>
              </w:rPr>
              <w:t xml:space="preserve"> группах </w:t>
            </w:r>
          </w:p>
        </w:tc>
      </w:tr>
      <w:tr w:rsidR="00987697" w:rsidRPr="006C6D7F" w14:paraId="30506612" w14:textId="77777777" w:rsidTr="00987697">
        <w:trPr>
          <w:trHeight w:val="485"/>
        </w:trPr>
        <w:tc>
          <w:tcPr>
            <w:tcW w:w="2845" w:type="dxa"/>
            <w:gridSpan w:val="2"/>
            <w:shd w:val="clear" w:color="auto" w:fill="auto"/>
            <w:tcMar>
              <w:top w:w="100" w:type="dxa"/>
              <w:left w:w="100" w:type="dxa"/>
              <w:bottom w:w="100" w:type="dxa"/>
              <w:right w:w="100" w:type="dxa"/>
            </w:tcMar>
          </w:tcPr>
          <w:p w14:paraId="795D440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Конкурс фото и видеосюжетов «Я живу в Сибири»</w:t>
            </w:r>
          </w:p>
        </w:tc>
        <w:tc>
          <w:tcPr>
            <w:tcW w:w="973" w:type="dxa"/>
            <w:shd w:val="clear" w:color="auto" w:fill="auto"/>
            <w:tcMar>
              <w:top w:w="100" w:type="dxa"/>
              <w:left w:w="100" w:type="dxa"/>
              <w:bottom w:w="100" w:type="dxa"/>
              <w:right w:w="100" w:type="dxa"/>
            </w:tcMar>
          </w:tcPr>
          <w:p w14:paraId="0A07FAE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w:t>
            </w:r>
          </w:p>
        </w:tc>
        <w:tc>
          <w:tcPr>
            <w:tcW w:w="1417" w:type="dxa"/>
            <w:shd w:val="clear" w:color="auto" w:fill="auto"/>
            <w:tcMar>
              <w:top w:w="100" w:type="dxa"/>
              <w:left w:w="100" w:type="dxa"/>
              <w:bottom w:w="100" w:type="dxa"/>
              <w:right w:w="100" w:type="dxa"/>
            </w:tcMar>
          </w:tcPr>
          <w:p w14:paraId="6F30CCC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январь</w:t>
            </w:r>
          </w:p>
        </w:tc>
        <w:tc>
          <w:tcPr>
            <w:tcW w:w="2126" w:type="dxa"/>
            <w:shd w:val="clear" w:color="auto" w:fill="auto"/>
            <w:tcMar>
              <w:top w:w="100" w:type="dxa"/>
              <w:left w:w="100" w:type="dxa"/>
              <w:bottom w:w="100" w:type="dxa"/>
              <w:right w:w="100" w:type="dxa"/>
            </w:tcMar>
          </w:tcPr>
          <w:p w14:paraId="3E2CC0D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55EFBEB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w:t>
            </w:r>
          </w:p>
          <w:p w14:paraId="697469E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Родители</w:t>
            </w:r>
          </w:p>
        </w:tc>
        <w:tc>
          <w:tcPr>
            <w:tcW w:w="2127" w:type="dxa"/>
            <w:shd w:val="clear" w:color="auto" w:fill="auto"/>
            <w:tcMar>
              <w:top w:w="100" w:type="dxa"/>
              <w:left w:w="100" w:type="dxa"/>
              <w:bottom w:w="100" w:type="dxa"/>
              <w:right w:w="100" w:type="dxa"/>
            </w:tcMar>
          </w:tcPr>
          <w:p w14:paraId="3210246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 xml:space="preserve">Развитие медийных способностей; формирование </w:t>
            </w:r>
            <w:r w:rsidRPr="00830A7B">
              <w:rPr>
                <w:rFonts w:ascii="Times New Roman" w:hAnsi="Times New Roman"/>
                <w:color w:val="000000" w:themeColor="text1"/>
                <w:sz w:val="24"/>
                <w:szCs w:val="24"/>
              </w:rPr>
              <w:lastRenderedPageBreak/>
              <w:t>интереса к родному краю</w:t>
            </w:r>
          </w:p>
        </w:tc>
      </w:tr>
      <w:tr w:rsidR="00987697" w:rsidRPr="006C6D7F" w14:paraId="6CB2D25B" w14:textId="77777777" w:rsidTr="00987697">
        <w:trPr>
          <w:trHeight w:val="485"/>
        </w:trPr>
        <w:tc>
          <w:tcPr>
            <w:tcW w:w="2845" w:type="dxa"/>
            <w:gridSpan w:val="2"/>
            <w:shd w:val="clear" w:color="auto" w:fill="auto"/>
            <w:tcMar>
              <w:top w:w="100" w:type="dxa"/>
              <w:left w:w="100" w:type="dxa"/>
              <w:bottom w:w="100" w:type="dxa"/>
              <w:right w:w="100" w:type="dxa"/>
            </w:tcMar>
          </w:tcPr>
          <w:p w14:paraId="1768894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Подготовка и проведение большого школьного фестиваля культур и языков</w:t>
            </w:r>
          </w:p>
        </w:tc>
        <w:tc>
          <w:tcPr>
            <w:tcW w:w="973" w:type="dxa"/>
            <w:shd w:val="clear" w:color="auto" w:fill="auto"/>
            <w:tcMar>
              <w:top w:w="100" w:type="dxa"/>
              <w:left w:w="100" w:type="dxa"/>
              <w:bottom w:w="100" w:type="dxa"/>
              <w:right w:w="100" w:type="dxa"/>
            </w:tcMar>
          </w:tcPr>
          <w:p w14:paraId="2067EA6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4D9810F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январь</w:t>
            </w:r>
          </w:p>
        </w:tc>
        <w:tc>
          <w:tcPr>
            <w:tcW w:w="2126" w:type="dxa"/>
            <w:shd w:val="clear" w:color="auto" w:fill="auto"/>
            <w:tcMar>
              <w:top w:w="100" w:type="dxa"/>
              <w:left w:w="100" w:type="dxa"/>
              <w:bottom w:w="100" w:type="dxa"/>
              <w:right w:w="100" w:type="dxa"/>
            </w:tcMar>
          </w:tcPr>
          <w:p w14:paraId="5DCF994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00378EC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Учителя-предметники;</w:t>
            </w:r>
          </w:p>
          <w:p w14:paraId="6E6C862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Родители</w:t>
            </w:r>
          </w:p>
        </w:tc>
        <w:tc>
          <w:tcPr>
            <w:tcW w:w="2127" w:type="dxa"/>
            <w:shd w:val="clear" w:color="auto" w:fill="auto"/>
            <w:tcMar>
              <w:top w:w="100" w:type="dxa"/>
              <w:left w:w="100" w:type="dxa"/>
              <w:bottom w:w="100" w:type="dxa"/>
              <w:right w:w="100" w:type="dxa"/>
            </w:tcMar>
          </w:tcPr>
          <w:p w14:paraId="5462C88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Приобщение к культуре народов мира; Формирование толерантного отношения</w:t>
            </w:r>
          </w:p>
        </w:tc>
      </w:tr>
      <w:tr w:rsidR="00987697" w:rsidRPr="006C6D7F" w14:paraId="5AEC64CF" w14:textId="77777777" w:rsidTr="00987697">
        <w:trPr>
          <w:trHeight w:val="485"/>
        </w:trPr>
        <w:tc>
          <w:tcPr>
            <w:tcW w:w="2845" w:type="dxa"/>
            <w:gridSpan w:val="2"/>
            <w:shd w:val="clear" w:color="auto" w:fill="auto"/>
            <w:tcMar>
              <w:top w:w="100" w:type="dxa"/>
              <w:left w:w="100" w:type="dxa"/>
              <w:bottom w:w="100" w:type="dxa"/>
              <w:right w:w="100" w:type="dxa"/>
            </w:tcMar>
          </w:tcPr>
          <w:p w14:paraId="233CD09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Военно-патриотический месячник</w:t>
            </w:r>
          </w:p>
          <w:p w14:paraId="6F1A068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-подготовка к конкурсу песни и строя</w:t>
            </w:r>
          </w:p>
          <w:p w14:paraId="5479E15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тематические классные часы</w:t>
            </w:r>
          </w:p>
        </w:tc>
        <w:tc>
          <w:tcPr>
            <w:tcW w:w="973" w:type="dxa"/>
            <w:shd w:val="clear" w:color="auto" w:fill="auto"/>
            <w:tcMar>
              <w:top w:w="100" w:type="dxa"/>
              <w:left w:w="100" w:type="dxa"/>
              <w:bottom w:w="100" w:type="dxa"/>
              <w:right w:w="100" w:type="dxa"/>
            </w:tcMar>
          </w:tcPr>
          <w:p w14:paraId="62C7386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w:t>
            </w:r>
          </w:p>
        </w:tc>
        <w:tc>
          <w:tcPr>
            <w:tcW w:w="1417" w:type="dxa"/>
            <w:shd w:val="clear" w:color="auto" w:fill="auto"/>
            <w:tcMar>
              <w:top w:w="100" w:type="dxa"/>
              <w:left w:w="100" w:type="dxa"/>
              <w:bottom w:w="100" w:type="dxa"/>
              <w:right w:w="100" w:type="dxa"/>
            </w:tcMar>
          </w:tcPr>
          <w:p w14:paraId="0FCB80D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февраль</w:t>
            </w:r>
          </w:p>
        </w:tc>
        <w:tc>
          <w:tcPr>
            <w:tcW w:w="2126" w:type="dxa"/>
            <w:shd w:val="clear" w:color="auto" w:fill="auto"/>
            <w:tcMar>
              <w:top w:w="100" w:type="dxa"/>
              <w:left w:w="100" w:type="dxa"/>
              <w:bottom w:w="100" w:type="dxa"/>
              <w:right w:w="100" w:type="dxa"/>
            </w:tcMar>
          </w:tcPr>
          <w:p w14:paraId="0D198AA6"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27E8C90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28754A1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w:t>
            </w:r>
          </w:p>
          <w:p w14:paraId="36A83CC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Родители</w:t>
            </w:r>
          </w:p>
        </w:tc>
        <w:tc>
          <w:tcPr>
            <w:tcW w:w="2127" w:type="dxa"/>
            <w:shd w:val="clear" w:color="auto" w:fill="auto"/>
            <w:tcMar>
              <w:top w:w="100" w:type="dxa"/>
              <w:left w:w="100" w:type="dxa"/>
              <w:bottom w:w="100" w:type="dxa"/>
              <w:right w:w="100" w:type="dxa"/>
            </w:tcMar>
          </w:tcPr>
          <w:p w14:paraId="6F318C9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Воспитание чувства патриотизма, чести и ценностного отношения к истории своего народа</w:t>
            </w:r>
          </w:p>
        </w:tc>
      </w:tr>
      <w:tr w:rsidR="00987697" w:rsidRPr="006C6D7F" w14:paraId="73447F8A" w14:textId="77777777" w:rsidTr="00987697">
        <w:trPr>
          <w:trHeight w:val="485"/>
        </w:trPr>
        <w:tc>
          <w:tcPr>
            <w:tcW w:w="2845" w:type="dxa"/>
            <w:gridSpan w:val="2"/>
            <w:shd w:val="clear" w:color="auto" w:fill="auto"/>
            <w:tcMar>
              <w:top w:w="100" w:type="dxa"/>
              <w:left w:w="100" w:type="dxa"/>
              <w:bottom w:w="100" w:type="dxa"/>
              <w:right w:w="100" w:type="dxa"/>
            </w:tcMar>
          </w:tcPr>
          <w:p w14:paraId="39E44A1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Подготовка к мероприятию, посвященному Международному женскому дню </w:t>
            </w:r>
          </w:p>
        </w:tc>
        <w:tc>
          <w:tcPr>
            <w:tcW w:w="973" w:type="dxa"/>
            <w:shd w:val="clear" w:color="auto" w:fill="auto"/>
            <w:tcMar>
              <w:top w:w="100" w:type="dxa"/>
              <w:left w:w="100" w:type="dxa"/>
              <w:bottom w:w="100" w:type="dxa"/>
              <w:right w:w="100" w:type="dxa"/>
            </w:tcMar>
          </w:tcPr>
          <w:p w14:paraId="05FC307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w:t>
            </w:r>
          </w:p>
        </w:tc>
        <w:tc>
          <w:tcPr>
            <w:tcW w:w="1417" w:type="dxa"/>
            <w:shd w:val="clear" w:color="auto" w:fill="auto"/>
            <w:tcMar>
              <w:top w:w="100" w:type="dxa"/>
              <w:left w:w="100" w:type="dxa"/>
              <w:bottom w:w="100" w:type="dxa"/>
              <w:right w:w="100" w:type="dxa"/>
            </w:tcMar>
          </w:tcPr>
          <w:p w14:paraId="36DC680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март</w:t>
            </w:r>
          </w:p>
        </w:tc>
        <w:tc>
          <w:tcPr>
            <w:tcW w:w="2126" w:type="dxa"/>
            <w:shd w:val="clear" w:color="auto" w:fill="auto"/>
            <w:tcMar>
              <w:top w:w="100" w:type="dxa"/>
              <w:left w:w="100" w:type="dxa"/>
              <w:bottom w:w="100" w:type="dxa"/>
              <w:right w:w="100" w:type="dxa"/>
            </w:tcMar>
          </w:tcPr>
          <w:p w14:paraId="4090893F"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03EE1D8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60EF0C7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Школьное самоуправление</w:t>
            </w:r>
          </w:p>
        </w:tc>
        <w:tc>
          <w:tcPr>
            <w:tcW w:w="2127" w:type="dxa"/>
            <w:shd w:val="clear" w:color="auto" w:fill="auto"/>
            <w:tcMar>
              <w:top w:w="100" w:type="dxa"/>
              <w:left w:w="100" w:type="dxa"/>
              <w:bottom w:w="100" w:type="dxa"/>
              <w:right w:w="100" w:type="dxa"/>
            </w:tcMar>
          </w:tcPr>
          <w:p w14:paraId="4DBD53C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Развитие творческих способностей обучающихся и умение неформально общаться со сверстниками и взрослыми.</w:t>
            </w:r>
          </w:p>
        </w:tc>
      </w:tr>
      <w:tr w:rsidR="00987697" w:rsidRPr="006C6D7F" w14:paraId="20BB79C4" w14:textId="77777777" w:rsidTr="00987697">
        <w:trPr>
          <w:trHeight w:val="485"/>
        </w:trPr>
        <w:tc>
          <w:tcPr>
            <w:tcW w:w="2845" w:type="dxa"/>
            <w:gridSpan w:val="2"/>
            <w:shd w:val="clear" w:color="auto" w:fill="auto"/>
            <w:tcMar>
              <w:top w:w="100" w:type="dxa"/>
              <w:left w:w="100" w:type="dxa"/>
              <w:bottom w:w="100" w:type="dxa"/>
              <w:right w:w="100" w:type="dxa"/>
            </w:tcMar>
          </w:tcPr>
          <w:p w14:paraId="25DDC77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Участие в проектной неделе</w:t>
            </w:r>
          </w:p>
        </w:tc>
        <w:tc>
          <w:tcPr>
            <w:tcW w:w="973" w:type="dxa"/>
            <w:shd w:val="clear" w:color="auto" w:fill="auto"/>
            <w:tcMar>
              <w:top w:w="100" w:type="dxa"/>
              <w:left w:w="100" w:type="dxa"/>
              <w:bottom w:w="100" w:type="dxa"/>
              <w:right w:w="100" w:type="dxa"/>
            </w:tcMar>
          </w:tcPr>
          <w:p w14:paraId="4839330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w:t>
            </w:r>
          </w:p>
        </w:tc>
        <w:tc>
          <w:tcPr>
            <w:tcW w:w="1417" w:type="dxa"/>
            <w:shd w:val="clear" w:color="auto" w:fill="auto"/>
            <w:tcMar>
              <w:top w:w="100" w:type="dxa"/>
              <w:left w:w="100" w:type="dxa"/>
              <w:bottom w:w="100" w:type="dxa"/>
              <w:right w:w="100" w:type="dxa"/>
            </w:tcMar>
          </w:tcPr>
          <w:p w14:paraId="5568ADB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март</w:t>
            </w:r>
          </w:p>
        </w:tc>
        <w:tc>
          <w:tcPr>
            <w:tcW w:w="2126" w:type="dxa"/>
            <w:shd w:val="clear" w:color="auto" w:fill="auto"/>
            <w:tcMar>
              <w:top w:w="100" w:type="dxa"/>
              <w:left w:w="100" w:type="dxa"/>
              <w:bottom w:w="100" w:type="dxa"/>
              <w:right w:w="100" w:type="dxa"/>
            </w:tcMar>
          </w:tcPr>
          <w:p w14:paraId="2BDC916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УВР;</w:t>
            </w:r>
          </w:p>
          <w:p w14:paraId="47C3136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Учителя-предметники;</w:t>
            </w:r>
          </w:p>
          <w:p w14:paraId="21CC415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w:t>
            </w:r>
          </w:p>
        </w:tc>
        <w:tc>
          <w:tcPr>
            <w:tcW w:w="2127" w:type="dxa"/>
            <w:shd w:val="clear" w:color="auto" w:fill="auto"/>
            <w:tcMar>
              <w:top w:w="100" w:type="dxa"/>
              <w:left w:w="100" w:type="dxa"/>
              <w:bottom w:w="100" w:type="dxa"/>
              <w:right w:w="100" w:type="dxa"/>
            </w:tcMar>
          </w:tcPr>
          <w:p w14:paraId="33F3882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Закрепление навыков исследовательской деятельности, поискового интереса, расширение кругозора; развитие критического мышления; </w:t>
            </w:r>
          </w:p>
        </w:tc>
      </w:tr>
      <w:tr w:rsidR="00987697" w:rsidRPr="006C6D7F" w14:paraId="5191314C" w14:textId="77777777" w:rsidTr="00987697">
        <w:trPr>
          <w:trHeight w:val="485"/>
        </w:trPr>
        <w:tc>
          <w:tcPr>
            <w:tcW w:w="2845" w:type="dxa"/>
            <w:gridSpan w:val="2"/>
            <w:shd w:val="clear" w:color="auto" w:fill="auto"/>
            <w:tcMar>
              <w:top w:w="100" w:type="dxa"/>
              <w:left w:w="100" w:type="dxa"/>
              <w:bottom w:w="100" w:type="dxa"/>
              <w:right w:w="100" w:type="dxa"/>
            </w:tcMar>
          </w:tcPr>
          <w:p w14:paraId="533B2B1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Трудовой десант «чистая школьная территория»</w:t>
            </w:r>
          </w:p>
        </w:tc>
        <w:tc>
          <w:tcPr>
            <w:tcW w:w="973" w:type="dxa"/>
            <w:shd w:val="clear" w:color="auto" w:fill="auto"/>
            <w:tcMar>
              <w:top w:w="100" w:type="dxa"/>
              <w:left w:w="100" w:type="dxa"/>
              <w:bottom w:w="100" w:type="dxa"/>
              <w:right w:w="100" w:type="dxa"/>
            </w:tcMar>
          </w:tcPr>
          <w:p w14:paraId="1FF212B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24C4B0C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апрель</w:t>
            </w:r>
          </w:p>
        </w:tc>
        <w:tc>
          <w:tcPr>
            <w:tcW w:w="2126" w:type="dxa"/>
            <w:shd w:val="clear" w:color="auto" w:fill="auto"/>
            <w:tcMar>
              <w:top w:w="100" w:type="dxa"/>
              <w:left w:w="100" w:type="dxa"/>
              <w:bottom w:w="100" w:type="dxa"/>
              <w:right w:w="100" w:type="dxa"/>
            </w:tcMar>
          </w:tcPr>
          <w:p w14:paraId="28BE81E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АХЧ;</w:t>
            </w:r>
          </w:p>
          <w:p w14:paraId="2F8A834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w:t>
            </w:r>
          </w:p>
        </w:tc>
        <w:tc>
          <w:tcPr>
            <w:tcW w:w="2127" w:type="dxa"/>
            <w:shd w:val="clear" w:color="auto" w:fill="auto"/>
            <w:tcMar>
              <w:top w:w="100" w:type="dxa"/>
              <w:left w:w="100" w:type="dxa"/>
              <w:bottom w:w="100" w:type="dxa"/>
              <w:right w:w="100" w:type="dxa"/>
            </w:tcMar>
          </w:tcPr>
          <w:p w14:paraId="6FDB77D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Воспитание трудолюбия и бережного отношения к окружающей среде</w:t>
            </w:r>
          </w:p>
        </w:tc>
      </w:tr>
      <w:tr w:rsidR="00987697" w:rsidRPr="006C6D7F" w14:paraId="47F8E0F5" w14:textId="77777777" w:rsidTr="00987697">
        <w:trPr>
          <w:trHeight w:val="485"/>
        </w:trPr>
        <w:tc>
          <w:tcPr>
            <w:tcW w:w="2845" w:type="dxa"/>
            <w:gridSpan w:val="2"/>
            <w:shd w:val="clear" w:color="auto" w:fill="auto"/>
            <w:tcMar>
              <w:top w:w="100" w:type="dxa"/>
              <w:left w:w="100" w:type="dxa"/>
              <w:bottom w:w="100" w:type="dxa"/>
              <w:right w:w="100" w:type="dxa"/>
            </w:tcMar>
          </w:tcPr>
          <w:p w14:paraId="4A1D017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Подготовка и проведение торжественного мероприятия «Последнего звонка»</w:t>
            </w:r>
          </w:p>
        </w:tc>
        <w:tc>
          <w:tcPr>
            <w:tcW w:w="973" w:type="dxa"/>
            <w:shd w:val="clear" w:color="auto" w:fill="auto"/>
            <w:tcMar>
              <w:top w:w="100" w:type="dxa"/>
              <w:left w:w="100" w:type="dxa"/>
              <w:bottom w:w="100" w:type="dxa"/>
              <w:right w:w="100" w:type="dxa"/>
            </w:tcMar>
          </w:tcPr>
          <w:p w14:paraId="55CDBEF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5124054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май</w:t>
            </w:r>
          </w:p>
        </w:tc>
        <w:tc>
          <w:tcPr>
            <w:tcW w:w="2126" w:type="dxa"/>
            <w:shd w:val="clear" w:color="auto" w:fill="auto"/>
            <w:tcMar>
              <w:top w:w="100" w:type="dxa"/>
              <w:left w:w="100" w:type="dxa"/>
              <w:bottom w:w="100" w:type="dxa"/>
              <w:right w:w="100" w:type="dxa"/>
            </w:tcMar>
          </w:tcPr>
          <w:p w14:paraId="6DEBAF83"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05B9274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2B25B8C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 выпускных классов</w:t>
            </w:r>
          </w:p>
        </w:tc>
        <w:tc>
          <w:tcPr>
            <w:tcW w:w="2127" w:type="dxa"/>
            <w:shd w:val="clear" w:color="auto" w:fill="auto"/>
            <w:tcMar>
              <w:top w:w="100" w:type="dxa"/>
              <w:left w:w="100" w:type="dxa"/>
              <w:bottom w:w="100" w:type="dxa"/>
              <w:right w:w="100" w:type="dxa"/>
            </w:tcMar>
          </w:tcPr>
          <w:p w14:paraId="612E4AC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Формирование преемственности поколений, укрепление традиций; </w:t>
            </w:r>
          </w:p>
        </w:tc>
      </w:tr>
      <w:tr w:rsidR="00987697" w:rsidRPr="006C6D7F" w14:paraId="7DE2C914" w14:textId="77777777" w:rsidTr="00987697">
        <w:trPr>
          <w:trHeight w:val="485"/>
        </w:trPr>
        <w:tc>
          <w:tcPr>
            <w:tcW w:w="2845" w:type="dxa"/>
            <w:gridSpan w:val="2"/>
            <w:shd w:val="clear" w:color="auto" w:fill="auto"/>
            <w:tcMar>
              <w:top w:w="100" w:type="dxa"/>
              <w:left w:w="100" w:type="dxa"/>
              <w:bottom w:w="100" w:type="dxa"/>
              <w:right w:w="100" w:type="dxa"/>
            </w:tcMar>
          </w:tcPr>
          <w:p w14:paraId="31DAF73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Подготовка и проведение Недели семьи</w:t>
            </w:r>
          </w:p>
        </w:tc>
        <w:tc>
          <w:tcPr>
            <w:tcW w:w="973" w:type="dxa"/>
            <w:shd w:val="clear" w:color="auto" w:fill="auto"/>
            <w:tcMar>
              <w:top w:w="100" w:type="dxa"/>
              <w:left w:w="100" w:type="dxa"/>
              <w:bottom w:w="100" w:type="dxa"/>
              <w:right w:w="100" w:type="dxa"/>
            </w:tcMar>
          </w:tcPr>
          <w:p w14:paraId="384AB52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2514472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май</w:t>
            </w:r>
          </w:p>
        </w:tc>
        <w:tc>
          <w:tcPr>
            <w:tcW w:w="2126" w:type="dxa"/>
            <w:shd w:val="clear" w:color="auto" w:fill="auto"/>
            <w:tcMar>
              <w:top w:w="100" w:type="dxa"/>
              <w:left w:w="100" w:type="dxa"/>
              <w:bottom w:w="100" w:type="dxa"/>
              <w:right w:w="100" w:type="dxa"/>
            </w:tcMar>
          </w:tcPr>
          <w:p w14:paraId="15FB510F"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6561596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62AFC40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w:t>
            </w:r>
          </w:p>
          <w:p w14:paraId="0BFFDA7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Школьное самоуправление</w:t>
            </w:r>
          </w:p>
        </w:tc>
        <w:tc>
          <w:tcPr>
            <w:tcW w:w="2127" w:type="dxa"/>
            <w:shd w:val="clear" w:color="auto" w:fill="auto"/>
            <w:tcMar>
              <w:top w:w="100" w:type="dxa"/>
              <w:left w:w="100" w:type="dxa"/>
              <w:bottom w:w="100" w:type="dxa"/>
              <w:right w:w="100" w:type="dxa"/>
            </w:tcMar>
          </w:tcPr>
          <w:p w14:paraId="716D019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Укрепление семейных ценностей, детско-родительских отношений; приобщение родителей к школьной жизни; </w:t>
            </w:r>
          </w:p>
        </w:tc>
      </w:tr>
      <w:tr w:rsidR="00987697" w:rsidRPr="006C6D7F" w14:paraId="188C0544" w14:textId="77777777" w:rsidTr="00987697">
        <w:trPr>
          <w:trHeight w:val="485"/>
        </w:trPr>
        <w:tc>
          <w:tcPr>
            <w:tcW w:w="2845" w:type="dxa"/>
            <w:gridSpan w:val="2"/>
            <w:shd w:val="clear" w:color="auto" w:fill="auto"/>
            <w:tcMar>
              <w:top w:w="100" w:type="dxa"/>
              <w:left w:w="100" w:type="dxa"/>
              <w:bottom w:w="100" w:type="dxa"/>
              <w:right w:w="100" w:type="dxa"/>
            </w:tcMar>
          </w:tcPr>
          <w:p w14:paraId="0049128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Общешкольная линейка. Подведение итогов года</w:t>
            </w:r>
          </w:p>
        </w:tc>
        <w:tc>
          <w:tcPr>
            <w:tcW w:w="973" w:type="dxa"/>
            <w:shd w:val="clear" w:color="auto" w:fill="auto"/>
            <w:tcMar>
              <w:top w:w="100" w:type="dxa"/>
              <w:left w:w="100" w:type="dxa"/>
              <w:bottom w:w="100" w:type="dxa"/>
              <w:right w:w="100" w:type="dxa"/>
            </w:tcMar>
          </w:tcPr>
          <w:p w14:paraId="0E59A90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w:t>
            </w:r>
          </w:p>
        </w:tc>
        <w:tc>
          <w:tcPr>
            <w:tcW w:w="1417" w:type="dxa"/>
            <w:shd w:val="clear" w:color="auto" w:fill="auto"/>
            <w:tcMar>
              <w:top w:w="100" w:type="dxa"/>
              <w:left w:w="100" w:type="dxa"/>
              <w:bottom w:w="100" w:type="dxa"/>
              <w:right w:w="100" w:type="dxa"/>
            </w:tcMar>
          </w:tcPr>
          <w:p w14:paraId="20B64A6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май</w:t>
            </w:r>
          </w:p>
        </w:tc>
        <w:tc>
          <w:tcPr>
            <w:tcW w:w="2126" w:type="dxa"/>
            <w:shd w:val="clear" w:color="auto" w:fill="auto"/>
            <w:tcMar>
              <w:top w:w="100" w:type="dxa"/>
              <w:left w:w="100" w:type="dxa"/>
              <w:bottom w:w="100" w:type="dxa"/>
              <w:right w:w="100" w:type="dxa"/>
            </w:tcMar>
          </w:tcPr>
          <w:p w14:paraId="0C517053"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2B4EE576"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УВР;</w:t>
            </w:r>
          </w:p>
        </w:tc>
        <w:tc>
          <w:tcPr>
            <w:tcW w:w="2127" w:type="dxa"/>
            <w:shd w:val="clear" w:color="auto" w:fill="auto"/>
            <w:tcMar>
              <w:top w:w="100" w:type="dxa"/>
              <w:left w:w="100" w:type="dxa"/>
              <w:bottom w:w="100" w:type="dxa"/>
              <w:right w:w="100" w:type="dxa"/>
            </w:tcMar>
          </w:tcPr>
          <w:p w14:paraId="0CC5BA6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Анализ собственной деятельности</w:t>
            </w:r>
          </w:p>
        </w:tc>
      </w:tr>
      <w:tr w:rsidR="00987697" w:rsidRPr="006C6D7F" w14:paraId="38FD15F6" w14:textId="77777777" w:rsidTr="00987697">
        <w:trPr>
          <w:trHeight w:val="334"/>
        </w:trPr>
        <w:tc>
          <w:tcPr>
            <w:tcW w:w="9488" w:type="dxa"/>
            <w:gridSpan w:val="6"/>
            <w:shd w:val="clear" w:color="auto" w:fill="auto"/>
            <w:tcMar>
              <w:top w:w="100" w:type="dxa"/>
              <w:left w:w="100" w:type="dxa"/>
              <w:bottom w:w="100" w:type="dxa"/>
              <w:right w:w="100" w:type="dxa"/>
            </w:tcMar>
          </w:tcPr>
          <w:p w14:paraId="4EB2B601"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Курсы внеурочной деятельности и дополнительного образования</w:t>
            </w:r>
          </w:p>
        </w:tc>
      </w:tr>
      <w:tr w:rsidR="00987697" w:rsidRPr="006C6D7F" w14:paraId="32FAFF9A" w14:textId="77777777" w:rsidTr="00987697">
        <w:trPr>
          <w:trHeight w:val="896"/>
        </w:trPr>
        <w:tc>
          <w:tcPr>
            <w:tcW w:w="2845" w:type="dxa"/>
            <w:gridSpan w:val="2"/>
            <w:shd w:val="clear" w:color="auto" w:fill="auto"/>
            <w:tcMar>
              <w:top w:w="100" w:type="dxa"/>
              <w:left w:w="100" w:type="dxa"/>
              <w:bottom w:w="100" w:type="dxa"/>
              <w:right w:w="100" w:type="dxa"/>
            </w:tcMar>
          </w:tcPr>
          <w:p w14:paraId="604050C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1E6827B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Название курса</w:t>
            </w:r>
          </w:p>
        </w:tc>
        <w:tc>
          <w:tcPr>
            <w:tcW w:w="973" w:type="dxa"/>
            <w:shd w:val="clear" w:color="auto" w:fill="auto"/>
            <w:tcMar>
              <w:top w:w="100" w:type="dxa"/>
              <w:left w:w="100" w:type="dxa"/>
              <w:bottom w:w="100" w:type="dxa"/>
              <w:right w:w="100" w:type="dxa"/>
            </w:tcMar>
          </w:tcPr>
          <w:p w14:paraId="1CC8FC5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6584588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21465B7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Количество</w:t>
            </w:r>
          </w:p>
          <w:p w14:paraId="232EAA5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часов</w:t>
            </w:r>
          </w:p>
          <w:p w14:paraId="5049662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неделю</w:t>
            </w:r>
          </w:p>
        </w:tc>
        <w:tc>
          <w:tcPr>
            <w:tcW w:w="2126" w:type="dxa"/>
            <w:shd w:val="clear" w:color="auto" w:fill="auto"/>
            <w:tcMar>
              <w:top w:w="100" w:type="dxa"/>
              <w:left w:w="100" w:type="dxa"/>
              <w:bottom w:w="100" w:type="dxa"/>
              <w:right w:w="100" w:type="dxa"/>
            </w:tcMar>
          </w:tcPr>
          <w:p w14:paraId="2ADFE55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6A6F17C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42EFCB7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p w14:paraId="045E5BF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tc>
      </w:tr>
      <w:tr w:rsidR="00987697" w:rsidRPr="006C6D7F" w14:paraId="72FDCA6B" w14:textId="77777777" w:rsidTr="00987697">
        <w:trPr>
          <w:trHeight w:val="485"/>
        </w:trPr>
        <w:tc>
          <w:tcPr>
            <w:tcW w:w="2845" w:type="dxa"/>
            <w:gridSpan w:val="2"/>
            <w:tcMar>
              <w:top w:w="100" w:type="dxa"/>
              <w:left w:w="100" w:type="dxa"/>
              <w:bottom w:w="100" w:type="dxa"/>
              <w:right w:w="100" w:type="dxa"/>
            </w:tcMar>
          </w:tcPr>
          <w:p w14:paraId="622C8DDC" w14:textId="77777777" w:rsidR="00987697" w:rsidRPr="00830A7B" w:rsidRDefault="00987697" w:rsidP="00920301">
            <w:pPr>
              <w:spacing w:line="240" w:lineRule="auto"/>
              <w:rPr>
                <w:rFonts w:ascii="Times New Roman" w:eastAsia="Times New Roman" w:hAnsi="Times New Roman"/>
                <w:color w:val="000000" w:themeColor="text1"/>
                <w:sz w:val="24"/>
                <w:szCs w:val="24"/>
              </w:rPr>
            </w:pPr>
          </w:p>
          <w:p w14:paraId="624B25BC" w14:textId="77777777" w:rsidR="00987697" w:rsidRPr="00830A7B" w:rsidRDefault="00987697" w:rsidP="00920301">
            <w:pPr>
              <w:spacing w:line="240" w:lineRule="auto"/>
              <w:rPr>
                <w:rFonts w:ascii="Times New Roman" w:eastAsia="Times New Roman" w:hAnsi="Times New Roman"/>
                <w:color w:val="000000" w:themeColor="text1"/>
                <w:sz w:val="24"/>
                <w:szCs w:val="24"/>
              </w:rPr>
            </w:pPr>
            <w:r w:rsidRPr="00830A7B">
              <w:rPr>
                <w:rFonts w:ascii="Times New Roman" w:eastAsia="Times New Roman" w:hAnsi="Times New Roman"/>
                <w:color w:val="000000" w:themeColor="text1"/>
                <w:sz w:val="24"/>
                <w:szCs w:val="24"/>
              </w:rPr>
              <w:t>Теория и практика современной журналистики</w:t>
            </w:r>
          </w:p>
          <w:p w14:paraId="77F37DF4" w14:textId="77777777" w:rsidR="00987697" w:rsidRPr="00830A7B" w:rsidRDefault="00987697" w:rsidP="00920301">
            <w:pPr>
              <w:spacing w:line="240" w:lineRule="auto"/>
              <w:rPr>
                <w:rFonts w:ascii="Times New Roman" w:eastAsia="Times New Roman" w:hAnsi="Times New Roman"/>
                <w:color w:val="000000" w:themeColor="text1"/>
                <w:sz w:val="24"/>
                <w:szCs w:val="24"/>
              </w:rPr>
            </w:pPr>
          </w:p>
          <w:p w14:paraId="5333DF9E" w14:textId="77777777" w:rsidR="00987697" w:rsidRPr="00830A7B" w:rsidRDefault="00987697" w:rsidP="00920301">
            <w:pPr>
              <w:spacing w:line="240" w:lineRule="auto"/>
              <w:rPr>
                <w:rFonts w:ascii="Times New Roman" w:eastAsia="Times New Roman" w:hAnsi="Times New Roman"/>
                <w:color w:val="000000" w:themeColor="text1"/>
                <w:sz w:val="24"/>
                <w:szCs w:val="24"/>
              </w:rPr>
            </w:pPr>
          </w:p>
          <w:p w14:paraId="0816927C" w14:textId="77777777" w:rsidR="00987697" w:rsidRPr="00830A7B" w:rsidRDefault="00987697" w:rsidP="00920301">
            <w:pPr>
              <w:spacing w:line="240" w:lineRule="auto"/>
              <w:rPr>
                <w:rFonts w:ascii="Times New Roman" w:hAnsi="Times New Roman"/>
                <w:color w:val="000000" w:themeColor="text1"/>
                <w:sz w:val="24"/>
                <w:szCs w:val="24"/>
              </w:rPr>
            </w:pPr>
          </w:p>
        </w:tc>
        <w:tc>
          <w:tcPr>
            <w:tcW w:w="973" w:type="dxa"/>
            <w:tcMar>
              <w:top w:w="100" w:type="dxa"/>
              <w:left w:w="100" w:type="dxa"/>
              <w:bottom w:w="100" w:type="dxa"/>
              <w:right w:w="100" w:type="dxa"/>
            </w:tcMar>
          </w:tcPr>
          <w:p w14:paraId="64FE499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10-11</w:t>
            </w:r>
          </w:p>
        </w:tc>
        <w:tc>
          <w:tcPr>
            <w:tcW w:w="1417" w:type="dxa"/>
            <w:tcMar>
              <w:top w:w="100" w:type="dxa"/>
              <w:left w:w="100" w:type="dxa"/>
              <w:bottom w:w="100" w:type="dxa"/>
              <w:right w:w="100" w:type="dxa"/>
            </w:tcMar>
          </w:tcPr>
          <w:p w14:paraId="0A5A9FB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1</w:t>
            </w:r>
          </w:p>
        </w:tc>
        <w:tc>
          <w:tcPr>
            <w:tcW w:w="2126" w:type="dxa"/>
            <w:tcMar>
              <w:top w:w="100" w:type="dxa"/>
              <w:left w:w="100" w:type="dxa"/>
              <w:bottom w:w="100" w:type="dxa"/>
              <w:right w:w="100" w:type="dxa"/>
            </w:tcMar>
          </w:tcPr>
          <w:p w14:paraId="51AF0D18" w14:textId="77777777" w:rsidR="00987697" w:rsidRPr="00830A7B" w:rsidRDefault="00987697" w:rsidP="00920301">
            <w:pPr>
              <w:spacing w:line="240" w:lineRule="auto"/>
              <w:rPr>
                <w:rFonts w:ascii="Times New Roman" w:eastAsia="Times New Roman" w:hAnsi="Times New Roman"/>
                <w:color w:val="000000" w:themeColor="text1"/>
                <w:sz w:val="24"/>
                <w:szCs w:val="24"/>
              </w:rPr>
            </w:pPr>
            <w:r w:rsidRPr="00830A7B">
              <w:rPr>
                <w:rFonts w:ascii="Times New Roman" w:eastAsia="Times New Roman" w:hAnsi="Times New Roman"/>
                <w:color w:val="000000" w:themeColor="text1"/>
                <w:sz w:val="24"/>
                <w:szCs w:val="24"/>
              </w:rPr>
              <w:t>Учитель-планирование, организация, консультация</w:t>
            </w:r>
          </w:p>
          <w:p w14:paraId="43964017" w14:textId="77777777" w:rsidR="00987697" w:rsidRPr="00830A7B" w:rsidRDefault="00987697" w:rsidP="00920301">
            <w:pPr>
              <w:spacing w:line="240" w:lineRule="auto"/>
              <w:rPr>
                <w:rFonts w:ascii="Times New Roman" w:eastAsia="Times New Roman" w:hAnsi="Times New Roman"/>
                <w:color w:val="000000" w:themeColor="text1"/>
                <w:sz w:val="24"/>
                <w:szCs w:val="24"/>
              </w:rPr>
            </w:pPr>
            <w:r w:rsidRPr="00830A7B">
              <w:rPr>
                <w:rFonts w:ascii="Times New Roman" w:eastAsia="Times New Roman" w:hAnsi="Times New Roman"/>
                <w:color w:val="000000" w:themeColor="text1"/>
                <w:sz w:val="24"/>
                <w:szCs w:val="24"/>
              </w:rPr>
              <w:t>Ученик-организатор, участник, автор</w:t>
            </w:r>
          </w:p>
          <w:p w14:paraId="76257B2F" w14:textId="77777777" w:rsidR="00987697" w:rsidRPr="00830A7B" w:rsidRDefault="00987697" w:rsidP="00920301">
            <w:pPr>
              <w:spacing w:line="240" w:lineRule="auto"/>
              <w:rPr>
                <w:rFonts w:ascii="Times New Roman" w:eastAsia="Times New Roman" w:hAnsi="Times New Roman"/>
                <w:color w:val="000000" w:themeColor="text1"/>
                <w:sz w:val="24"/>
                <w:szCs w:val="24"/>
              </w:rPr>
            </w:pPr>
            <w:r w:rsidRPr="00830A7B">
              <w:rPr>
                <w:rFonts w:ascii="Times New Roman" w:eastAsia="Times New Roman" w:hAnsi="Times New Roman"/>
                <w:color w:val="000000" w:themeColor="text1"/>
                <w:sz w:val="24"/>
                <w:szCs w:val="24"/>
              </w:rPr>
              <w:t>Родитель- помощник, автор участник</w:t>
            </w:r>
          </w:p>
          <w:p w14:paraId="16F3A932" w14:textId="77777777" w:rsidR="00987697" w:rsidRPr="00830A7B" w:rsidRDefault="00987697" w:rsidP="00920301">
            <w:pPr>
              <w:spacing w:line="240" w:lineRule="auto"/>
              <w:rPr>
                <w:rFonts w:ascii="Times New Roman" w:hAnsi="Times New Roman"/>
                <w:color w:val="000000" w:themeColor="text1"/>
                <w:sz w:val="24"/>
                <w:szCs w:val="24"/>
              </w:rPr>
            </w:pPr>
          </w:p>
        </w:tc>
        <w:tc>
          <w:tcPr>
            <w:tcW w:w="2127" w:type="dxa"/>
            <w:tcMar>
              <w:top w:w="100" w:type="dxa"/>
              <w:left w:w="100" w:type="dxa"/>
              <w:bottom w:w="100" w:type="dxa"/>
              <w:right w:w="100" w:type="dxa"/>
            </w:tcMar>
          </w:tcPr>
          <w:p w14:paraId="1CAEA50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Взаимодействие с партнерами, готовность к самостоятельной организованной деятельности, повышение грамотности и кругозора, участие в конкурсах, конференциях, олимпиадах</w:t>
            </w:r>
          </w:p>
        </w:tc>
      </w:tr>
      <w:tr w:rsidR="00987697" w:rsidRPr="006C6D7F" w14:paraId="382F2E35" w14:textId="77777777" w:rsidTr="00987697">
        <w:trPr>
          <w:trHeight w:val="485"/>
        </w:trPr>
        <w:tc>
          <w:tcPr>
            <w:tcW w:w="2845" w:type="dxa"/>
            <w:gridSpan w:val="2"/>
            <w:tcMar>
              <w:top w:w="100" w:type="dxa"/>
              <w:left w:w="100" w:type="dxa"/>
              <w:bottom w:w="100" w:type="dxa"/>
              <w:right w:w="100" w:type="dxa"/>
            </w:tcMar>
          </w:tcPr>
          <w:p w14:paraId="0D4B52A6" w14:textId="77777777" w:rsidR="00987697" w:rsidRPr="00830A7B" w:rsidRDefault="00987697" w:rsidP="00920301">
            <w:pPr>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Клуб «Что? Где? Когда?»</w:t>
            </w:r>
          </w:p>
          <w:p w14:paraId="1DAE73D0" w14:textId="77777777" w:rsidR="00987697" w:rsidRPr="00830A7B" w:rsidRDefault="00987697" w:rsidP="00920301">
            <w:pPr>
              <w:spacing w:line="240" w:lineRule="auto"/>
              <w:rPr>
                <w:rFonts w:ascii="Times New Roman" w:hAnsi="Times New Roman"/>
                <w:color w:val="000000" w:themeColor="text1"/>
                <w:sz w:val="24"/>
                <w:szCs w:val="24"/>
              </w:rPr>
            </w:pPr>
          </w:p>
        </w:tc>
        <w:tc>
          <w:tcPr>
            <w:tcW w:w="973" w:type="dxa"/>
            <w:tcMar>
              <w:top w:w="100" w:type="dxa"/>
              <w:left w:w="100" w:type="dxa"/>
              <w:bottom w:w="100" w:type="dxa"/>
              <w:right w:w="100" w:type="dxa"/>
            </w:tcMar>
          </w:tcPr>
          <w:p w14:paraId="489DAD4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w:t>
            </w:r>
          </w:p>
        </w:tc>
        <w:tc>
          <w:tcPr>
            <w:tcW w:w="1417" w:type="dxa"/>
            <w:tcMar>
              <w:top w:w="100" w:type="dxa"/>
              <w:left w:w="100" w:type="dxa"/>
              <w:bottom w:w="100" w:type="dxa"/>
              <w:right w:w="100" w:type="dxa"/>
            </w:tcMar>
          </w:tcPr>
          <w:p w14:paraId="640E72C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2</w:t>
            </w:r>
          </w:p>
        </w:tc>
        <w:tc>
          <w:tcPr>
            <w:tcW w:w="2126" w:type="dxa"/>
            <w:tcMar>
              <w:top w:w="100" w:type="dxa"/>
              <w:left w:w="100" w:type="dxa"/>
              <w:bottom w:w="100" w:type="dxa"/>
              <w:right w:w="100" w:type="dxa"/>
            </w:tcMar>
          </w:tcPr>
          <w:p w14:paraId="19556C1F" w14:textId="77777777" w:rsidR="00987697" w:rsidRPr="00830A7B" w:rsidRDefault="00987697" w:rsidP="00920301">
            <w:pPr>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Учитель- организатор, координатор</w:t>
            </w:r>
          </w:p>
          <w:p w14:paraId="7D21AD76" w14:textId="77777777" w:rsidR="00987697" w:rsidRPr="00830A7B" w:rsidRDefault="00987697" w:rsidP="00920301">
            <w:pPr>
              <w:rPr>
                <w:rFonts w:ascii="Times New Roman" w:hAnsi="Times New Roman"/>
                <w:color w:val="000000" w:themeColor="text1"/>
                <w:sz w:val="24"/>
                <w:szCs w:val="24"/>
              </w:rPr>
            </w:pPr>
            <w:r w:rsidRPr="00830A7B">
              <w:rPr>
                <w:rFonts w:ascii="Times New Roman" w:hAnsi="Times New Roman"/>
                <w:color w:val="000000" w:themeColor="text1"/>
                <w:sz w:val="24"/>
                <w:szCs w:val="24"/>
              </w:rPr>
              <w:t>Ученик- участник, ассистент, организатор,</w:t>
            </w:r>
          </w:p>
          <w:p w14:paraId="10087DA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Родитель-помощник, организатор</w:t>
            </w:r>
          </w:p>
        </w:tc>
        <w:tc>
          <w:tcPr>
            <w:tcW w:w="2127" w:type="dxa"/>
            <w:tcMar>
              <w:top w:w="100" w:type="dxa"/>
              <w:left w:w="100" w:type="dxa"/>
              <w:bottom w:w="100" w:type="dxa"/>
              <w:right w:w="100" w:type="dxa"/>
            </w:tcMar>
          </w:tcPr>
          <w:p w14:paraId="30C95E3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Развитие критического мышления, любознательности, кругозора, умение высказывать свою точку зрения</w:t>
            </w:r>
          </w:p>
        </w:tc>
      </w:tr>
      <w:tr w:rsidR="00987697" w:rsidRPr="006C6D7F" w14:paraId="60814A1A" w14:textId="77777777" w:rsidTr="00987697">
        <w:trPr>
          <w:trHeight w:val="485"/>
        </w:trPr>
        <w:tc>
          <w:tcPr>
            <w:tcW w:w="2845" w:type="dxa"/>
            <w:gridSpan w:val="2"/>
            <w:tcMar>
              <w:top w:w="100" w:type="dxa"/>
              <w:left w:w="100" w:type="dxa"/>
              <w:bottom w:w="100" w:type="dxa"/>
              <w:right w:w="100" w:type="dxa"/>
            </w:tcMar>
          </w:tcPr>
          <w:p w14:paraId="050C67C5" w14:textId="77777777" w:rsidR="00987697" w:rsidRPr="00830A7B" w:rsidRDefault="00987697" w:rsidP="00920301">
            <w:pPr>
              <w:spacing w:line="240" w:lineRule="auto"/>
              <w:rPr>
                <w:rFonts w:ascii="Times New Roman" w:eastAsia="Times New Roman" w:hAnsi="Times New Roman"/>
                <w:color w:val="000000" w:themeColor="text1"/>
                <w:sz w:val="24"/>
                <w:szCs w:val="24"/>
              </w:rPr>
            </w:pPr>
            <w:r w:rsidRPr="00830A7B">
              <w:rPr>
                <w:rFonts w:ascii="Times New Roman" w:eastAsia="Times New Roman" w:hAnsi="Times New Roman"/>
                <w:color w:val="000000" w:themeColor="text1"/>
                <w:sz w:val="24"/>
                <w:szCs w:val="24"/>
              </w:rPr>
              <w:t>Видеостудия «</w:t>
            </w:r>
            <w:proofErr w:type="spellStart"/>
            <w:r w:rsidRPr="00830A7B">
              <w:rPr>
                <w:rFonts w:ascii="Times New Roman" w:eastAsia="Times New Roman" w:hAnsi="Times New Roman"/>
                <w:color w:val="000000" w:themeColor="text1"/>
                <w:sz w:val="24"/>
                <w:szCs w:val="24"/>
              </w:rPr>
              <w:t>Синюшка</w:t>
            </w:r>
            <w:proofErr w:type="spellEnd"/>
            <w:r w:rsidRPr="00830A7B">
              <w:rPr>
                <w:rFonts w:ascii="Times New Roman" w:eastAsia="Times New Roman" w:hAnsi="Times New Roman"/>
                <w:color w:val="000000" w:themeColor="text1"/>
                <w:sz w:val="24"/>
                <w:szCs w:val="24"/>
              </w:rPr>
              <w:t>-фильм»</w:t>
            </w:r>
          </w:p>
          <w:p w14:paraId="47F5B31A" w14:textId="77777777" w:rsidR="00987697" w:rsidRPr="00830A7B" w:rsidRDefault="00987697" w:rsidP="00920301">
            <w:pPr>
              <w:spacing w:line="240" w:lineRule="auto"/>
              <w:rPr>
                <w:rFonts w:ascii="Times New Roman" w:eastAsia="Times New Roman" w:hAnsi="Times New Roman"/>
                <w:color w:val="000000" w:themeColor="text1"/>
                <w:sz w:val="24"/>
                <w:szCs w:val="24"/>
              </w:rPr>
            </w:pPr>
          </w:p>
          <w:p w14:paraId="37E4D1AD" w14:textId="77777777" w:rsidR="00987697" w:rsidRPr="00830A7B" w:rsidRDefault="00987697" w:rsidP="00920301">
            <w:pPr>
              <w:spacing w:line="240" w:lineRule="auto"/>
              <w:rPr>
                <w:rFonts w:ascii="Times New Roman" w:eastAsia="Times New Roman" w:hAnsi="Times New Roman"/>
                <w:color w:val="000000" w:themeColor="text1"/>
                <w:sz w:val="24"/>
                <w:szCs w:val="24"/>
              </w:rPr>
            </w:pPr>
          </w:p>
          <w:p w14:paraId="604C9C88" w14:textId="77777777" w:rsidR="00987697" w:rsidRPr="00830A7B" w:rsidRDefault="00987697" w:rsidP="00920301">
            <w:pPr>
              <w:spacing w:line="240" w:lineRule="auto"/>
              <w:rPr>
                <w:rFonts w:ascii="Times New Roman" w:hAnsi="Times New Roman"/>
                <w:color w:val="000000" w:themeColor="text1"/>
                <w:sz w:val="24"/>
                <w:szCs w:val="24"/>
              </w:rPr>
            </w:pPr>
          </w:p>
        </w:tc>
        <w:tc>
          <w:tcPr>
            <w:tcW w:w="973" w:type="dxa"/>
            <w:tcMar>
              <w:top w:w="100" w:type="dxa"/>
              <w:left w:w="100" w:type="dxa"/>
              <w:bottom w:w="100" w:type="dxa"/>
              <w:right w:w="100" w:type="dxa"/>
            </w:tcMar>
          </w:tcPr>
          <w:p w14:paraId="761E009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10-11</w:t>
            </w:r>
          </w:p>
        </w:tc>
        <w:tc>
          <w:tcPr>
            <w:tcW w:w="1417" w:type="dxa"/>
            <w:tcMar>
              <w:top w:w="100" w:type="dxa"/>
              <w:left w:w="100" w:type="dxa"/>
              <w:bottom w:w="100" w:type="dxa"/>
              <w:right w:w="100" w:type="dxa"/>
            </w:tcMar>
          </w:tcPr>
          <w:p w14:paraId="7808C1D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2</w:t>
            </w:r>
          </w:p>
        </w:tc>
        <w:tc>
          <w:tcPr>
            <w:tcW w:w="2126" w:type="dxa"/>
            <w:tcMar>
              <w:top w:w="100" w:type="dxa"/>
              <w:left w:w="100" w:type="dxa"/>
              <w:bottom w:w="100" w:type="dxa"/>
              <w:right w:w="100" w:type="dxa"/>
            </w:tcMar>
          </w:tcPr>
          <w:p w14:paraId="03016F63" w14:textId="77777777" w:rsidR="00987697" w:rsidRPr="00830A7B" w:rsidRDefault="00987697" w:rsidP="00920301">
            <w:pPr>
              <w:spacing w:line="240" w:lineRule="auto"/>
              <w:rPr>
                <w:rFonts w:ascii="Times New Roman" w:eastAsia="Times New Roman" w:hAnsi="Times New Roman"/>
                <w:color w:val="000000" w:themeColor="text1"/>
                <w:sz w:val="24"/>
                <w:szCs w:val="24"/>
              </w:rPr>
            </w:pPr>
            <w:r w:rsidRPr="00830A7B">
              <w:rPr>
                <w:rFonts w:ascii="Times New Roman" w:eastAsia="Times New Roman" w:hAnsi="Times New Roman"/>
                <w:color w:val="000000" w:themeColor="text1"/>
                <w:sz w:val="24"/>
                <w:szCs w:val="24"/>
              </w:rPr>
              <w:t>Учитель-мотивирует, организует</w:t>
            </w:r>
          </w:p>
          <w:p w14:paraId="691ADC70" w14:textId="77777777" w:rsidR="00987697" w:rsidRPr="00830A7B" w:rsidRDefault="00987697" w:rsidP="00920301">
            <w:pPr>
              <w:spacing w:line="240" w:lineRule="auto"/>
              <w:rPr>
                <w:rFonts w:ascii="Times New Roman" w:eastAsia="Times New Roman" w:hAnsi="Times New Roman"/>
                <w:color w:val="000000" w:themeColor="text1"/>
                <w:sz w:val="24"/>
                <w:szCs w:val="24"/>
              </w:rPr>
            </w:pPr>
            <w:r w:rsidRPr="00830A7B">
              <w:rPr>
                <w:rFonts w:ascii="Times New Roman" w:eastAsia="Times New Roman" w:hAnsi="Times New Roman"/>
                <w:color w:val="000000" w:themeColor="text1"/>
                <w:sz w:val="24"/>
                <w:szCs w:val="24"/>
              </w:rPr>
              <w:t>Ученик-автор, монтаж</w:t>
            </w:r>
          </w:p>
          <w:p w14:paraId="4687ACB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Родитель-участник</w:t>
            </w:r>
          </w:p>
        </w:tc>
        <w:tc>
          <w:tcPr>
            <w:tcW w:w="2127" w:type="dxa"/>
            <w:tcMar>
              <w:top w:w="100" w:type="dxa"/>
              <w:left w:w="100" w:type="dxa"/>
              <w:bottom w:w="100" w:type="dxa"/>
              <w:right w:w="100" w:type="dxa"/>
            </w:tcMar>
          </w:tcPr>
          <w:p w14:paraId="5DFA259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Умение работать с технологиями, профориентация, развитие грамотности и коммуникации, участие в конкурсах, конференциях, олимпиадах</w:t>
            </w:r>
          </w:p>
        </w:tc>
      </w:tr>
      <w:tr w:rsidR="00987697" w:rsidRPr="006C6D7F" w14:paraId="5F6F33DE" w14:textId="77777777" w:rsidTr="00987697">
        <w:trPr>
          <w:trHeight w:val="386"/>
        </w:trPr>
        <w:tc>
          <w:tcPr>
            <w:tcW w:w="9488" w:type="dxa"/>
            <w:gridSpan w:val="6"/>
            <w:shd w:val="clear" w:color="auto" w:fill="auto"/>
            <w:tcMar>
              <w:top w:w="100" w:type="dxa"/>
              <w:left w:w="100" w:type="dxa"/>
              <w:bottom w:w="100" w:type="dxa"/>
              <w:right w:w="100" w:type="dxa"/>
            </w:tcMar>
          </w:tcPr>
          <w:p w14:paraId="5B04BA62"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Классное руководство</w:t>
            </w:r>
          </w:p>
        </w:tc>
      </w:tr>
      <w:tr w:rsidR="00987697" w:rsidRPr="006C6D7F" w14:paraId="3128C86E" w14:textId="77777777" w:rsidTr="00987697">
        <w:trPr>
          <w:trHeight w:val="1075"/>
        </w:trPr>
        <w:tc>
          <w:tcPr>
            <w:tcW w:w="2845" w:type="dxa"/>
            <w:gridSpan w:val="2"/>
            <w:shd w:val="clear" w:color="auto" w:fill="auto"/>
            <w:tcMar>
              <w:top w:w="100" w:type="dxa"/>
              <w:left w:w="100" w:type="dxa"/>
              <w:bottom w:w="100" w:type="dxa"/>
              <w:right w:w="100" w:type="dxa"/>
            </w:tcMar>
          </w:tcPr>
          <w:p w14:paraId="4825A59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674D5DF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73" w:type="dxa"/>
            <w:shd w:val="clear" w:color="auto" w:fill="auto"/>
            <w:tcMar>
              <w:top w:w="100" w:type="dxa"/>
              <w:left w:w="100" w:type="dxa"/>
              <w:bottom w:w="100" w:type="dxa"/>
              <w:right w:w="100" w:type="dxa"/>
            </w:tcMar>
          </w:tcPr>
          <w:p w14:paraId="1E1A2EE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6D866F3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59668C1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4E1A38A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w:t>
            </w:r>
          </w:p>
          <w:p w14:paraId="5EFB819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проведения</w:t>
            </w:r>
          </w:p>
        </w:tc>
        <w:tc>
          <w:tcPr>
            <w:tcW w:w="2126" w:type="dxa"/>
            <w:shd w:val="clear" w:color="auto" w:fill="auto"/>
            <w:tcMar>
              <w:top w:w="100" w:type="dxa"/>
              <w:left w:w="100" w:type="dxa"/>
              <w:bottom w:w="100" w:type="dxa"/>
              <w:right w:w="100" w:type="dxa"/>
            </w:tcMar>
          </w:tcPr>
          <w:p w14:paraId="71A8009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552B35D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p w14:paraId="75BD272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tc>
        <w:tc>
          <w:tcPr>
            <w:tcW w:w="2127" w:type="dxa"/>
            <w:shd w:val="clear" w:color="auto" w:fill="auto"/>
            <w:tcMar>
              <w:top w:w="100" w:type="dxa"/>
              <w:left w:w="100" w:type="dxa"/>
              <w:bottom w:w="100" w:type="dxa"/>
              <w:right w:w="100" w:type="dxa"/>
            </w:tcMar>
          </w:tcPr>
          <w:p w14:paraId="74952B1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p w14:paraId="19A3C6E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3B11B3B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tc>
      </w:tr>
      <w:tr w:rsidR="00987697" w:rsidRPr="006C6D7F" w14:paraId="5AB5A3CB" w14:textId="77777777" w:rsidTr="00987697">
        <w:trPr>
          <w:trHeight w:val="485"/>
        </w:trPr>
        <w:tc>
          <w:tcPr>
            <w:tcW w:w="2845" w:type="dxa"/>
            <w:gridSpan w:val="2"/>
            <w:shd w:val="clear" w:color="auto" w:fill="auto"/>
            <w:tcMar>
              <w:top w:w="100" w:type="dxa"/>
              <w:left w:w="100" w:type="dxa"/>
              <w:bottom w:w="100" w:type="dxa"/>
              <w:right w:w="100" w:type="dxa"/>
            </w:tcMar>
          </w:tcPr>
          <w:p w14:paraId="049DDFFC" w14:textId="77777777" w:rsidR="00987697" w:rsidRPr="00830A7B" w:rsidRDefault="00987697" w:rsidP="00920301">
            <w:pPr>
              <w:spacing w:line="240" w:lineRule="auto"/>
              <w:jc w:val="both"/>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Классный час </w:t>
            </w:r>
          </w:p>
          <w:p w14:paraId="37A6669E" w14:textId="77777777" w:rsidR="00987697" w:rsidRPr="00830A7B" w:rsidRDefault="00987697" w:rsidP="00920301">
            <w:pPr>
              <w:spacing w:line="240" w:lineRule="auto"/>
              <w:rPr>
                <w:rFonts w:ascii="Times New Roman" w:hAnsi="Times New Roman"/>
                <w:color w:val="000000" w:themeColor="text1"/>
                <w:sz w:val="24"/>
                <w:szCs w:val="24"/>
              </w:rPr>
            </w:pPr>
          </w:p>
        </w:tc>
        <w:tc>
          <w:tcPr>
            <w:tcW w:w="973" w:type="dxa"/>
            <w:shd w:val="clear" w:color="auto" w:fill="auto"/>
            <w:tcMar>
              <w:top w:w="100" w:type="dxa"/>
              <w:left w:w="100" w:type="dxa"/>
              <w:bottom w:w="100" w:type="dxa"/>
              <w:right w:w="100" w:type="dxa"/>
            </w:tcMar>
          </w:tcPr>
          <w:p w14:paraId="05BB8B5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06DDA7E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007F293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Классный руководитель</w:t>
            </w:r>
          </w:p>
        </w:tc>
        <w:tc>
          <w:tcPr>
            <w:tcW w:w="2127" w:type="dxa"/>
            <w:shd w:val="clear" w:color="auto" w:fill="auto"/>
            <w:tcMar>
              <w:top w:w="100" w:type="dxa"/>
              <w:left w:w="100" w:type="dxa"/>
              <w:bottom w:w="100" w:type="dxa"/>
              <w:right w:w="100" w:type="dxa"/>
            </w:tcMar>
          </w:tcPr>
          <w:p w14:paraId="295C730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Приобретение социальных знаний; развитие системы отношений к окружающему миру; сплочение детского коллектива и создание благоприятного психологического климата</w:t>
            </w:r>
          </w:p>
        </w:tc>
      </w:tr>
      <w:tr w:rsidR="00987697" w:rsidRPr="006C6D7F" w14:paraId="72345C79" w14:textId="77777777" w:rsidTr="00987697">
        <w:trPr>
          <w:trHeight w:val="485"/>
        </w:trPr>
        <w:tc>
          <w:tcPr>
            <w:tcW w:w="2845" w:type="dxa"/>
            <w:gridSpan w:val="2"/>
            <w:shd w:val="clear" w:color="auto" w:fill="auto"/>
            <w:tcMar>
              <w:top w:w="100" w:type="dxa"/>
              <w:left w:w="100" w:type="dxa"/>
              <w:bottom w:w="100" w:type="dxa"/>
              <w:right w:w="100" w:type="dxa"/>
            </w:tcMar>
          </w:tcPr>
          <w:p w14:paraId="0559765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Родительские собрания</w:t>
            </w:r>
          </w:p>
        </w:tc>
        <w:tc>
          <w:tcPr>
            <w:tcW w:w="973" w:type="dxa"/>
            <w:shd w:val="clear" w:color="auto" w:fill="auto"/>
            <w:tcMar>
              <w:top w:w="100" w:type="dxa"/>
              <w:left w:w="100" w:type="dxa"/>
              <w:bottom w:w="100" w:type="dxa"/>
              <w:right w:w="100" w:type="dxa"/>
            </w:tcMar>
          </w:tcPr>
          <w:p w14:paraId="541D52E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040322D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Сентябрь</w:t>
            </w:r>
          </w:p>
          <w:p w14:paraId="075C7CA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Декабрь</w:t>
            </w:r>
          </w:p>
          <w:p w14:paraId="0226F7C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Март</w:t>
            </w:r>
          </w:p>
          <w:p w14:paraId="2BFB358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Май</w:t>
            </w:r>
          </w:p>
        </w:tc>
        <w:tc>
          <w:tcPr>
            <w:tcW w:w="2126" w:type="dxa"/>
            <w:shd w:val="clear" w:color="auto" w:fill="auto"/>
            <w:tcMar>
              <w:top w:w="100" w:type="dxa"/>
              <w:left w:w="100" w:type="dxa"/>
              <w:bottom w:w="100" w:type="dxa"/>
              <w:right w:w="100" w:type="dxa"/>
            </w:tcMar>
          </w:tcPr>
          <w:p w14:paraId="5F40448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Классный руководитель</w:t>
            </w:r>
          </w:p>
        </w:tc>
        <w:tc>
          <w:tcPr>
            <w:tcW w:w="2127" w:type="dxa"/>
            <w:shd w:val="clear" w:color="auto" w:fill="auto"/>
            <w:tcMar>
              <w:top w:w="100" w:type="dxa"/>
              <w:left w:w="100" w:type="dxa"/>
              <w:bottom w:w="100" w:type="dxa"/>
              <w:right w:w="100" w:type="dxa"/>
            </w:tcMar>
          </w:tcPr>
          <w:p w14:paraId="3F927F8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Заинтересованность к процессу обучения и </w:t>
            </w:r>
            <w:r w:rsidRPr="00830A7B">
              <w:rPr>
                <w:rFonts w:ascii="Times New Roman" w:hAnsi="Times New Roman"/>
                <w:color w:val="000000" w:themeColor="text1"/>
                <w:sz w:val="24"/>
                <w:szCs w:val="24"/>
              </w:rPr>
              <w:lastRenderedPageBreak/>
              <w:t>воспитания всех участников образовательного процесса</w:t>
            </w:r>
          </w:p>
        </w:tc>
      </w:tr>
      <w:tr w:rsidR="00987697" w:rsidRPr="006C6D7F" w14:paraId="0ECD0FD8" w14:textId="77777777" w:rsidTr="00987697">
        <w:trPr>
          <w:trHeight w:val="485"/>
        </w:trPr>
        <w:tc>
          <w:tcPr>
            <w:tcW w:w="2845" w:type="dxa"/>
            <w:gridSpan w:val="2"/>
            <w:shd w:val="clear" w:color="auto" w:fill="auto"/>
            <w:tcMar>
              <w:top w:w="100" w:type="dxa"/>
              <w:left w:w="100" w:type="dxa"/>
              <w:bottom w:w="100" w:type="dxa"/>
              <w:right w:w="100" w:type="dxa"/>
            </w:tcMar>
          </w:tcPr>
          <w:p w14:paraId="5DCC91C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Организация и проведение внешкольных мероприятий</w:t>
            </w:r>
          </w:p>
        </w:tc>
        <w:tc>
          <w:tcPr>
            <w:tcW w:w="973" w:type="dxa"/>
            <w:shd w:val="clear" w:color="auto" w:fill="auto"/>
            <w:tcMar>
              <w:top w:w="100" w:type="dxa"/>
              <w:left w:w="100" w:type="dxa"/>
              <w:bottom w:w="100" w:type="dxa"/>
              <w:right w:w="100" w:type="dxa"/>
            </w:tcMar>
          </w:tcPr>
          <w:p w14:paraId="0C00867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0B322AB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1E9C7E0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Классный руководитель</w:t>
            </w:r>
          </w:p>
        </w:tc>
        <w:tc>
          <w:tcPr>
            <w:tcW w:w="2127" w:type="dxa"/>
            <w:shd w:val="clear" w:color="auto" w:fill="auto"/>
            <w:tcMar>
              <w:top w:w="100" w:type="dxa"/>
              <w:left w:w="100" w:type="dxa"/>
              <w:bottom w:w="100" w:type="dxa"/>
              <w:right w:w="100" w:type="dxa"/>
            </w:tcMar>
          </w:tcPr>
          <w:p w14:paraId="749B8F1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Выработка определенной иерархии материальных и духовных ценностей</w:t>
            </w:r>
          </w:p>
        </w:tc>
      </w:tr>
      <w:tr w:rsidR="00987697" w:rsidRPr="006C6D7F" w14:paraId="01F555D4" w14:textId="77777777" w:rsidTr="00987697">
        <w:trPr>
          <w:trHeight w:val="485"/>
        </w:trPr>
        <w:tc>
          <w:tcPr>
            <w:tcW w:w="2845" w:type="dxa"/>
            <w:gridSpan w:val="2"/>
            <w:shd w:val="clear" w:color="auto" w:fill="auto"/>
            <w:tcMar>
              <w:top w:w="100" w:type="dxa"/>
              <w:left w:w="100" w:type="dxa"/>
              <w:bottom w:w="100" w:type="dxa"/>
              <w:right w:w="100" w:type="dxa"/>
            </w:tcMar>
          </w:tcPr>
          <w:p w14:paraId="6BE584A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Индивидуальные профилактические беседы</w:t>
            </w:r>
          </w:p>
        </w:tc>
        <w:tc>
          <w:tcPr>
            <w:tcW w:w="973" w:type="dxa"/>
            <w:shd w:val="clear" w:color="auto" w:fill="auto"/>
            <w:tcMar>
              <w:top w:w="100" w:type="dxa"/>
              <w:left w:w="100" w:type="dxa"/>
              <w:bottom w:w="100" w:type="dxa"/>
              <w:right w:w="100" w:type="dxa"/>
            </w:tcMar>
          </w:tcPr>
          <w:p w14:paraId="5F1E8A1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31A4F17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1FD0634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Классный руководитель</w:t>
            </w:r>
          </w:p>
        </w:tc>
        <w:tc>
          <w:tcPr>
            <w:tcW w:w="2127" w:type="dxa"/>
            <w:shd w:val="clear" w:color="auto" w:fill="auto"/>
            <w:tcMar>
              <w:top w:w="100" w:type="dxa"/>
              <w:left w:w="100" w:type="dxa"/>
              <w:bottom w:w="100" w:type="dxa"/>
              <w:right w:w="100" w:type="dxa"/>
            </w:tcMar>
          </w:tcPr>
          <w:p w14:paraId="187CAC9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Осмысление собственной проблемы; внутреннее принятие новой модели поведения</w:t>
            </w:r>
          </w:p>
        </w:tc>
      </w:tr>
      <w:tr w:rsidR="00987697" w:rsidRPr="006C6D7F" w14:paraId="27589562" w14:textId="77777777" w:rsidTr="00987697">
        <w:trPr>
          <w:trHeight w:val="555"/>
        </w:trPr>
        <w:tc>
          <w:tcPr>
            <w:tcW w:w="9488" w:type="dxa"/>
            <w:gridSpan w:val="6"/>
            <w:shd w:val="clear" w:color="auto" w:fill="auto"/>
            <w:tcMar>
              <w:top w:w="100" w:type="dxa"/>
              <w:left w:w="100" w:type="dxa"/>
              <w:bottom w:w="100" w:type="dxa"/>
              <w:right w:w="100" w:type="dxa"/>
            </w:tcMar>
          </w:tcPr>
          <w:p w14:paraId="3BEA5200"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Профориентация</w:t>
            </w:r>
          </w:p>
        </w:tc>
      </w:tr>
      <w:tr w:rsidR="00987697" w:rsidRPr="006C6D7F" w14:paraId="1276DDD6" w14:textId="77777777" w:rsidTr="00987697">
        <w:trPr>
          <w:trHeight w:val="1243"/>
        </w:trPr>
        <w:tc>
          <w:tcPr>
            <w:tcW w:w="2845" w:type="dxa"/>
            <w:gridSpan w:val="2"/>
            <w:shd w:val="clear" w:color="auto" w:fill="auto"/>
            <w:tcMar>
              <w:top w:w="100" w:type="dxa"/>
              <w:left w:w="100" w:type="dxa"/>
              <w:bottom w:w="100" w:type="dxa"/>
              <w:right w:w="100" w:type="dxa"/>
            </w:tcMar>
          </w:tcPr>
          <w:p w14:paraId="0C6790B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73" w:type="dxa"/>
            <w:shd w:val="clear" w:color="auto" w:fill="auto"/>
            <w:tcMar>
              <w:top w:w="100" w:type="dxa"/>
              <w:left w:w="100" w:type="dxa"/>
              <w:bottom w:w="100" w:type="dxa"/>
              <w:right w:w="100" w:type="dxa"/>
            </w:tcMar>
          </w:tcPr>
          <w:p w14:paraId="7C288F1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3B05EC1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6D3F626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 проведения</w:t>
            </w:r>
          </w:p>
        </w:tc>
        <w:tc>
          <w:tcPr>
            <w:tcW w:w="2126" w:type="dxa"/>
            <w:shd w:val="clear" w:color="auto" w:fill="auto"/>
            <w:tcMar>
              <w:top w:w="100" w:type="dxa"/>
              <w:left w:w="100" w:type="dxa"/>
              <w:bottom w:w="100" w:type="dxa"/>
              <w:right w:w="100" w:type="dxa"/>
            </w:tcMar>
          </w:tcPr>
          <w:p w14:paraId="33AF1C2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5FD6EAA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52F4687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p w14:paraId="0557D99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16428F0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tc>
      </w:tr>
      <w:tr w:rsidR="00987697" w:rsidRPr="006C6D7F" w14:paraId="006BA74C" w14:textId="77777777" w:rsidTr="00987697">
        <w:trPr>
          <w:trHeight w:val="485"/>
        </w:trPr>
        <w:tc>
          <w:tcPr>
            <w:tcW w:w="2845" w:type="dxa"/>
            <w:gridSpan w:val="2"/>
            <w:shd w:val="clear" w:color="auto" w:fill="auto"/>
            <w:tcMar>
              <w:top w:w="100" w:type="dxa"/>
              <w:left w:w="100" w:type="dxa"/>
              <w:bottom w:w="100" w:type="dxa"/>
              <w:right w:w="100" w:type="dxa"/>
            </w:tcMar>
          </w:tcPr>
          <w:p w14:paraId="752914B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Построение индивидуального образовательного маршрута (постановка целей в портфолио).</w:t>
            </w:r>
          </w:p>
          <w:p w14:paraId="440D60C4" w14:textId="77777777" w:rsidR="00987697" w:rsidRPr="00830A7B" w:rsidRDefault="00987697" w:rsidP="00920301">
            <w:pPr>
              <w:spacing w:line="240" w:lineRule="auto"/>
              <w:rPr>
                <w:rFonts w:ascii="Times New Roman" w:hAnsi="Times New Roman"/>
                <w:color w:val="000000" w:themeColor="text1"/>
                <w:sz w:val="24"/>
                <w:szCs w:val="24"/>
              </w:rPr>
            </w:pPr>
          </w:p>
        </w:tc>
        <w:tc>
          <w:tcPr>
            <w:tcW w:w="973" w:type="dxa"/>
            <w:shd w:val="clear" w:color="auto" w:fill="auto"/>
            <w:tcMar>
              <w:top w:w="100" w:type="dxa"/>
              <w:left w:w="100" w:type="dxa"/>
              <w:bottom w:w="100" w:type="dxa"/>
              <w:right w:w="100" w:type="dxa"/>
            </w:tcMar>
          </w:tcPr>
          <w:p w14:paraId="50460B6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2A30643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1D810D6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Кл. </w:t>
            </w:r>
            <w:proofErr w:type="spellStart"/>
            <w:r w:rsidRPr="00830A7B">
              <w:rPr>
                <w:rFonts w:ascii="Times New Roman" w:hAnsi="Times New Roman"/>
                <w:color w:val="000000" w:themeColor="text1"/>
                <w:sz w:val="24"/>
                <w:szCs w:val="24"/>
              </w:rPr>
              <w:t>руководитель+родители</w:t>
            </w:r>
            <w:proofErr w:type="spellEnd"/>
            <w:r w:rsidRPr="00830A7B">
              <w:rPr>
                <w:rFonts w:ascii="Times New Roman" w:hAnsi="Times New Roman"/>
                <w:color w:val="000000" w:themeColor="text1"/>
                <w:sz w:val="24"/>
                <w:szCs w:val="24"/>
              </w:rPr>
              <w:t>,</w:t>
            </w:r>
          </w:p>
          <w:p w14:paraId="7AEC4BE9" w14:textId="77777777" w:rsidR="00987697" w:rsidRPr="00830A7B" w:rsidRDefault="00987697" w:rsidP="00920301">
            <w:pPr>
              <w:spacing w:line="240" w:lineRule="auto"/>
              <w:rPr>
                <w:rFonts w:ascii="Times New Roman" w:hAnsi="Times New Roman"/>
                <w:color w:val="000000" w:themeColor="text1"/>
                <w:sz w:val="24"/>
                <w:szCs w:val="24"/>
              </w:rPr>
            </w:pPr>
          </w:p>
        </w:tc>
        <w:tc>
          <w:tcPr>
            <w:tcW w:w="2127" w:type="dxa"/>
            <w:shd w:val="clear" w:color="auto" w:fill="auto"/>
            <w:tcMar>
              <w:top w:w="100" w:type="dxa"/>
              <w:left w:w="100" w:type="dxa"/>
              <w:bottom w:w="100" w:type="dxa"/>
              <w:right w:w="100" w:type="dxa"/>
            </w:tcMar>
          </w:tcPr>
          <w:p w14:paraId="5629108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Расширение кругозора, приобретение начального опыта, развитие интереса.</w:t>
            </w:r>
          </w:p>
        </w:tc>
      </w:tr>
      <w:tr w:rsidR="00987697" w:rsidRPr="006C6D7F" w14:paraId="46837AD0" w14:textId="77777777" w:rsidTr="00987697">
        <w:trPr>
          <w:trHeight w:val="485"/>
        </w:trPr>
        <w:tc>
          <w:tcPr>
            <w:tcW w:w="2845" w:type="dxa"/>
            <w:gridSpan w:val="2"/>
            <w:shd w:val="clear" w:color="auto" w:fill="auto"/>
            <w:tcMar>
              <w:top w:w="100" w:type="dxa"/>
              <w:left w:w="100" w:type="dxa"/>
              <w:bottom w:w="100" w:type="dxa"/>
              <w:right w:w="100" w:type="dxa"/>
            </w:tcMar>
          </w:tcPr>
          <w:p w14:paraId="3CFDAE1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Индивидуальные консультации по профориентации</w:t>
            </w:r>
          </w:p>
        </w:tc>
        <w:tc>
          <w:tcPr>
            <w:tcW w:w="973" w:type="dxa"/>
            <w:shd w:val="clear" w:color="auto" w:fill="auto"/>
            <w:tcMar>
              <w:top w:w="100" w:type="dxa"/>
              <w:left w:w="100" w:type="dxa"/>
              <w:bottom w:w="100" w:type="dxa"/>
              <w:right w:w="100" w:type="dxa"/>
            </w:tcMar>
          </w:tcPr>
          <w:p w14:paraId="6B0C1A3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4A55C8C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58055C2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Психолог</w:t>
            </w:r>
          </w:p>
        </w:tc>
        <w:tc>
          <w:tcPr>
            <w:tcW w:w="2127" w:type="dxa"/>
            <w:shd w:val="clear" w:color="auto" w:fill="auto"/>
            <w:tcMar>
              <w:top w:w="100" w:type="dxa"/>
              <w:left w:w="100" w:type="dxa"/>
              <w:bottom w:w="100" w:type="dxa"/>
              <w:right w:w="100" w:type="dxa"/>
            </w:tcMar>
          </w:tcPr>
          <w:p w14:paraId="60AE264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трудовое воспитание:</w:t>
            </w:r>
          </w:p>
          <w:p w14:paraId="13FF5C4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стремление к осознанному выбору и построению индивидуальной траектории образования с учетом предполагаемой будущей </w:t>
            </w:r>
            <w:r w:rsidRPr="00830A7B">
              <w:rPr>
                <w:rFonts w:ascii="Times New Roman" w:hAnsi="Times New Roman"/>
                <w:color w:val="000000" w:themeColor="text1"/>
                <w:sz w:val="24"/>
                <w:szCs w:val="24"/>
              </w:rPr>
              <w:lastRenderedPageBreak/>
              <w:t>профессии; проявление интереса к профориентационной деятельности;</w:t>
            </w:r>
          </w:p>
        </w:tc>
      </w:tr>
      <w:tr w:rsidR="00987697" w:rsidRPr="006C6D7F" w14:paraId="31609BB0" w14:textId="77777777" w:rsidTr="00987697">
        <w:trPr>
          <w:trHeight w:val="485"/>
        </w:trPr>
        <w:tc>
          <w:tcPr>
            <w:tcW w:w="2845" w:type="dxa"/>
            <w:gridSpan w:val="2"/>
            <w:shd w:val="clear" w:color="auto" w:fill="auto"/>
            <w:tcMar>
              <w:top w:w="100" w:type="dxa"/>
              <w:left w:w="100" w:type="dxa"/>
              <w:bottom w:w="100" w:type="dxa"/>
              <w:right w:w="100" w:type="dxa"/>
            </w:tcMar>
          </w:tcPr>
          <w:p w14:paraId="3D0B5CCC" w14:textId="77777777" w:rsidR="00987697" w:rsidRPr="00830A7B" w:rsidRDefault="00987697" w:rsidP="00920301">
            <w:pPr>
              <w:spacing w:line="240" w:lineRule="auto"/>
              <w:rPr>
                <w:rFonts w:ascii="Times New Roman" w:hAnsi="Times New Roman"/>
                <w:color w:val="000000" w:themeColor="text1"/>
                <w:sz w:val="24"/>
                <w:szCs w:val="24"/>
              </w:rPr>
            </w:pPr>
            <w:proofErr w:type="spellStart"/>
            <w:r w:rsidRPr="00830A7B">
              <w:rPr>
                <w:rFonts w:ascii="Times New Roman" w:hAnsi="Times New Roman"/>
                <w:color w:val="000000" w:themeColor="text1"/>
                <w:sz w:val="24"/>
                <w:szCs w:val="24"/>
              </w:rPr>
              <w:lastRenderedPageBreak/>
              <w:t>Профпробы</w:t>
            </w:r>
            <w:proofErr w:type="spellEnd"/>
            <w:r w:rsidRPr="00830A7B">
              <w:rPr>
                <w:rFonts w:ascii="Times New Roman" w:hAnsi="Times New Roman"/>
                <w:color w:val="000000" w:themeColor="text1"/>
                <w:sz w:val="24"/>
                <w:szCs w:val="24"/>
              </w:rPr>
              <w:t xml:space="preserve"> (школьные, независимые эксперты)</w:t>
            </w:r>
          </w:p>
        </w:tc>
        <w:tc>
          <w:tcPr>
            <w:tcW w:w="973" w:type="dxa"/>
            <w:shd w:val="clear" w:color="auto" w:fill="auto"/>
            <w:tcMar>
              <w:top w:w="100" w:type="dxa"/>
              <w:left w:w="100" w:type="dxa"/>
              <w:bottom w:w="100" w:type="dxa"/>
              <w:right w:w="100" w:type="dxa"/>
            </w:tcMar>
          </w:tcPr>
          <w:p w14:paraId="77F3D2C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w:t>
            </w:r>
          </w:p>
        </w:tc>
        <w:tc>
          <w:tcPr>
            <w:tcW w:w="1417" w:type="dxa"/>
            <w:shd w:val="clear" w:color="auto" w:fill="auto"/>
            <w:tcMar>
              <w:top w:w="100" w:type="dxa"/>
              <w:left w:w="100" w:type="dxa"/>
              <w:bottom w:w="100" w:type="dxa"/>
              <w:right w:w="100" w:type="dxa"/>
            </w:tcMar>
          </w:tcPr>
          <w:p w14:paraId="5FE9FFD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2F09F74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УВР;</w:t>
            </w:r>
          </w:p>
          <w:p w14:paraId="2C608D3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Классный руководитель.</w:t>
            </w:r>
          </w:p>
        </w:tc>
        <w:tc>
          <w:tcPr>
            <w:tcW w:w="2127" w:type="dxa"/>
            <w:shd w:val="clear" w:color="auto" w:fill="auto"/>
            <w:tcMar>
              <w:top w:w="100" w:type="dxa"/>
              <w:left w:w="100" w:type="dxa"/>
              <w:bottom w:w="100" w:type="dxa"/>
              <w:right w:w="100" w:type="dxa"/>
            </w:tcMar>
          </w:tcPr>
          <w:p w14:paraId="0F16BE8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трудовое воспитание:</w:t>
            </w:r>
          </w:p>
          <w:p w14:paraId="76979CA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стремление к осознанному выбору и построению индивидуальной траектории образования с учетом предполагаемой будущей профессии; проявление интереса к профориентационной деятельности;</w:t>
            </w:r>
          </w:p>
        </w:tc>
      </w:tr>
      <w:tr w:rsidR="00987697" w:rsidRPr="006C6D7F" w14:paraId="43C57F2E" w14:textId="77777777" w:rsidTr="00987697">
        <w:trPr>
          <w:trHeight w:val="485"/>
        </w:trPr>
        <w:tc>
          <w:tcPr>
            <w:tcW w:w="2845" w:type="dxa"/>
            <w:gridSpan w:val="2"/>
            <w:shd w:val="clear" w:color="auto" w:fill="auto"/>
            <w:tcMar>
              <w:top w:w="100" w:type="dxa"/>
              <w:left w:w="100" w:type="dxa"/>
              <w:bottom w:w="100" w:type="dxa"/>
              <w:right w:w="100" w:type="dxa"/>
            </w:tcMar>
          </w:tcPr>
          <w:p w14:paraId="624188A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Посещение «Дней открытых дверей в ВУЗах».</w:t>
            </w:r>
          </w:p>
        </w:tc>
        <w:tc>
          <w:tcPr>
            <w:tcW w:w="973" w:type="dxa"/>
            <w:shd w:val="clear" w:color="auto" w:fill="auto"/>
            <w:tcMar>
              <w:top w:w="100" w:type="dxa"/>
              <w:left w:w="100" w:type="dxa"/>
              <w:bottom w:w="100" w:type="dxa"/>
              <w:right w:w="100" w:type="dxa"/>
            </w:tcMar>
          </w:tcPr>
          <w:p w14:paraId="07234C3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7030085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Апрель</w:t>
            </w:r>
          </w:p>
        </w:tc>
        <w:tc>
          <w:tcPr>
            <w:tcW w:w="2126" w:type="dxa"/>
            <w:shd w:val="clear" w:color="auto" w:fill="auto"/>
            <w:tcMar>
              <w:top w:w="100" w:type="dxa"/>
              <w:left w:w="100" w:type="dxa"/>
              <w:bottom w:w="100" w:type="dxa"/>
              <w:right w:w="100" w:type="dxa"/>
            </w:tcMar>
          </w:tcPr>
          <w:p w14:paraId="7DBCBF1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Классные руководители;</w:t>
            </w:r>
          </w:p>
          <w:p w14:paraId="4CFB5B9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Педагог-психолог</w:t>
            </w:r>
          </w:p>
        </w:tc>
        <w:tc>
          <w:tcPr>
            <w:tcW w:w="2127" w:type="dxa"/>
            <w:shd w:val="clear" w:color="auto" w:fill="auto"/>
            <w:tcMar>
              <w:top w:w="100" w:type="dxa"/>
              <w:left w:w="100" w:type="dxa"/>
              <w:bottom w:w="100" w:type="dxa"/>
              <w:right w:w="100" w:type="dxa"/>
            </w:tcMar>
          </w:tcPr>
          <w:p w14:paraId="61F4F33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трудовое воспитание:</w:t>
            </w:r>
          </w:p>
          <w:p w14:paraId="0D24470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стремление к осознанному выбору и построению индивидуальной траектории образования с учетом предполагаемой будущей профессии; проявление интереса к профориентационной деятельности;</w:t>
            </w:r>
          </w:p>
        </w:tc>
      </w:tr>
      <w:tr w:rsidR="00987697" w:rsidRPr="006C6D7F" w14:paraId="20FA9684" w14:textId="77777777" w:rsidTr="00987697">
        <w:trPr>
          <w:trHeight w:val="485"/>
        </w:trPr>
        <w:tc>
          <w:tcPr>
            <w:tcW w:w="2845" w:type="dxa"/>
            <w:gridSpan w:val="2"/>
            <w:shd w:val="clear" w:color="auto" w:fill="auto"/>
            <w:tcMar>
              <w:top w:w="100" w:type="dxa"/>
              <w:left w:w="100" w:type="dxa"/>
              <w:bottom w:w="100" w:type="dxa"/>
              <w:right w:w="100" w:type="dxa"/>
            </w:tcMar>
          </w:tcPr>
          <w:p w14:paraId="0AACE4E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Социальная практика</w:t>
            </w:r>
          </w:p>
        </w:tc>
        <w:tc>
          <w:tcPr>
            <w:tcW w:w="973" w:type="dxa"/>
            <w:shd w:val="clear" w:color="auto" w:fill="auto"/>
            <w:tcMar>
              <w:top w:w="100" w:type="dxa"/>
              <w:left w:w="100" w:type="dxa"/>
              <w:bottom w:w="100" w:type="dxa"/>
              <w:right w:w="100" w:type="dxa"/>
            </w:tcMar>
          </w:tcPr>
          <w:p w14:paraId="25D70A1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45AA5AA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3364E47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УВР;</w:t>
            </w:r>
          </w:p>
          <w:p w14:paraId="409E096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Классный руководитель.</w:t>
            </w:r>
          </w:p>
        </w:tc>
        <w:tc>
          <w:tcPr>
            <w:tcW w:w="2127" w:type="dxa"/>
            <w:shd w:val="clear" w:color="auto" w:fill="auto"/>
            <w:tcMar>
              <w:top w:w="100" w:type="dxa"/>
              <w:left w:w="100" w:type="dxa"/>
              <w:bottom w:w="100" w:type="dxa"/>
              <w:right w:w="100" w:type="dxa"/>
            </w:tcMar>
          </w:tcPr>
          <w:p w14:paraId="09DC135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трудовое воспитание:</w:t>
            </w:r>
          </w:p>
          <w:p w14:paraId="5ADE65F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стремление к осознанному выбору и построению индивидуальной </w:t>
            </w:r>
            <w:r w:rsidRPr="00830A7B">
              <w:rPr>
                <w:rFonts w:ascii="Times New Roman" w:hAnsi="Times New Roman"/>
                <w:color w:val="000000" w:themeColor="text1"/>
                <w:sz w:val="24"/>
                <w:szCs w:val="24"/>
              </w:rPr>
              <w:lastRenderedPageBreak/>
              <w:t>траектории образования с учетом предполагаемой будущей профессии; проявление интереса к профориентационной деятельности;</w:t>
            </w:r>
          </w:p>
        </w:tc>
      </w:tr>
      <w:tr w:rsidR="00987697" w:rsidRPr="006C6D7F" w14:paraId="589604BF" w14:textId="77777777" w:rsidTr="00987697">
        <w:trPr>
          <w:trHeight w:val="485"/>
        </w:trPr>
        <w:tc>
          <w:tcPr>
            <w:tcW w:w="2845" w:type="dxa"/>
            <w:gridSpan w:val="2"/>
            <w:shd w:val="clear" w:color="auto" w:fill="auto"/>
            <w:tcMar>
              <w:top w:w="100" w:type="dxa"/>
              <w:left w:w="100" w:type="dxa"/>
              <w:bottom w:w="100" w:type="dxa"/>
              <w:right w:w="100" w:type="dxa"/>
            </w:tcMar>
          </w:tcPr>
          <w:p w14:paraId="486CFB0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 xml:space="preserve">Профессиональный навигатор (ГИД по </w:t>
            </w:r>
            <w:proofErr w:type="spellStart"/>
            <w:r w:rsidRPr="00830A7B">
              <w:rPr>
                <w:rFonts w:ascii="Times New Roman" w:hAnsi="Times New Roman"/>
                <w:color w:val="000000" w:themeColor="text1"/>
                <w:sz w:val="24"/>
                <w:szCs w:val="24"/>
              </w:rPr>
              <w:t>ссузам</w:t>
            </w:r>
            <w:proofErr w:type="spellEnd"/>
            <w:r w:rsidRPr="00830A7B">
              <w:rPr>
                <w:rFonts w:ascii="Times New Roman" w:hAnsi="Times New Roman"/>
                <w:color w:val="000000" w:themeColor="text1"/>
                <w:sz w:val="24"/>
                <w:szCs w:val="24"/>
              </w:rPr>
              <w:t xml:space="preserve"> и вузам учебных заведений)</w:t>
            </w:r>
          </w:p>
        </w:tc>
        <w:tc>
          <w:tcPr>
            <w:tcW w:w="973" w:type="dxa"/>
            <w:shd w:val="clear" w:color="auto" w:fill="auto"/>
            <w:tcMar>
              <w:top w:w="100" w:type="dxa"/>
              <w:left w:w="100" w:type="dxa"/>
              <w:bottom w:w="100" w:type="dxa"/>
              <w:right w:w="100" w:type="dxa"/>
            </w:tcMar>
          </w:tcPr>
          <w:p w14:paraId="17E61FE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726349F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66189F0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11 класс, </w:t>
            </w:r>
            <w:proofErr w:type="spellStart"/>
            <w:r w:rsidRPr="00830A7B">
              <w:rPr>
                <w:rFonts w:ascii="Times New Roman" w:hAnsi="Times New Roman"/>
                <w:color w:val="000000" w:themeColor="text1"/>
                <w:sz w:val="24"/>
                <w:szCs w:val="24"/>
              </w:rPr>
              <w:t>кл</w:t>
            </w:r>
            <w:proofErr w:type="spellEnd"/>
            <w:r w:rsidRPr="00830A7B">
              <w:rPr>
                <w:rFonts w:ascii="Times New Roman" w:hAnsi="Times New Roman"/>
                <w:color w:val="000000" w:themeColor="text1"/>
                <w:sz w:val="24"/>
                <w:szCs w:val="24"/>
              </w:rPr>
              <w:t>. руководитель</w:t>
            </w:r>
          </w:p>
        </w:tc>
        <w:tc>
          <w:tcPr>
            <w:tcW w:w="2127" w:type="dxa"/>
            <w:shd w:val="clear" w:color="auto" w:fill="auto"/>
            <w:tcMar>
              <w:top w:w="100" w:type="dxa"/>
              <w:left w:w="100" w:type="dxa"/>
              <w:bottom w:w="100" w:type="dxa"/>
              <w:right w:w="100" w:type="dxa"/>
            </w:tcMar>
          </w:tcPr>
          <w:p w14:paraId="5998DE5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Ознакомление и пополнение знаний о высших учебных заведениях и их специальностях.</w:t>
            </w:r>
          </w:p>
        </w:tc>
      </w:tr>
      <w:tr w:rsidR="00987697" w:rsidRPr="006C6D7F" w14:paraId="58290C98" w14:textId="77777777" w:rsidTr="00987697">
        <w:trPr>
          <w:trHeight w:val="485"/>
        </w:trPr>
        <w:tc>
          <w:tcPr>
            <w:tcW w:w="2845" w:type="dxa"/>
            <w:gridSpan w:val="2"/>
            <w:shd w:val="clear" w:color="auto" w:fill="auto"/>
            <w:tcMar>
              <w:top w:w="100" w:type="dxa"/>
              <w:left w:w="100" w:type="dxa"/>
              <w:bottom w:w="100" w:type="dxa"/>
              <w:right w:w="100" w:type="dxa"/>
            </w:tcMar>
          </w:tcPr>
          <w:p w14:paraId="0E40F12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Публичный отчет о достигнутых целях.</w:t>
            </w:r>
          </w:p>
        </w:tc>
        <w:tc>
          <w:tcPr>
            <w:tcW w:w="973" w:type="dxa"/>
            <w:shd w:val="clear" w:color="auto" w:fill="auto"/>
            <w:tcMar>
              <w:top w:w="100" w:type="dxa"/>
              <w:left w:w="100" w:type="dxa"/>
              <w:bottom w:w="100" w:type="dxa"/>
              <w:right w:w="100" w:type="dxa"/>
            </w:tcMar>
          </w:tcPr>
          <w:p w14:paraId="6C6F150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w:t>
            </w:r>
          </w:p>
        </w:tc>
        <w:tc>
          <w:tcPr>
            <w:tcW w:w="1417" w:type="dxa"/>
            <w:shd w:val="clear" w:color="auto" w:fill="auto"/>
            <w:tcMar>
              <w:top w:w="100" w:type="dxa"/>
              <w:left w:w="100" w:type="dxa"/>
              <w:bottom w:w="100" w:type="dxa"/>
              <w:right w:w="100" w:type="dxa"/>
            </w:tcMar>
          </w:tcPr>
          <w:p w14:paraId="7C8623B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Май</w:t>
            </w:r>
          </w:p>
        </w:tc>
        <w:tc>
          <w:tcPr>
            <w:tcW w:w="2126" w:type="dxa"/>
            <w:shd w:val="clear" w:color="auto" w:fill="auto"/>
            <w:tcMar>
              <w:top w:w="100" w:type="dxa"/>
              <w:left w:w="100" w:type="dxa"/>
              <w:bottom w:w="100" w:type="dxa"/>
              <w:right w:w="100" w:type="dxa"/>
            </w:tcMar>
          </w:tcPr>
          <w:p w14:paraId="4115785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Учащиеся, родители, </w:t>
            </w:r>
            <w:proofErr w:type="spellStart"/>
            <w:r w:rsidRPr="00830A7B">
              <w:rPr>
                <w:rFonts w:ascii="Times New Roman" w:hAnsi="Times New Roman"/>
                <w:color w:val="000000" w:themeColor="text1"/>
                <w:sz w:val="24"/>
                <w:szCs w:val="24"/>
              </w:rPr>
              <w:t>кл</w:t>
            </w:r>
            <w:proofErr w:type="spellEnd"/>
            <w:r w:rsidRPr="00830A7B">
              <w:rPr>
                <w:rFonts w:ascii="Times New Roman" w:hAnsi="Times New Roman"/>
                <w:color w:val="000000" w:themeColor="text1"/>
                <w:sz w:val="24"/>
                <w:szCs w:val="24"/>
              </w:rPr>
              <w:t>. руководитель.</w:t>
            </w:r>
          </w:p>
        </w:tc>
        <w:tc>
          <w:tcPr>
            <w:tcW w:w="2127" w:type="dxa"/>
            <w:shd w:val="clear" w:color="auto" w:fill="auto"/>
            <w:tcMar>
              <w:top w:w="100" w:type="dxa"/>
              <w:left w:w="100" w:type="dxa"/>
              <w:bottom w:w="100" w:type="dxa"/>
              <w:right w:w="100" w:type="dxa"/>
            </w:tcMar>
          </w:tcPr>
          <w:p w14:paraId="6FB6F02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Самоанализ о проделанной работе в течение учебного года и постановка новых задач. </w:t>
            </w:r>
          </w:p>
        </w:tc>
      </w:tr>
      <w:tr w:rsidR="00987697" w:rsidRPr="006C6D7F" w14:paraId="3E94D0BD" w14:textId="77777777" w:rsidTr="00987697">
        <w:trPr>
          <w:trHeight w:val="500"/>
        </w:trPr>
        <w:tc>
          <w:tcPr>
            <w:tcW w:w="9488" w:type="dxa"/>
            <w:gridSpan w:val="6"/>
            <w:shd w:val="clear" w:color="auto" w:fill="auto"/>
            <w:tcMar>
              <w:top w:w="100" w:type="dxa"/>
              <w:left w:w="100" w:type="dxa"/>
              <w:bottom w:w="100" w:type="dxa"/>
              <w:right w:w="100" w:type="dxa"/>
            </w:tcMar>
          </w:tcPr>
          <w:p w14:paraId="39D51509"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Детские общественные объединения (РДШ)</w:t>
            </w:r>
          </w:p>
        </w:tc>
      </w:tr>
      <w:tr w:rsidR="00987697" w:rsidRPr="006C6D7F" w14:paraId="5D9E390B" w14:textId="77777777" w:rsidTr="00987697">
        <w:trPr>
          <w:trHeight w:val="1745"/>
        </w:trPr>
        <w:tc>
          <w:tcPr>
            <w:tcW w:w="2845" w:type="dxa"/>
            <w:gridSpan w:val="2"/>
            <w:shd w:val="clear" w:color="auto" w:fill="auto"/>
            <w:tcMar>
              <w:top w:w="100" w:type="dxa"/>
              <w:left w:w="100" w:type="dxa"/>
              <w:bottom w:w="100" w:type="dxa"/>
              <w:right w:w="100" w:type="dxa"/>
            </w:tcMar>
          </w:tcPr>
          <w:p w14:paraId="6E18ADA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73" w:type="dxa"/>
            <w:shd w:val="clear" w:color="auto" w:fill="auto"/>
            <w:tcMar>
              <w:top w:w="100" w:type="dxa"/>
              <w:left w:w="100" w:type="dxa"/>
              <w:bottom w:w="100" w:type="dxa"/>
              <w:right w:w="100" w:type="dxa"/>
            </w:tcMar>
          </w:tcPr>
          <w:p w14:paraId="43CB25C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6375270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2066E1F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 проведения</w:t>
            </w:r>
          </w:p>
        </w:tc>
        <w:tc>
          <w:tcPr>
            <w:tcW w:w="2126" w:type="dxa"/>
            <w:shd w:val="clear" w:color="auto" w:fill="auto"/>
            <w:tcMar>
              <w:top w:w="100" w:type="dxa"/>
              <w:left w:w="100" w:type="dxa"/>
              <w:bottom w:w="100" w:type="dxa"/>
              <w:right w:w="100" w:type="dxa"/>
            </w:tcMar>
          </w:tcPr>
          <w:p w14:paraId="25F7202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1498B80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41D8D22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p w14:paraId="3603652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3B4B94F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tc>
      </w:tr>
      <w:tr w:rsidR="00987697" w:rsidRPr="006C6D7F" w14:paraId="23B080DC" w14:textId="77777777" w:rsidTr="00987697">
        <w:trPr>
          <w:trHeight w:val="485"/>
        </w:trPr>
        <w:tc>
          <w:tcPr>
            <w:tcW w:w="2845" w:type="dxa"/>
            <w:gridSpan w:val="2"/>
            <w:shd w:val="clear" w:color="auto" w:fill="auto"/>
            <w:tcMar>
              <w:top w:w="100" w:type="dxa"/>
              <w:left w:w="100" w:type="dxa"/>
              <w:bottom w:w="100" w:type="dxa"/>
              <w:right w:w="100" w:type="dxa"/>
            </w:tcMar>
          </w:tcPr>
          <w:p w14:paraId="19FF442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Организация просветительской работы ГШП и вовлечение в работу новых участников</w:t>
            </w:r>
          </w:p>
        </w:tc>
        <w:tc>
          <w:tcPr>
            <w:tcW w:w="973" w:type="dxa"/>
            <w:shd w:val="clear" w:color="auto" w:fill="auto"/>
            <w:tcMar>
              <w:top w:w="100" w:type="dxa"/>
              <w:left w:w="100" w:type="dxa"/>
              <w:bottom w:w="100" w:type="dxa"/>
              <w:right w:w="100" w:type="dxa"/>
            </w:tcMar>
          </w:tcPr>
          <w:p w14:paraId="70E52D0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22FD6898" w14:textId="77777777" w:rsidR="00987697" w:rsidRDefault="00987697" w:rsidP="0092030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Сентябрь</w:t>
            </w:r>
          </w:p>
          <w:p w14:paraId="6EA25D37" w14:textId="77777777" w:rsidR="00987697" w:rsidRPr="00830A7B" w:rsidRDefault="00987697" w:rsidP="00920301">
            <w:pPr>
              <w:spacing w:line="240" w:lineRule="auto"/>
              <w:rPr>
                <w:rFonts w:ascii="Times New Roman" w:hAnsi="Times New Roman"/>
                <w:color w:val="000000" w:themeColor="text1"/>
                <w:sz w:val="24"/>
                <w:szCs w:val="24"/>
              </w:rPr>
            </w:pPr>
            <w:r>
              <w:rPr>
                <w:rFonts w:ascii="Times New Roman" w:hAnsi="Times New Roman"/>
                <w:color w:val="000000" w:themeColor="text1"/>
                <w:sz w:val="24"/>
                <w:szCs w:val="24"/>
              </w:rPr>
              <w:t>Октябрь</w:t>
            </w:r>
          </w:p>
        </w:tc>
        <w:tc>
          <w:tcPr>
            <w:tcW w:w="2126" w:type="dxa"/>
            <w:shd w:val="clear" w:color="auto" w:fill="auto"/>
            <w:tcMar>
              <w:top w:w="100" w:type="dxa"/>
              <w:left w:w="100" w:type="dxa"/>
              <w:bottom w:w="100" w:type="dxa"/>
              <w:right w:w="100" w:type="dxa"/>
            </w:tcMar>
          </w:tcPr>
          <w:p w14:paraId="65DF0A8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Члены ГШП нашей школы</w:t>
            </w:r>
          </w:p>
        </w:tc>
        <w:tc>
          <w:tcPr>
            <w:tcW w:w="2127" w:type="dxa"/>
            <w:shd w:val="clear" w:color="auto" w:fill="auto"/>
            <w:tcMar>
              <w:top w:w="100" w:type="dxa"/>
              <w:left w:w="100" w:type="dxa"/>
              <w:bottom w:w="100" w:type="dxa"/>
              <w:right w:w="100" w:type="dxa"/>
            </w:tcMar>
          </w:tcPr>
          <w:p w14:paraId="38A4C1E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Всестороннее развитие личности, активная гражданская позиция. Создание благоприятных условий для всестороннего развития личности.</w:t>
            </w:r>
          </w:p>
        </w:tc>
      </w:tr>
      <w:tr w:rsidR="00987697" w:rsidRPr="006C6D7F" w14:paraId="26096163" w14:textId="77777777" w:rsidTr="00987697">
        <w:trPr>
          <w:trHeight w:val="1745"/>
        </w:trPr>
        <w:tc>
          <w:tcPr>
            <w:tcW w:w="2845" w:type="dxa"/>
            <w:gridSpan w:val="2"/>
            <w:shd w:val="clear" w:color="auto" w:fill="auto"/>
            <w:tcMar>
              <w:top w:w="100" w:type="dxa"/>
              <w:left w:w="100" w:type="dxa"/>
              <w:bottom w:w="100" w:type="dxa"/>
              <w:right w:w="100" w:type="dxa"/>
            </w:tcMar>
          </w:tcPr>
          <w:p w14:paraId="454C30A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Участие в городском «Большом школьном фестивале»</w:t>
            </w:r>
          </w:p>
        </w:tc>
        <w:tc>
          <w:tcPr>
            <w:tcW w:w="973" w:type="dxa"/>
            <w:shd w:val="clear" w:color="auto" w:fill="auto"/>
            <w:tcMar>
              <w:top w:w="100" w:type="dxa"/>
              <w:left w:w="100" w:type="dxa"/>
              <w:bottom w:w="100" w:type="dxa"/>
              <w:right w:w="100" w:type="dxa"/>
            </w:tcMar>
          </w:tcPr>
          <w:p w14:paraId="16F2F0A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0107E24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Апрель </w:t>
            </w:r>
          </w:p>
        </w:tc>
        <w:tc>
          <w:tcPr>
            <w:tcW w:w="2126" w:type="dxa"/>
            <w:shd w:val="clear" w:color="auto" w:fill="auto"/>
            <w:tcMar>
              <w:top w:w="100" w:type="dxa"/>
              <w:left w:w="100" w:type="dxa"/>
              <w:bottom w:w="100" w:type="dxa"/>
              <w:right w:w="100" w:type="dxa"/>
            </w:tcMar>
          </w:tcPr>
          <w:p w14:paraId="2681B2C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Школьное самоуправление</w:t>
            </w:r>
          </w:p>
        </w:tc>
        <w:tc>
          <w:tcPr>
            <w:tcW w:w="2127" w:type="dxa"/>
            <w:shd w:val="clear" w:color="auto" w:fill="auto"/>
            <w:tcMar>
              <w:top w:w="100" w:type="dxa"/>
              <w:left w:w="100" w:type="dxa"/>
              <w:bottom w:w="100" w:type="dxa"/>
              <w:right w:w="100" w:type="dxa"/>
            </w:tcMar>
          </w:tcPr>
          <w:p w14:paraId="58B4AAC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Всестороннее развитие личности, активная гражданская позиция. Создание благоприятных условий для всестороннего развития личности.</w:t>
            </w:r>
          </w:p>
        </w:tc>
      </w:tr>
      <w:tr w:rsidR="00987697" w:rsidRPr="006C6D7F" w14:paraId="6EA717FE" w14:textId="77777777" w:rsidTr="00987697">
        <w:trPr>
          <w:trHeight w:val="1604"/>
        </w:trPr>
        <w:tc>
          <w:tcPr>
            <w:tcW w:w="2845" w:type="dxa"/>
            <w:gridSpan w:val="2"/>
            <w:shd w:val="clear" w:color="auto" w:fill="auto"/>
            <w:tcMar>
              <w:top w:w="100" w:type="dxa"/>
              <w:left w:w="100" w:type="dxa"/>
              <w:bottom w:w="100" w:type="dxa"/>
              <w:right w:w="100" w:type="dxa"/>
            </w:tcMar>
          </w:tcPr>
          <w:p w14:paraId="50E9EC2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Участие в мероприятиях, приводимых РДШ</w:t>
            </w:r>
          </w:p>
        </w:tc>
        <w:tc>
          <w:tcPr>
            <w:tcW w:w="973" w:type="dxa"/>
            <w:shd w:val="clear" w:color="auto" w:fill="auto"/>
            <w:tcMar>
              <w:top w:w="100" w:type="dxa"/>
              <w:left w:w="100" w:type="dxa"/>
              <w:bottom w:w="100" w:type="dxa"/>
              <w:right w:w="100" w:type="dxa"/>
            </w:tcMar>
          </w:tcPr>
          <w:p w14:paraId="39148DA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648BD79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63DAF9C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ВР;</w:t>
            </w:r>
          </w:p>
          <w:p w14:paraId="62ADF28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463F1D8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Президент школы</w:t>
            </w:r>
          </w:p>
        </w:tc>
        <w:tc>
          <w:tcPr>
            <w:tcW w:w="2127" w:type="dxa"/>
            <w:shd w:val="clear" w:color="auto" w:fill="auto"/>
            <w:tcMar>
              <w:top w:w="100" w:type="dxa"/>
              <w:left w:w="100" w:type="dxa"/>
              <w:bottom w:w="100" w:type="dxa"/>
              <w:right w:w="100" w:type="dxa"/>
            </w:tcMar>
          </w:tcPr>
          <w:p w14:paraId="7E5DC6F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Всестороннее развитие личности, активная гражданская позиция. Создание благоприятных условий для всестороннего развития личности.</w:t>
            </w:r>
          </w:p>
        </w:tc>
      </w:tr>
      <w:tr w:rsidR="00987697" w:rsidRPr="006C6D7F" w14:paraId="7793F4ED" w14:textId="77777777" w:rsidTr="00987697">
        <w:trPr>
          <w:trHeight w:val="485"/>
        </w:trPr>
        <w:tc>
          <w:tcPr>
            <w:tcW w:w="9488" w:type="dxa"/>
            <w:gridSpan w:val="6"/>
            <w:shd w:val="clear" w:color="auto" w:fill="auto"/>
            <w:tcMar>
              <w:top w:w="100" w:type="dxa"/>
              <w:left w:w="100" w:type="dxa"/>
              <w:bottom w:w="100" w:type="dxa"/>
              <w:right w:w="100" w:type="dxa"/>
            </w:tcMar>
          </w:tcPr>
          <w:p w14:paraId="1B506DE0"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Школьный урок</w:t>
            </w:r>
          </w:p>
        </w:tc>
      </w:tr>
      <w:tr w:rsidR="00987697" w:rsidRPr="006C6D7F" w14:paraId="4E50E84D" w14:textId="77777777" w:rsidTr="00987697">
        <w:trPr>
          <w:trHeight w:val="1310"/>
        </w:trPr>
        <w:tc>
          <w:tcPr>
            <w:tcW w:w="2845" w:type="dxa"/>
            <w:gridSpan w:val="2"/>
            <w:shd w:val="clear" w:color="auto" w:fill="auto"/>
            <w:tcMar>
              <w:top w:w="100" w:type="dxa"/>
              <w:left w:w="100" w:type="dxa"/>
              <w:bottom w:w="100" w:type="dxa"/>
              <w:right w:w="100" w:type="dxa"/>
            </w:tcMar>
          </w:tcPr>
          <w:p w14:paraId="02281E0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73" w:type="dxa"/>
            <w:shd w:val="clear" w:color="auto" w:fill="auto"/>
            <w:tcMar>
              <w:top w:w="100" w:type="dxa"/>
              <w:left w:w="100" w:type="dxa"/>
              <w:bottom w:w="100" w:type="dxa"/>
              <w:right w:w="100" w:type="dxa"/>
            </w:tcMar>
          </w:tcPr>
          <w:p w14:paraId="5815158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3BE71F0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2C9F2C1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 проведения</w:t>
            </w:r>
          </w:p>
        </w:tc>
        <w:tc>
          <w:tcPr>
            <w:tcW w:w="2126" w:type="dxa"/>
            <w:shd w:val="clear" w:color="auto" w:fill="auto"/>
            <w:tcMar>
              <w:top w:w="100" w:type="dxa"/>
              <w:left w:w="100" w:type="dxa"/>
              <w:bottom w:w="100" w:type="dxa"/>
              <w:right w:w="100" w:type="dxa"/>
            </w:tcMar>
          </w:tcPr>
          <w:p w14:paraId="716C07B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5870AD4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75B466D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p w14:paraId="24D93A9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3CA9849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tc>
      </w:tr>
      <w:tr w:rsidR="00987697" w:rsidRPr="006C6D7F" w14:paraId="56A6B250" w14:textId="77777777" w:rsidTr="00987697">
        <w:trPr>
          <w:trHeight w:val="485"/>
        </w:trPr>
        <w:tc>
          <w:tcPr>
            <w:tcW w:w="2845" w:type="dxa"/>
            <w:gridSpan w:val="2"/>
            <w:shd w:val="clear" w:color="auto" w:fill="auto"/>
            <w:tcMar>
              <w:top w:w="100" w:type="dxa"/>
              <w:left w:w="100" w:type="dxa"/>
              <w:bottom w:w="100" w:type="dxa"/>
              <w:right w:w="100" w:type="dxa"/>
            </w:tcMar>
          </w:tcPr>
          <w:p w14:paraId="10ECC27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Воспитательный потенциал урока (прием)</w:t>
            </w:r>
          </w:p>
        </w:tc>
        <w:tc>
          <w:tcPr>
            <w:tcW w:w="973" w:type="dxa"/>
            <w:shd w:val="clear" w:color="auto" w:fill="auto"/>
            <w:tcMar>
              <w:top w:w="100" w:type="dxa"/>
              <w:left w:w="100" w:type="dxa"/>
              <w:bottom w:w="100" w:type="dxa"/>
              <w:right w:w="100" w:type="dxa"/>
            </w:tcMar>
          </w:tcPr>
          <w:p w14:paraId="65EC352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31C0EE2B" w14:textId="77777777" w:rsidR="00987697" w:rsidRPr="00830A7B" w:rsidRDefault="00987697" w:rsidP="00920301">
            <w:pPr>
              <w:spacing w:line="240" w:lineRule="auto"/>
              <w:rPr>
                <w:rFonts w:ascii="Times New Roman" w:hAnsi="Times New Roman"/>
                <w:color w:val="000000" w:themeColor="text1"/>
                <w:sz w:val="24"/>
                <w:szCs w:val="24"/>
              </w:rPr>
            </w:pPr>
          </w:p>
        </w:tc>
        <w:tc>
          <w:tcPr>
            <w:tcW w:w="2126" w:type="dxa"/>
            <w:shd w:val="clear" w:color="auto" w:fill="auto"/>
            <w:tcMar>
              <w:top w:w="100" w:type="dxa"/>
              <w:left w:w="100" w:type="dxa"/>
              <w:bottom w:w="100" w:type="dxa"/>
              <w:right w:w="100" w:type="dxa"/>
            </w:tcMar>
          </w:tcPr>
          <w:p w14:paraId="517DB3E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Учитель, дети</w:t>
            </w:r>
          </w:p>
        </w:tc>
        <w:tc>
          <w:tcPr>
            <w:tcW w:w="2127" w:type="dxa"/>
            <w:shd w:val="clear" w:color="auto" w:fill="auto"/>
            <w:tcMar>
              <w:top w:w="100" w:type="dxa"/>
              <w:left w:w="100" w:type="dxa"/>
              <w:bottom w:w="100" w:type="dxa"/>
              <w:right w:w="100" w:type="dxa"/>
            </w:tcMar>
          </w:tcPr>
          <w:p w14:paraId="5E6B54F2" w14:textId="77777777" w:rsidR="00987697" w:rsidRPr="00830A7B" w:rsidRDefault="00987697" w:rsidP="00920301">
            <w:pPr>
              <w:spacing w:line="240" w:lineRule="auto"/>
              <w:rPr>
                <w:rFonts w:ascii="Times New Roman" w:hAnsi="Times New Roman"/>
                <w:color w:val="000000" w:themeColor="text1"/>
                <w:sz w:val="24"/>
                <w:szCs w:val="24"/>
              </w:rPr>
            </w:pPr>
          </w:p>
        </w:tc>
      </w:tr>
      <w:tr w:rsidR="00987697" w:rsidRPr="006C6D7F" w14:paraId="1F506CFB" w14:textId="77777777" w:rsidTr="00987697">
        <w:trPr>
          <w:trHeight w:val="485"/>
        </w:trPr>
        <w:tc>
          <w:tcPr>
            <w:tcW w:w="2845" w:type="dxa"/>
            <w:gridSpan w:val="2"/>
            <w:shd w:val="clear" w:color="auto" w:fill="auto"/>
            <w:tcMar>
              <w:top w:w="100" w:type="dxa"/>
              <w:left w:w="100" w:type="dxa"/>
              <w:bottom w:w="100" w:type="dxa"/>
              <w:right w:w="100" w:type="dxa"/>
            </w:tcMar>
          </w:tcPr>
          <w:p w14:paraId="54137E34"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r w:rsidRPr="00830A7B">
              <w:rPr>
                <w:rFonts w:ascii="Times New Roman" w:hAnsi="Times New Roman" w:cs="Times New Roman"/>
                <w:color w:val="000000" w:themeColor="text1"/>
                <w:sz w:val="24"/>
                <w:szCs w:val="24"/>
              </w:rPr>
              <w:t>Активные формы обучения:</w:t>
            </w:r>
          </w:p>
          <w:p w14:paraId="0ADD7440"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r w:rsidRPr="00830A7B">
              <w:rPr>
                <w:rFonts w:ascii="Times New Roman" w:hAnsi="Times New Roman" w:cs="Times New Roman"/>
                <w:color w:val="000000" w:themeColor="text1"/>
                <w:sz w:val="24"/>
                <w:szCs w:val="24"/>
              </w:rPr>
              <w:t>дискуссии, дебаты, интеллектуальные игры</w:t>
            </w:r>
          </w:p>
          <w:p w14:paraId="6CC1692E"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p>
          <w:p w14:paraId="52ECF0D0" w14:textId="77777777" w:rsidR="00987697" w:rsidRPr="00830A7B" w:rsidRDefault="00987697" w:rsidP="00920301">
            <w:pPr>
              <w:spacing w:line="240" w:lineRule="auto"/>
              <w:rPr>
                <w:rFonts w:ascii="Times New Roman" w:hAnsi="Times New Roman"/>
                <w:color w:val="000000" w:themeColor="text1"/>
                <w:sz w:val="24"/>
                <w:szCs w:val="24"/>
              </w:rPr>
            </w:pPr>
          </w:p>
        </w:tc>
        <w:tc>
          <w:tcPr>
            <w:tcW w:w="973" w:type="dxa"/>
            <w:shd w:val="clear" w:color="auto" w:fill="auto"/>
            <w:tcMar>
              <w:top w:w="100" w:type="dxa"/>
              <w:left w:w="100" w:type="dxa"/>
              <w:bottom w:w="100" w:type="dxa"/>
              <w:right w:w="100" w:type="dxa"/>
            </w:tcMar>
          </w:tcPr>
          <w:p w14:paraId="66DF330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1BB4863B" w14:textId="77777777" w:rsidR="00987697" w:rsidRPr="00830A7B" w:rsidRDefault="00987697" w:rsidP="00920301">
            <w:pPr>
              <w:spacing w:line="240" w:lineRule="auto"/>
              <w:rPr>
                <w:rFonts w:ascii="Times New Roman" w:hAnsi="Times New Roman"/>
                <w:color w:val="000000" w:themeColor="text1"/>
                <w:sz w:val="24"/>
                <w:szCs w:val="24"/>
              </w:rPr>
            </w:pPr>
          </w:p>
        </w:tc>
        <w:tc>
          <w:tcPr>
            <w:tcW w:w="2126" w:type="dxa"/>
            <w:shd w:val="clear" w:color="auto" w:fill="auto"/>
            <w:tcMar>
              <w:top w:w="100" w:type="dxa"/>
              <w:left w:w="100" w:type="dxa"/>
              <w:bottom w:w="100" w:type="dxa"/>
              <w:right w:w="100" w:type="dxa"/>
            </w:tcMar>
          </w:tcPr>
          <w:p w14:paraId="778E493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Учитель, дети</w:t>
            </w:r>
          </w:p>
        </w:tc>
        <w:tc>
          <w:tcPr>
            <w:tcW w:w="2127" w:type="dxa"/>
            <w:shd w:val="clear" w:color="auto" w:fill="auto"/>
            <w:tcMar>
              <w:top w:w="100" w:type="dxa"/>
              <w:left w:w="100" w:type="dxa"/>
              <w:bottom w:w="100" w:type="dxa"/>
              <w:right w:w="100" w:type="dxa"/>
            </w:tcMar>
          </w:tcPr>
          <w:p w14:paraId="289CB82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Логическая культура мышления; система мировоззренческих отношений к миру</w:t>
            </w:r>
          </w:p>
        </w:tc>
      </w:tr>
      <w:tr w:rsidR="00987697" w:rsidRPr="006C6D7F" w14:paraId="3EA4B3A6" w14:textId="77777777" w:rsidTr="00987697">
        <w:trPr>
          <w:trHeight w:val="485"/>
        </w:trPr>
        <w:tc>
          <w:tcPr>
            <w:tcW w:w="2845" w:type="dxa"/>
            <w:gridSpan w:val="2"/>
            <w:shd w:val="clear" w:color="auto" w:fill="auto"/>
            <w:tcMar>
              <w:top w:w="100" w:type="dxa"/>
              <w:left w:w="100" w:type="dxa"/>
              <w:bottom w:w="100" w:type="dxa"/>
              <w:right w:w="100" w:type="dxa"/>
            </w:tcMar>
          </w:tcPr>
          <w:p w14:paraId="6B71AC5A"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r w:rsidRPr="00830A7B">
              <w:rPr>
                <w:rFonts w:ascii="Times New Roman" w:hAnsi="Times New Roman" w:cs="Times New Roman"/>
                <w:color w:val="000000" w:themeColor="text1"/>
                <w:sz w:val="24"/>
                <w:szCs w:val="24"/>
              </w:rPr>
              <w:t>Активные формы обучения:</w:t>
            </w:r>
          </w:p>
          <w:p w14:paraId="02EDEA5E"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r w:rsidRPr="00830A7B">
              <w:rPr>
                <w:rFonts w:ascii="Times New Roman" w:hAnsi="Times New Roman" w:cs="Times New Roman"/>
                <w:color w:val="000000" w:themeColor="text1"/>
                <w:sz w:val="24"/>
                <w:szCs w:val="24"/>
              </w:rPr>
              <w:t>практические работы по предмету</w:t>
            </w:r>
          </w:p>
        </w:tc>
        <w:tc>
          <w:tcPr>
            <w:tcW w:w="973" w:type="dxa"/>
            <w:shd w:val="clear" w:color="auto" w:fill="auto"/>
            <w:tcMar>
              <w:top w:w="100" w:type="dxa"/>
              <w:left w:w="100" w:type="dxa"/>
              <w:bottom w:w="100" w:type="dxa"/>
              <w:right w:w="100" w:type="dxa"/>
            </w:tcMar>
          </w:tcPr>
          <w:p w14:paraId="7C44BA6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73AF688B" w14:textId="77777777" w:rsidR="00987697" w:rsidRPr="00830A7B" w:rsidRDefault="00987697" w:rsidP="00920301">
            <w:pPr>
              <w:spacing w:line="240" w:lineRule="auto"/>
              <w:rPr>
                <w:rFonts w:ascii="Times New Roman" w:hAnsi="Times New Roman"/>
                <w:color w:val="000000" w:themeColor="text1"/>
                <w:sz w:val="24"/>
                <w:szCs w:val="24"/>
              </w:rPr>
            </w:pPr>
          </w:p>
        </w:tc>
        <w:tc>
          <w:tcPr>
            <w:tcW w:w="2126" w:type="dxa"/>
            <w:shd w:val="clear" w:color="auto" w:fill="auto"/>
            <w:tcMar>
              <w:top w:w="100" w:type="dxa"/>
              <w:left w:w="100" w:type="dxa"/>
              <w:bottom w:w="100" w:type="dxa"/>
              <w:right w:w="100" w:type="dxa"/>
            </w:tcMar>
          </w:tcPr>
          <w:p w14:paraId="2B4A81B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Учитель, дети</w:t>
            </w:r>
          </w:p>
        </w:tc>
        <w:tc>
          <w:tcPr>
            <w:tcW w:w="2127" w:type="dxa"/>
            <w:shd w:val="clear" w:color="auto" w:fill="auto"/>
            <w:tcMar>
              <w:top w:w="100" w:type="dxa"/>
              <w:left w:w="100" w:type="dxa"/>
              <w:bottom w:w="100" w:type="dxa"/>
              <w:right w:w="100" w:type="dxa"/>
            </w:tcMar>
          </w:tcPr>
          <w:p w14:paraId="645F7F5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Усвоение теоретических знаний для дальнейшего </w:t>
            </w:r>
            <w:r w:rsidRPr="00830A7B">
              <w:rPr>
                <w:rFonts w:ascii="Times New Roman" w:hAnsi="Times New Roman"/>
                <w:color w:val="000000" w:themeColor="text1"/>
                <w:sz w:val="24"/>
                <w:szCs w:val="24"/>
              </w:rPr>
              <w:lastRenderedPageBreak/>
              <w:t>использования в обучении; повышение мотивации к изучению конкретной области знаний</w:t>
            </w:r>
          </w:p>
        </w:tc>
      </w:tr>
      <w:tr w:rsidR="00987697" w:rsidRPr="006C6D7F" w14:paraId="4BD5DEB4" w14:textId="77777777" w:rsidTr="00987697">
        <w:trPr>
          <w:trHeight w:val="485"/>
        </w:trPr>
        <w:tc>
          <w:tcPr>
            <w:tcW w:w="2845" w:type="dxa"/>
            <w:gridSpan w:val="2"/>
            <w:shd w:val="clear" w:color="auto" w:fill="FFFFFF"/>
            <w:tcMar>
              <w:top w:w="100" w:type="dxa"/>
              <w:left w:w="100" w:type="dxa"/>
              <w:bottom w:w="100" w:type="dxa"/>
              <w:right w:w="100" w:type="dxa"/>
            </w:tcMar>
          </w:tcPr>
          <w:p w14:paraId="4F8CC3F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Метапредменая неделя</w:t>
            </w:r>
          </w:p>
        </w:tc>
        <w:tc>
          <w:tcPr>
            <w:tcW w:w="973" w:type="dxa"/>
            <w:shd w:val="clear" w:color="auto" w:fill="FFFFFF"/>
            <w:tcMar>
              <w:top w:w="100" w:type="dxa"/>
              <w:left w:w="100" w:type="dxa"/>
              <w:bottom w:w="100" w:type="dxa"/>
              <w:right w:w="100" w:type="dxa"/>
            </w:tcMar>
          </w:tcPr>
          <w:p w14:paraId="6647B53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FFFFFF"/>
            <w:tcMar>
              <w:top w:w="100" w:type="dxa"/>
              <w:left w:w="100" w:type="dxa"/>
              <w:bottom w:w="100" w:type="dxa"/>
              <w:right w:w="100" w:type="dxa"/>
            </w:tcMar>
          </w:tcPr>
          <w:p w14:paraId="67FF3BC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Раз в четверть</w:t>
            </w:r>
          </w:p>
        </w:tc>
        <w:tc>
          <w:tcPr>
            <w:tcW w:w="2126" w:type="dxa"/>
            <w:shd w:val="clear" w:color="auto" w:fill="FFFFFF"/>
            <w:tcMar>
              <w:top w:w="100" w:type="dxa"/>
              <w:left w:w="100" w:type="dxa"/>
              <w:bottom w:w="100" w:type="dxa"/>
              <w:right w:w="100" w:type="dxa"/>
            </w:tcMar>
          </w:tcPr>
          <w:p w14:paraId="45A4D10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Дети, родители, учитель.</w:t>
            </w:r>
          </w:p>
        </w:tc>
        <w:tc>
          <w:tcPr>
            <w:tcW w:w="2127" w:type="dxa"/>
            <w:shd w:val="clear" w:color="auto" w:fill="FFFFFF"/>
            <w:tcMar>
              <w:top w:w="100" w:type="dxa"/>
              <w:left w:w="100" w:type="dxa"/>
              <w:bottom w:w="100" w:type="dxa"/>
              <w:right w:w="100" w:type="dxa"/>
            </w:tcMar>
          </w:tcPr>
          <w:p w14:paraId="5EF3D8E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Мотивация к самостоятельной, индивидуальной и групповой работе; полученные знания в рамках недели пригодятся обучающимся в профессиональной деятельности и повседневной жизни</w:t>
            </w:r>
          </w:p>
        </w:tc>
      </w:tr>
      <w:tr w:rsidR="00987697" w:rsidRPr="006C6D7F" w14:paraId="7459D8C2" w14:textId="77777777" w:rsidTr="00987697">
        <w:trPr>
          <w:trHeight w:val="485"/>
        </w:trPr>
        <w:tc>
          <w:tcPr>
            <w:tcW w:w="2845" w:type="dxa"/>
            <w:gridSpan w:val="2"/>
            <w:shd w:val="clear" w:color="auto" w:fill="FFFFFF"/>
            <w:tcMar>
              <w:top w:w="100" w:type="dxa"/>
              <w:left w:w="100" w:type="dxa"/>
              <w:bottom w:w="100" w:type="dxa"/>
              <w:right w:w="100" w:type="dxa"/>
            </w:tcMar>
          </w:tcPr>
          <w:p w14:paraId="66CD7ABA"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proofErr w:type="spellStart"/>
            <w:r w:rsidRPr="00830A7B">
              <w:rPr>
                <w:rFonts w:ascii="Times New Roman" w:hAnsi="Times New Roman" w:cs="Times New Roman"/>
                <w:color w:val="000000" w:themeColor="text1"/>
                <w:sz w:val="24"/>
                <w:szCs w:val="24"/>
              </w:rPr>
              <w:t>Проекная</w:t>
            </w:r>
            <w:proofErr w:type="spellEnd"/>
            <w:r w:rsidRPr="00830A7B">
              <w:rPr>
                <w:rFonts w:ascii="Times New Roman" w:hAnsi="Times New Roman" w:cs="Times New Roman"/>
                <w:color w:val="000000" w:themeColor="text1"/>
                <w:sz w:val="24"/>
                <w:szCs w:val="24"/>
              </w:rPr>
              <w:t xml:space="preserve"> деятельность:</w:t>
            </w:r>
          </w:p>
          <w:p w14:paraId="73EA1B84"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r w:rsidRPr="00830A7B">
              <w:rPr>
                <w:rFonts w:ascii="Times New Roman" w:hAnsi="Times New Roman" w:cs="Times New Roman"/>
                <w:color w:val="000000" w:themeColor="text1"/>
                <w:sz w:val="24"/>
                <w:szCs w:val="24"/>
              </w:rPr>
              <w:t>учебный проект,</w:t>
            </w:r>
          </w:p>
          <w:p w14:paraId="772E9102"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r w:rsidRPr="00830A7B">
              <w:rPr>
                <w:rFonts w:ascii="Times New Roman" w:hAnsi="Times New Roman" w:cs="Times New Roman"/>
                <w:color w:val="000000" w:themeColor="text1"/>
                <w:sz w:val="24"/>
                <w:szCs w:val="24"/>
              </w:rPr>
              <w:t>социальные проекты,</w:t>
            </w:r>
          </w:p>
        </w:tc>
        <w:tc>
          <w:tcPr>
            <w:tcW w:w="973" w:type="dxa"/>
            <w:shd w:val="clear" w:color="auto" w:fill="FFFFFF"/>
            <w:tcMar>
              <w:top w:w="100" w:type="dxa"/>
              <w:left w:w="100" w:type="dxa"/>
              <w:bottom w:w="100" w:type="dxa"/>
              <w:right w:w="100" w:type="dxa"/>
            </w:tcMar>
          </w:tcPr>
          <w:p w14:paraId="507DF5E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FFFFFF"/>
            <w:tcMar>
              <w:top w:w="100" w:type="dxa"/>
              <w:left w:w="100" w:type="dxa"/>
              <w:bottom w:w="100" w:type="dxa"/>
              <w:right w:w="100" w:type="dxa"/>
            </w:tcMar>
          </w:tcPr>
          <w:p w14:paraId="0B4EB832"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r w:rsidRPr="00830A7B">
              <w:rPr>
                <w:rFonts w:ascii="Times New Roman" w:hAnsi="Times New Roman" w:cs="Times New Roman"/>
                <w:color w:val="000000" w:themeColor="text1"/>
                <w:sz w:val="24"/>
                <w:szCs w:val="24"/>
              </w:rPr>
              <w:t>Согласно КТП,</w:t>
            </w:r>
          </w:p>
          <w:p w14:paraId="65FD0884" w14:textId="77777777" w:rsidR="00987697" w:rsidRPr="00830A7B" w:rsidRDefault="00987697" w:rsidP="00920301">
            <w:pPr>
              <w:pStyle w:val="Standard"/>
              <w:spacing w:line="240" w:lineRule="auto"/>
              <w:rPr>
                <w:rFonts w:ascii="Times New Roman" w:hAnsi="Times New Roman" w:cs="Times New Roman"/>
                <w:color w:val="000000" w:themeColor="text1"/>
                <w:sz w:val="24"/>
                <w:szCs w:val="24"/>
              </w:rPr>
            </w:pPr>
            <w:r w:rsidRPr="00830A7B">
              <w:rPr>
                <w:rFonts w:ascii="Times New Roman" w:hAnsi="Times New Roman" w:cs="Times New Roman"/>
                <w:color w:val="000000" w:themeColor="text1"/>
                <w:sz w:val="24"/>
                <w:szCs w:val="24"/>
              </w:rPr>
              <w:t>март</w:t>
            </w:r>
          </w:p>
        </w:tc>
        <w:tc>
          <w:tcPr>
            <w:tcW w:w="2126" w:type="dxa"/>
            <w:shd w:val="clear" w:color="auto" w:fill="FFFFFF"/>
            <w:tcMar>
              <w:top w:w="100" w:type="dxa"/>
              <w:left w:w="100" w:type="dxa"/>
              <w:bottom w:w="100" w:type="dxa"/>
              <w:right w:w="100" w:type="dxa"/>
            </w:tcMar>
          </w:tcPr>
          <w:p w14:paraId="373C8C3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Дети, родители, учит</w:t>
            </w:r>
          </w:p>
        </w:tc>
        <w:tc>
          <w:tcPr>
            <w:tcW w:w="2127" w:type="dxa"/>
            <w:shd w:val="clear" w:color="auto" w:fill="FFFFFF"/>
            <w:tcMar>
              <w:top w:w="100" w:type="dxa"/>
              <w:left w:w="100" w:type="dxa"/>
              <w:bottom w:w="100" w:type="dxa"/>
              <w:right w:w="100" w:type="dxa"/>
            </w:tcMar>
          </w:tcPr>
          <w:p w14:paraId="28DAFE48" w14:textId="77777777" w:rsidR="00987697" w:rsidRPr="00830A7B" w:rsidRDefault="00987697" w:rsidP="00920301">
            <w:pPr>
              <w:pStyle w:val="afe"/>
              <w:spacing w:line="240" w:lineRule="auto"/>
              <w:rPr>
                <w:rFonts w:ascii="Times New Roman" w:hAnsi="Times New Roman" w:cs="Times New Roman"/>
                <w:color w:val="000000" w:themeColor="text1"/>
                <w:sz w:val="24"/>
                <w:szCs w:val="24"/>
                <w:lang w:val="ru-RU"/>
              </w:rPr>
            </w:pPr>
            <w:r w:rsidRPr="00830A7B">
              <w:rPr>
                <w:rFonts w:ascii="Times New Roman" w:hAnsi="Times New Roman" w:cs="Times New Roman"/>
                <w:color w:val="000000" w:themeColor="text1"/>
                <w:sz w:val="24"/>
                <w:szCs w:val="24"/>
                <w:lang w:val="ru-RU"/>
              </w:rPr>
              <w:t xml:space="preserve">Интерес к социально-значимым проблемам и умение прогнозировать дальнейшие результаты; целеполагание; приобретение коммуникативных навыков </w:t>
            </w:r>
          </w:p>
        </w:tc>
      </w:tr>
      <w:tr w:rsidR="00987697" w:rsidRPr="006C6D7F" w14:paraId="0F2C663D" w14:textId="77777777" w:rsidTr="00987697">
        <w:trPr>
          <w:trHeight w:val="485"/>
        </w:trPr>
        <w:tc>
          <w:tcPr>
            <w:tcW w:w="9488" w:type="dxa"/>
            <w:gridSpan w:val="6"/>
            <w:shd w:val="clear" w:color="auto" w:fill="auto"/>
            <w:tcMar>
              <w:top w:w="100" w:type="dxa"/>
              <w:left w:w="100" w:type="dxa"/>
              <w:bottom w:w="100" w:type="dxa"/>
              <w:right w:w="100" w:type="dxa"/>
            </w:tcMar>
          </w:tcPr>
          <w:p w14:paraId="35DD8B0E"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Самоуправление</w:t>
            </w:r>
          </w:p>
        </w:tc>
      </w:tr>
      <w:tr w:rsidR="00987697" w:rsidRPr="006C6D7F" w14:paraId="41611550" w14:textId="77777777" w:rsidTr="00987697">
        <w:trPr>
          <w:trHeight w:val="1184"/>
        </w:trPr>
        <w:tc>
          <w:tcPr>
            <w:tcW w:w="2845" w:type="dxa"/>
            <w:gridSpan w:val="2"/>
            <w:shd w:val="clear" w:color="auto" w:fill="auto"/>
            <w:tcMar>
              <w:top w:w="100" w:type="dxa"/>
              <w:left w:w="100" w:type="dxa"/>
              <w:bottom w:w="100" w:type="dxa"/>
              <w:right w:w="100" w:type="dxa"/>
            </w:tcMar>
          </w:tcPr>
          <w:p w14:paraId="355AF6F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7DC0720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73" w:type="dxa"/>
            <w:shd w:val="clear" w:color="auto" w:fill="auto"/>
            <w:tcMar>
              <w:top w:w="100" w:type="dxa"/>
              <w:left w:w="100" w:type="dxa"/>
              <w:bottom w:w="100" w:type="dxa"/>
              <w:right w:w="100" w:type="dxa"/>
            </w:tcMar>
          </w:tcPr>
          <w:p w14:paraId="5AE2BD9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47906E9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0AF0B40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4F36A04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w:t>
            </w:r>
          </w:p>
          <w:p w14:paraId="7DB048D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проведения</w:t>
            </w:r>
          </w:p>
        </w:tc>
        <w:tc>
          <w:tcPr>
            <w:tcW w:w="2126" w:type="dxa"/>
            <w:shd w:val="clear" w:color="auto" w:fill="auto"/>
            <w:tcMar>
              <w:top w:w="100" w:type="dxa"/>
              <w:left w:w="100" w:type="dxa"/>
              <w:bottom w:w="100" w:type="dxa"/>
              <w:right w:w="100" w:type="dxa"/>
            </w:tcMar>
          </w:tcPr>
          <w:p w14:paraId="6EE75A0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3C75134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72729F0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p w14:paraId="324BCDE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2125C77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tc>
      </w:tr>
      <w:tr w:rsidR="00987697" w:rsidRPr="006C6D7F" w14:paraId="343400A6" w14:textId="77777777" w:rsidTr="00987697">
        <w:trPr>
          <w:trHeight w:val="1184"/>
        </w:trPr>
        <w:tc>
          <w:tcPr>
            <w:tcW w:w="2845" w:type="dxa"/>
            <w:gridSpan w:val="2"/>
            <w:shd w:val="clear" w:color="auto" w:fill="auto"/>
            <w:tcMar>
              <w:top w:w="100" w:type="dxa"/>
              <w:left w:w="100" w:type="dxa"/>
              <w:bottom w:w="100" w:type="dxa"/>
              <w:right w:w="100" w:type="dxa"/>
            </w:tcMar>
          </w:tcPr>
          <w:p w14:paraId="447B810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Выборы в школьное самоуправление </w:t>
            </w:r>
          </w:p>
        </w:tc>
        <w:tc>
          <w:tcPr>
            <w:tcW w:w="973" w:type="dxa"/>
            <w:shd w:val="clear" w:color="auto" w:fill="auto"/>
            <w:tcMar>
              <w:top w:w="100" w:type="dxa"/>
              <w:left w:w="100" w:type="dxa"/>
              <w:bottom w:w="100" w:type="dxa"/>
              <w:right w:w="100" w:type="dxa"/>
            </w:tcMar>
          </w:tcPr>
          <w:p w14:paraId="51125AD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4832B2E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сентябрь</w:t>
            </w:r>
          </w:p>
        </w:tc>
        <w:tc>
          <w:tcPr>
            <w:tcW w:w="2126" w:type="dxa"/>
            <w:shd w:val="clear" w:color="auto" w:fill="auto"/>
            <w:tcMar>
              <w:top w:w="100" w:type="dxa"/>
              <w:left w:w="100" w:type="dxa"/>
              <w:bottom w:w="100" w:type="dxa"/>
              <w:right w:w="100" w:type="dxa"/>
            </w:tcMar>
          </w:tcPr>
          <w:p w14:paraId="5C0643D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 – организатор – организация выборов,</w:t>
            </w:r>
          </w:p>
          <w:p w14:paraId="7765C64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Ученик- помощь в организации выборов, участие</w:t>
            </w:r>
          </w:p>
        </w:tc>
        <w:tc>
          <w:tcPr>
            <w:tcW w:w="2127" w:type="dxa"/>
            <w:vMerge w:val="restart"/>
            <w:shd w:val="clear" w:color="auto" w:fill="auto"/>
            <w:tcMar>
              <w:top w:w="100" w:type="dxa"/>
              <w:left w:w="100" w:type="dxa"/>
              <w:bottom w:w="100" w:type="dxa"/>
              <w:right w:w="100" w:type="dxa"/>
            </w:tcMar>
          </w:tcPr>
          <w:p w14:paraId="16757C7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 xml:space="preserve">Совершенствование навыков самостоятельности, принятия </w:t>
            </w:r>
            <w:r w:rsidRPr="00830A7B">
              <w:rPr>
                <w:rFonts w:ascii="Times New Roman" w:hAnsi="Times New Roman"/>
                <w:color w:val="000000" w:themeColor="text1"/>
                <w:sz w:val="24"/>
                <w:szCs w:val="24"/>
              </w:rPr>
              <w:lastRenderedPageBreak/>
              <w:t>решений, ответственного поведения, навыков публичного выступления, формирование социально-активной личности</w:t>
            </w:r>
          </w:p>
        </w:tc>
      </w:tr>
      <w:tr w:rsidR="00987697" w:rsidRPr="006C6D7F" w14:paraId="317458D3" w14:textId="77777777" w:rsidTr="00987697">
        <w:trPr>
          <w:trHeight w:val="1184"/>
        </w:trPr>
        <w:tc>
          <w:tcPr>
            <w:tcW w:w="2845" w:type="dxa"/>
            <w:gridSpan w:val="2"/>
            <w:shd w:val="clear" w:color="auto" w:fill="auto"/>
            <w:tcMar>
              <w:top w:w="100" w:type="dxa"/>
              <w:left w:w="100" w:type="dxa"/>
              <w:bottom w:w="100" w:type="dxa"/>
              <w:right w:w="100" w:type="dxa"/>
            </w:tcMar>
          </w:tcPr>
          <w:p w14:paraId="4A09B4F9" w14:textId="77777777" w:rsidR="00987697" w:rsidRPr="00830A7B" w:rsidRDefault="00987697" w:rsidP="00920301">
            <w:pPr>
              <w:spacing w:line="240" w:lineRule="auto"/>
              <w:rPr>
                <w:rFonts w:ascii="Times New Roman" w:hAnsi="Times New Roman"/>
                <w:color w:val="000000" w:themeColor="text1"/>
                <w:sz w:val="24"/>
                <w:szCs w:val="24"/>
                <w:highlight w:val="white"/>
              </w:rPr>
            </w:pPr>
            <w:r w:rsidRPr="00830A7B">
              <w:rPr>
                <w:rFonts w:ascii="Times New Roman" w:hAnsi="Times New Roman"/>
                <w:color w:val="000000" w:themeColor="text1"/>
                <w:sz w:val="24"/>
                <w:szCs w:val="24"/>
                <w:highlight w:val="white"/>
              </w:rPr>
              <w:lastRenderedPageBreak/>
              <w:t>День самоуправления</w:t>
            </w:r>
          </w:p>
        </w:tc>
        <w:tc>
          <w:tcPr>
            <w:tcW w:w="973" w:type="dxa"/>
            <w:shd w:val="clear" w:color="auto" w:fill="auto"/>
            <w:tcMar>
              <w:top w:w="100" w:type="dxa"/>
              <w:left w:w="100" w:type="dxa"/>
              <w:bottom w:w="100" w:type="dxa"/>
              <w:right w:w="100" w:type="dxa"/>
            </w:tcMar>
          </w:tcPr>
          <w:p w14:paraId="7170980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07857A7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октябрь</w:t>
            </w:r>
          </w:p>
        </w:tc>
        <w:tc>
          <w:tcPr>
            <w:tcW w:w="2126" w:type="dxa"/>
            <w:shd w:val="clear" w:color="auto" w:fill="auto"/>
            <w:tcMar>
              <w:top w:w="100" w:type="dxa"/>
              <w:left w:w="100" w:type="dxa"/>
              <w:bottom w:w="100" w:type="dxa"/>
              <w:right w:w="100" w:type="dxa"/>
            </w:tcMar>
          </w:tcPr>
          <w:p w14:paraId="26B8285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 -ответственный за организацию,</w:t>
            </w:r>
          </w:p>
          <w:p w14:paraId="01F01D7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Ученик-организатор;</w:t>
            </w:r>
          </w:p>
          <w:p w14:paraId="73A66CB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Учитель-участники</w:t>
            </w:r>
          </w:p>
        </w:tc>
        <w:tc>
          <w:tcPr>
            <w:tcW w:w="2127" w:type="dxa"/>
            <w:vMerge/>
            <w:shd w:val="clear" w:color="auto" w:fill="auto"/>
            <w:tcMar>
              <w:top w:w="100" w:type="dxa"/>
              <w:left w:w="100" w:type="dxa"/>
              <w:bottom w:w="100" w:type="dxa"/>
              <w:right w:w="100" w:type="dxa"/>
            </w:tcMar>
          </w:tcPr>
          <w:p w14:paraId="52A57B34" w14:textId="77777777" w:rsidR="00987697" w:rsidRPr="00830A7B" w:rsidRDefault="00987697" w:rsidP="00920301">
            <w:pPr>
              <w:spacing w:line="240" w:lineRule="auto"/>
              <w:rPr>
                <w:rFonts w:ascii="Times New Roman" w:hAnsi="Times New Roman"/>
                <w:color w:val="000000" w:themeColor="text1"/>
                <w:sz w:val="24"/>
                <w:szCs w:val="24"/>
              </w:rPr>
            </w:pPr>
          </w:p>
        </w:tc>
      </w:tr>
      <w:tr w:rsidR="00987697" w:rsidRPr="006C6D7F" w14:paraId="0F016F43" w14:textId="77777777" w:rsidTr="00987697">
        <w:trPr>
          <w:trHeight w:val="1184"/>
        </w:trPr>
        <w:tc>
          <w:tcPr>
            <w:tcW w:w="2845" w:type="dxa"/>
            <w:gridSpan w:val="2"/>
            <w:shd w:val="clear" w:color="auto" w:fill="auto"/>
            <w:tcMar>
              <w:top w:w="100" w:type="dxa"/>
              <w:left w:w="100" w:type="dxa"/>
              <w:bottom w:w="100" w:type="dxa"/>
              <w:right w:w="100" w:type="dxa"/>
            </w:tcMar>
          </w:tcPr>
          <w:p w14:paraId="578075C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highlight w:val="white"/>
              </w:rPr>
              <w:t>Организация и проведение всероссийского праздника «День матери</w:t>
            </w:r>
            <w:r w:rsidRPr="00830A7B">
              <w:rPr>
                <w:rFonts w:ascii="Times New Roman" w:hAnsi="Times New Roman"/>
                <w:color w:val="000000" w:themeColor="text1"/>
                <w:sz w:val="24"/>
                <w:szCs w:val="24"/>
              </w:rPr>
              <w:t>»</w:t>
            </w:r>
          </w:p>
        </w:tc>
        <w:tc>
          <w:tcPr>
            <w:tcW w:w="973" w:type="dxa"/>
            <w:shd w:val="clear" w:color="auto" w:fill="auto"/>
            <w:tcMar>
              <w:top w:w="100" w:type="dxa"/>
              <w:left w:w="100" w:type="dxa"/>
              <w:bottom w:w="100" w:type="dxa"/>
              <w:right w:w="100" w:type="dxa"/>
            </w:tcMar>
          </w:tcPr>
          <w:p w14:paraId="76347A4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5643440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Ноябрь</w:t>
            </w:r>
          </w:p>
        </w:tc>
        <w:tc>
          <w:tcPr>
            <w:tcW w:w="2126" w:type="dxa"/>
            <w:shd w:val="clear" w:color="auto" w:fill="auto"/>
            <w:tcMar>
              <w:top w:w="100" w:type="dxa"/>
              <w:left w:w="100" w:type="dxa"/>
              <w:bottom w:w="100" w:type="dxa"/>
              <w:right w:w="100" w:type="dxa"/>
            </w:tcMar>
          </w:tcPr>
          <w:p w14:paraId="6D961C7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Педагог-организатор-организация;</w:t>
            </w:r>
          </w:p>
          <w:p w14:paraId="32CE92C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Ученик-организатор</w:t>
            </w:r>
          </w:p>
        </w:tc>
        <w:tc>
          <w:tcPr>
            <w:tcW w:w="2127" w:type="dxa"/>
            <w:vMerge/>
            <w:shd w:val="clear" w:color="auto" w:fill="auto"/>
            <w:tcMar>
              <w:top w:w="100" w:type="dxa"/>
              <w:left w:w="100" w:type="dxa"/>
              <w:bottom w:w="100" w:type="dxa"/>
              <w:right w:w="100" w:type="dxa"/>
            </w:tcMar>
          </w:tcPr>
          <w:p w14:paraId="39E13029" w14:textId="77777777" w:rsidR="00987697" w:rsidRPr="00830A7B" w:rsidRDefault="00987697" w:rsidP="00920301">
            <w:pPr>
              <w:spacing w:line="240" w:lineRule="auto"/>
              <w:rPr>
                <w:rFonts w:ascii="Times New Roman" w:hAnsi="Times New Roman"/>
                <w:color w:val="000000" w:themeColor="text1"/>
                <w:sz w:val="24"/>
                <w:szCs w:val="24"/>
              </w:rPr>
            </w:pPr>
          </w:p>
        </w:tc>
      </w:tr>
      <w:tr w:rsidR="00987697" w:rsidRPr="006C6D7F" w14:paraId="7979E2DA" w14:textId="77777777" w:rsidTr="00987697">
        <w:trPr>
          <w:trHeight w:val="485"/>
        </w:trPr>
        <w:tc>
          <w:tcPr>
            <w:tcW w:w="2845" w:type="dxa"/>
            <w:gridSpan w:val="2"/>
            <w:shd w:val="clear" w:color="auto" w:fill="auto"/>
            <w:tcMar>
              <w:top w:w="100" w:type="dxa"/>
              <w:left w:w="100" w:type="dxa"/>
              <w:bottom w:w="100" w:type="dxa"/>
              <w:right w:w="100" w:type="dxa"/>
            </w:tcMar>
          </w:tcPr>
          <w:p w14:paraId="45161310" w14:textId="77777777" w:rsidR="00987697" w:rsidRPr="00830A7B" w:rsidRDefault="00987697" w:rsidP="00920301">
            <w:pPr>
              <w:spacing w:line="240" w:lineRule="auto"/>
              <w:rPr>
                <w:rFonts w:ascii="Times New Roman" w:hAnsi="Times New Roman"/>
                <w:color w:val="000000" w:themeColor="text1"/>
                <w:sz w:val="24"/>
                <w:szCs w:val="24"/>
                <w:highlight w:val="white"/>
              </w:rPr>
            </w:pPr>
            <w:r w:rsidRPr="00830A7B">
              <w:rPr>
                <w:rFonts w:ascii="Times New Roman" w:hAnsi="Times New Roman"/>
                <w:color w:val="000000" w:themeColor="text1"/>
                <w:sz w:val="24"/>
                <w:szCs w:val="24"/>
                <w:highlight w:val="white"/>
              </w:rPr>
              <w:t xml:space="preserve">Зимние забавы (игры на открытом пространстве) </w:t>
            </w:r>
          </w:p>
        </w:tc>
        <w:tc>
          <w:tcPr>
            <w:tcW w:w="973" w:type="dxa"/>
            <w:shd w:val="clear" w:color="auto" w:fill="auto"/>
            <w:tcMar>
              <w:top w:w="100" w:type="dxa"/>
              <w:left w:w="100" w:type="dxa"/>
              <w:bottom w:w="100" w:type="dxa"/>
              <w:right w:w="100" w:type="dxa"/>
            </w:tcMar>
          </w:tcPr>
          <w:p w14:paraId="7AE62FB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6BC176B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Декабрь </w:t>
            </w:r>
          </w:p>
        </w:tc>
        <w:tc>
          <w:tcPr>
            <w:tcW w:w="2126" w:type="dxa"/>
            <w:shd w:val="clear" w:color="auto" w:fill="auto"/>
            <w:tcMar>
              <w:top w:w="100" w:type="dxa"/>
              <w:left w:w="100" w:type="dxa"/>
              <w:bottom w:w="100" w:type="dxa"/>
              <w:right w:w="100" w:type="dxa"/>
            </w:tcMar>
          </w:tcPr>
          <w:p w14:paraId="77F33DD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Педагог-организатор-организация;</w:t>
            </w:r>
          </w:p>
          <w:p w14:paraId="49983D5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родители- организация; ученик- организатор, участники;</w:t>
            </w:r>
          </w:p>
          <w:p w14:paraId="7076238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Учителя физической культуры</w:t>
            </w:r>
          </w:p>
        </w:tc>
        <w:tc>
          <w:tcPr>
            <w:tcW w:w="2127" w:type="dxa"/>
            <w:vMerge/>
            <w:shd w:val="clear" w:color="auto" w:fill="auto"/>
            <w:tcMar>
              <w:top w:w="100" w:type="dxa"/>
              <w:left w:w="100" w:type="dxa"/>
              <w:bottom w:w="100" w:type="dxa"/>
              <w:right w:w="100" w:type="dxa"/>
            </w:tcMar>
          </w:tcPr>
          <w:p w14:paraId="7F3D9B40" w14:textId="77777777" w:rsidR="00987697" w:rsidRPr="00830A7B" w:rsidRDefault="00987697" w:rsidP="00920301">
            <w:pPr>
              <w:spacing w:line="240" w:lineRule="auto"/>
              <w:rPr>
                <w:rFonts w:ascii="Times New Roman" w:hAnsi="Times New Roman"/>
                <w:color w:val="000000" w:themeColor="text1"/>
                <w:sz w:val="24"/>
                <w:szCs w:val="24"/>
              </w:rPr>
            </w:pPr>
          </w:p>
        </w:tc>
      </w:tr>
      <w:tr w:rsidR="00987697" w:rsidRPr="006C6D7F" w14:paraId="6D9877AC" w14:textId="77777777" w:rsidTr="00987697">
        <w:trPr>
          <w:trHeight w:val="485"/>
        </w:trPr>
        <w:tc>
          <w:tcPr>
            <w:tcW w:w="2845" w:type="dxa"/>
            <w:gridSpan w:val="2"/>
            <w:shd w:val="clear" w:color="auto" w:fill="auto"/>
            <w:tcMar>
              <w:top w:w="100" w:type="dxa"/>
              <w:left w:w="100" w:type="dxa"/>
              <w:bottom w:w="100" w:type="dxa"/>
              <w:right w:w="100" w:type="dxa"/>
            </w:tcMar>
          </w:tcPr>
          <w:p w14:paraId="5400C81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Создание книги «Папа, я тобой горжусь»</w:t>
            </w:r>
          </w:p>
        </w:tc>
        <w:tc>
          <w:tcPr>
            <w:tcW w:w="973" w:type="dxa"/>
            <w:shd w:val="clear" w:color="auto" w:fill="auto"/>
            <w:tcMar>
              <w:top w:w="100" w:type="dxa"/>
              <w:left w:w="100" w:type="dxa"/>
              <w:bottom w:w="100" w:type="dxa"/>
              <w:right w:w="100" w:type="dxa"/>
            </w:tcMar>
          </w:tcPr>
          <w:p w14:paraId="3D09272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232F9BE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февраль</w:t>
            </w:r>
          </w:p>
        </w:tc>
        <w:tc>
          <w:tcPr>
            <w:tcW w:w="2126" w:type="dxa"/>
            <w:shd w:val="clear" w:color="auto" w:fill="auto"/>
            <w:tcMar>
              <w:top w:w="100" w:type="dxa"/>
              <w:left w:w="100" w:type="dxa"/>
              <w:bottom w:w="100" w:type="dxa"/>
              <w:right w:w="100" w:type="dxa"/>
            </w:tcMar>
          </w:tcPr>
          <w:p w14:paraId="747C77C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Педагог-организатор-организация;</w:t>
            </w:r>
          </w:p>
          <w:p w14:paraId="660C1A7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родители- помощь в организации; ученик- организация и участия</w:t>
            </w:r>
          </w:p>
        </w:tc>
        <w:tc>
          <w:tcPr>
            <w:tcW w:w="2127" w:type="dxa"/>
            <w:vMerge/>
            <w:shd w:val="clear" w:color="auto" w:fill="auto"/>
            <w:tcMar>
              <w:top w:w="100" w:type="dxa"/>
              <w:left w:w="100" w:type="dxa"/>
              <w:bottom w:w="100" w:type="dxa"/>
              <w:right w:w="100" w:type="dxa"/>
            </w:tcMar>
          </w:tcPr>
          <w:p w14:paraId="795FDC6F" w14:textId="77777777" w:rsidR="00987697" w:rsidRPr="00830A7B" w:rsidRDefault="00987697" w:rsidP="00920301">
            <w:pPr>
              <w:spacing w:line="240" w:lineRule="auto"/>
              <w:rPr>
                <w:rFonts w:ascii="Times New Roman" w:hAnsi="Times New Roman"/>
                <w:color w:val="000000" w:themeColor="text1"/>
                <w:sz w:val="24"/>
                <w:szCs w:val="24"/>
              </w:rPr>
            </w:pPr>
          </w:p>
        </w:tc>
      </w:tr>
      <w:tr w:rsidR="00987697" w:rsidRPr="006C6D7F" w14:paraId="1ED24527" w14:textId="77777777" w:rsidTr="00987697">
        <w:trPr>
          <w:trHeight w:val="485"/>
        </w:trPr>
        <w:tc>
          <w:tcPr>
            <w:tcW w:w="2845" w:type="dxa"/>
            <w:gridSpan w:val="2"/>
            <w:shd w:val="clear" w:color="auto" w:fill="auto"/>
            <w:tcMar>
              <w:top w:w="100" w:type="dxa"/>
              <w:left w:w="100" w:type="dxa"/>
              <w:bottom w:w="100" w:type="dxa"/>
              <w:right w:w="100" w:type="dxa"/>
            </w:tcMar>
          </w:tcPr>
          <w:p w14:paraId="0D33EA5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Конкурс «Из чего же сделаны наши девчонки?» </w:t>
            </w:r>
          </w:p>
        </w:tc>
        <w:tc>
          <w:tcPr>
            <w:tcW w:w="973" w:type="dxa"/>
            <w:shd w:val="clear" w:color="auto" w:fill="auto"/>
            <w:tcMar>
              <w:top w:w="100" w:type="dxa"/>
              <w:left w:w="100" w:type="dxa"/>
              <w:bottom w:w="100" w:type="dxa"/>
              <w:right w:w="100" w:type="dxa"/>
            </w:tcMar>
          </w:tcPr>
          <w:p w14:paraId="1BB0B70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656AA20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март</w:t>
            </w:r>
          </w:p>
        </w:tc>
        <w:tc>
          <w:tcPr>
            <w:tcW w:w="2126" w:type="dxa"/>
            <w:shd w:val="clear" w:color="auto" w:fill="auto"/>
            <w:tcMar>
              <w:top w:w="100" w:type="dxa"/>
              <w:left w:w="100" w:type="dxa"/>
              <w:bottom w:w="100" w:type="dxa"/>
              <w:right w:w="100" w:type="dxa"/>
            </w:tcMar>
          </w:tcPr>
          <w:p w14:paraId="46D76EA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Педагог-организатор-помощь в организации;</w:t>
            </w:r>
          </w:p>
          <w:p w14:paraId="51BD547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юноши-организаторы</w:t>
            </w:r>
          </w:p>
        </w:tc>
        <w:tc>
          <w:tcPr>
            <w:tcW w:w="2127" w:type="dxa"/>
            <w:vMerge/>
            <w:shd w:val="clear" w:color="auto" w:fill="auto"/>
            <w:tcMar>
              <w:top w:w="100" w:type="dxa"/>
              <w:left w:w="100" w:type="dxa"/>
              <w:bottom w:w="100" w:type="dxa"/>
              <w:right w:w="100" w:type="dxa"/>
            </w:tcMar>
          </w:tcPr>
          <w:p w14:paraId="675E1180" w14:textId="77777777" w:rsidR="00987697" w:rsidRPr="00830A7B" w:rsidRDefault="00987697" w:rsidP="00920301">
            <w:pPr>
              <w:spacing w:line="240" w:lineRule="auto"/>
              <w:rPr>
                <w:rFonts w:ascii="Times New Roman" w:hAnsi="Times New Roman"/>
                <w:color w:val="000000" w:themeColor="text1"/>
                <w:sz w:val="24"/>
                <w:szCs w:val="24"/>
              </w:rPr>
            </w:pPr>
          </w:p>
        </w:tc>
      </w:tr>
      <w:tr w:rsidR="00987697" w:rsidRPr="006C6D7F" w14:paraId="149CC11A" w14:textId="77777777" w:rsidTr="00987697">
        <w:trPr>
          <w:trHeight w:val="485"/>
        </w:trPr>
        <w:tc>
          <w:tcPr>
            <w:tcW w:w="2845" w:type="dxa"/>
            <w:gridSpan w:val="2"/>
            <w:shd w:val="clear" w:color="auto" w:fill="auto"/>
            <w:tcMar>
              <w:top w:w="100" w:type="dxa"/>
              <w:left w:w="100" w:type="dxa"/>
              <w:bottom w:w="100" w:type="dxa"/>
              <w:right w:w="100" w:type="dxa"/>
            </w:tcMar>
          </w:tcPr>
          <w:p w14:paraId="03B3A0F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Конкурс «Самый лучший ученик»</w:t>
            </w:r>
          </w:p>
        </w:tc>
        <w:tc>
          <w:tcPr>
            <w:tcW w:w="973" w:type="dxa"/>
            <w:shd w:val="clear" w:color="auto" w:fill="auto"/>
            <w:tcMar>
              <w:top w:w="100" w:type="dxa"/>
              <w:left w:w="100" w:type="dxa"/>
              <w:bottom w:w="100" w:type="dxa"/>
              <w:right w:w="100" w:type="dxa"/>
            </w:tcMar>
          </w:tcPr>
          <w:p w14:paraId="1D33F01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6C8F591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апрель</w:t>
            </w:r>
          </w:p>
        </w:tc>
        <w:tc>
          <w:tcPr>
            <w:tcW w:w="2126" w:type="dxa"/>
            <w:shd w:val="clear" w:color="auto" w:fill="auto"/>
            <w:tcMar>
              <w:top w:w="100" w:type="dxa"/>
              <w:left w:w="100" w:type="dxa"/>
              <w:bottom w:w="100" w:type="dxa"/>
              <w:right w:w="100" w:type="dxa"/>
            </w:tcMar>
          </w:tcPr>
          <w:p w14:paraId="52595E9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Педагог-организатор-организация;</w:t>
            </w:r>
          </w:p>
          <w:p w14:paraId="498E5FF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родители-оказание помощи в участии; ученик-</w:t>
            </w:r>
            <w:proofErr w:type="gramStart"/>
            <w:r w:rsidRPr="00830A7B">
              <w:rPr>
                <w:rFonts w:ascii="Times New Roman" w:hAnsi="Times New Roman"/>
                <w:color w:val="000000" w:themeColor="text1"/>
                <w:sz w:val="24"/>
                <w:szCs w:val="24"/>
              </w:rPr>
              <w:t>организация,  участие</w:t>
            </w:r>
            <w:proofErr w:type="gramEnd"/>
          </w:p>
        </w:tc>
        <w:tc>
          <w:tcPr>
            <w:tcW w:w="2127" w:type="dxa"/>
            <w:vMerge/>
            <w:shd w:val="clear" w:color="auto" w:fill="auto"/>
            <w:tcMar>
              <w:top w:w="100" w:type="dxa"/>
              <w:left w:w="100" w:type="dxa"/>
              <w:bottom w:w="100" w:type="dxa"/>
              <w:right w:w="100" w:type="dxa"/>
            </w:tcMar>
          </w:tcPr>
          <w:p w14:paraId="76040E12" w14:textId="77777777" w:rsidR="00987697" w:rsidRPr="00830A7B" w:rsidRDefault="00987697" w:rsidP="00920301">
            <w:pPr>
              <w:spacing w:line="240" w:lineRule="auto"/>
              <w:rPr>
                <w:rFonts w:ascii="Times New Roman" w:hAnsi="Times New Roman"/>
                <w:color w:val="000000" w:themeColor="text1"/>
                <w:sz w:val="24"/>
                <w:szCs w:val="24"/>
              </w:rPr>
            </w:pPr>
          </w:p>
        </w:tc>
      </w:tr>
      <w:tr w:rsidR="00987697" w:rsidRPr="006C6D7F" w14:paraId="0314B5F5" w14:textId="77777777" w:rsidTr="00987697">
        <w:trPr>
          <w:trHeight w:val="485"/>
        </w:trPr>
        <w:tc>
          <w:tcPr>
            <w:tcW w:w="2845" w:type="dxa"/>
            <w:gridSpan w:val="2"/>
            <w:shd w:val="clear" w:color="auto" w:fill="auto"/>
            <w:tcMar>
              <w:top w:w="100" w:type="dxa"/>
              <w:left w:w="100" w:type="dxa"/>
              <w:bottom w:w="100" w:type="dxa"/>
              <w:right w:w="100" w:type="dxa"/>
            </w:tcMar>
          </w:tcPr>
          <w:p w14:paraId="5CA8BFF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Акция «Поздравь ветерана»</w:t>
            </w:r>
          </w:p>
        </w:tc>
        <w:tc>
          <w:tcPr>
            <w:tcW w:w="973" w:type="dxa"/>
            <w:shd w:val="clear" w:color="auto" w:fill="auto"/>
            <w:tcMar>
              <w:top w:w="100" w:type="dxa"/>
              <w:left w:w="100" w:type="dxa"/>
              <w:bottom w:w="100" w:type="dxa"/>
              <w:right w:w="100" w:type="dxa"/>
            </w:tcMar>
          </w:tcPr>
          <w:p w14:paraId="50D91F1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348A0C8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май</w:t>
            </w:r>
          </w:p>
        </w:tc>
        <w:tc>
          <w:tcPr>
            <w:tcW w:w="2126" w:type="dxa"/>
            <w:shd w:val="clear" w:color="auto" w:fill="auto"/>
            <w:tcMar>
              <w:top w:w="100" w:type="dxa"/>
              <w:left w:w="100" w:type="dxa"/>
              <w:bottom w:w="100" w:type="dxa"/>
              <w:right w:w="100" w:type="dxa"/>
            </w:tcMar>
          </w:tcPr>
          <w:p w14:paraId="2F0F246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родители- помощь в организации; ученик- организация </w:t>
            </w:r>
          </w:p>
        </w:tc>
        <w:tc>
          <w:tcPr>
            <w:tcW w:w="2127" w:type="dxa"/>
            <w:vMerge/>
            <w:shd w:val="clear" w:color="auto" w:fill="auto"/>
            <w:tcMar>
              <w:top w:w="100" w:type="dxa"/>
              <w:left w:w="100" w:type="dxa"/>
              <w:bottom w:w="100" w:type="dxa"/>
              <w:right w:w="100" w:type="dxa"/>
            </w:tcMar>
          </w:tcPr>
          <w:p w14:paraId="72F383D0" w14:textId="77777777" w:rsidR="00987697" w:rsidRPr="00830A7B" w:rsidRDefault="00987697" w:rsidP="00920301">
            <w:pPr>
              <w:spacing w:line="240" w:lineRule="auto"/>
              <w:rPr>
                <w:rFonts w:ascii="Times New Roman" w:hAnsi="Times New Roman"/>
                <w:color w:val="000000" w:themeColor="text1"/>
                <w:sz w:val="24"/>
                <w:szCs w:val="24"/>
              </w:rPr>
            </w:pPr>
          </w:p>
        </w:tc>
      </w:tr>
      <w:tr w:rsidR="00987697" w:rsidRPr="006C6D7F" w14:paraId="101F7177" w14:textId="77777777" w:rsidTr="00987697">
        <w:trPr>
          <w:trHeight w:val="500"/>
        </w:trPr>
        <w:tc>
          <w:tcPr>
            <w:tcW w:w="9488" w:type="dxa"/>
            <w:gridSpan w:val="6"/>
            <w:shd w:val="clear" w:color="auto" w:fill="auto"/>
            <w:tcMar>
              <w:top w:w="100" w:type="dxa"/>
              <w:left w:w="100" w:type="dxa"/>
              <w:bottom w:w="100" w:type="dxa"/>
              <w:right w:w="100" w:type="dxa"/>
            </w:tcMar>
          </w:tcPr>
          <w:p w14:paraId="4C9520FD"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Организация предметно-эстетической среды</w:t>
            </w:r>
          </w:p>
        </w:tc>
      </w:tr>
      <w:tr w:rsidR="00987697" w:rsidRPr="006C6D7F" w14:paraId="77F586E5" w14:textId="77777777" w:rsidTr="00987697">
        <w:trPr>
          <w:trHeight w:val="1121"/>
        </w:trPr>
        <w:tc>
          <w:tcPr>
            <w:tcW w:w="2845" w:type="dxa"/>
            <w:gridSpan w:val="2"/>
            <w:shd w:val="clear" w:color="auto" w:fill="auto"/>
            <w:tcMar>
              <w:top w:w="100" w:type="dxa"/>
              <w:left w:w="100" w:type="dxa"/>
              <w:bottom w:w="100" w:type="dxa"/>
              <w:right w:w="100" w:type="dxa"/>
            </w:tcMar>
          </w:tcPr>
          <w:p w14:paraId="2150ADC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2F26C8E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73" w:type="dxa"/>
            <w:shd w:val="clear" w:color="auto" w:fill="auto"/>
            <w:tcMar>
              <w:top w:w="100" w:type="dxa"/>
              <w:left w:w="100" w:type="dxa"/>
              <w:bottom w:w="100" w:type="dxa"/>
              <w:right w:w="100" w:type="dxa"/>
            </w:tcMar>
          </w:tcPr>
          <w:p w14:paraId="7DF67FE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7495213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182867F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612A3E7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w:t>
            </w:r>
          </w:p>
          <w:p w14:paraId="2CABF24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проведения</w:t>
            </w:r>
          </w:p>
        </w:tc>
        <w:tc>
          <w:tcPr>
            <w:tcW w:w="2126" w:type="dxa"/>
            <w:shd w:val="clear" w:color="auto" w:fill="auto"/>
            <w:tcMar>
              <w:top w:w="100" w:type="dxa"/>
              <w:left w:w="100" w:type="dxa"/>
              <w:bottom w:w="100" w:type="dxa"/>
              <w:right w:w="100" w:type="dxa"/>
            </w:tcMar>
          </w:tcPr>
          <w:p w14:paraId="5B79DEA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6D5FEFE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148464F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p w14:paraId="36211F2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2FB6194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tc>
      </w:tr>
      <w:tr w:rsidR="00987697" w:rsidRPr="006C6D7F" w14:paraId="154F3047" w14:textId="77777777" w:rsidTr="00987697">
        <w:trPr>
          <w:trHeight w:val="570"/>
        </w:trPr>
        <w:tc>
          <w:tcPr>
            <w:tcW w:w="2845" w:type="dxa"/>
            <w:gridSpan w:val="2"/>
            <w:shd w:val="clear" w:color="auto" w:fill="auto"/>
            <w:tcMar>
              <w:top w:w="100" w:type="dxa"/>
              <w:left w:w="100" w:type="dxa"/>
              <w:bottom w:w="100" w:type="dxa"/>
              <w:right w:w="100" w:type="dxa"/>
            </w:tcMar>
          </w:tcPr>
          <w:p w14:paraId="2144FCE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Создание эмблемы класса</w:t>
            </w:r>
          </w:p>
        </w:tc>
        <w:tc>
          <w:tcPr>
            <w:tcW w:w="973" w:type="dxa"/>
            <w:shd w:val="clear" w:color="auto" w:fill="auto"/>
            <w:tcMar>
              <w:top w:w="100" w:type="dxa"/>
              <w:left w:w="100" w:type="dxa"/>
              <w:bottom w:w="100" w:type="dxa"/>
              <w:right w:w="100" w:type="dxa"/>
            </w:tcMar>
          </w:tcPr>
          <w:p w14:paraId="6EA7BBC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33DBBD8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Сентябрь</w:t>
            </w:r>
          </w:p>
        </w:tc>
        <w:tc>
          <w:tcPr>
            <w:tcW w:w="2126" w:type="dxa"/>
            <w:shd w:val="clear" w:color="auto" w:fill="auto"/>
            <w:tcMar>
              <w:top w:w="100" w:type="dxa"/>
              <w:left w:w="100" w:type="dxa"/>
              <w:bottom w:w="100" w:type="dxa"/>
              <w:right w:w="100" w:type="dxa"/>
            </w:tcMar>
          </w:tcPr>
          <w:p w14:paraId="10029DD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Педагоги-планирование, организация, оформление,</w:t>
            </w:r>
          </w:p>
          <w:p w14:paraId="4F6D102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Учащиеся – участники в создании, оформление,</w:t>
            </w:r>
          </w:p>
          <w:p w14:paraId="2610741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Родители-идеи и помощь в оформлении</w:t>
            </w:r>
          </w:p>
        </w:tc>
        <w:tc>
          <w:tcPr>
            <w:tcW w:w="2127" w:type="dxa"/>
            <w:shd w:val="clear" w:color="auto" w:fill="auto"/>
            <w:tcMar>
              <w:top w:w="100" w:type="dxa"/>
              <w:left w:w="100" w:type="dxa"/>
              <w:bottom w:w="100" w:type="dxa"/>
              <w:right w:w="100" w:type="dxa"/>
            </w:tcMar>
          </w:tcPr>
          <w:p w14:paraId="60436A3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Взаимодействие в классном коллективе, единство классного коллектива, </w:t>
            </w:r>
          </w:p>
        </w:tc>
      </w:tr>
      <w:tr w:rsidR="00987697" w:rsidRPr="006C6D7F" w14:paraId="4A57E40E" w14:textId="77777777" w:rsidTr="00987697">
        <w:trPr>
          <w:trHeight w:val="570"/>
        </w:trPr>
        <w:tc>
          <w:tcPr>
            <w:tcW w:w="2845" w:type="dxa"/>
            <w:gridSpan w:val="2"/>
            <w:shd w:val="clear" w:color="auto" w:fill="auto"/>
            <w:tcMar>
              <w:top w:w="100" w:type="dxa"/>
              <w:left w:w="100" w:type="dxa"/>
              <w:bottom w:w="100" w:type="dxa"/>
              <w:right w:w="100" w:type="dxa"/>
            </w:tcMar>
          </w:tcPr>
          <w:p w14:paraId="19FBDB4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Дежурство в кабинетах</w:t>
            </w:r>
          </w:p>
        </w:tc>
        <w:tc>
          <w:tcPr>
            <w:tcW w:w="973" w:type="dxa"/>
            <w:shd w:val="clear" w:color="auto" w:fill="auto"/>
            <w:tcMar>
              <w:top w:w="100" w:type="dxa"/>
              <w:left w:w="100" w:type="dxa"/>
              <w:bottom w:w="100" w:type="dxa"/>
              <w:right w:w="100" w:type="dxa"/>
            </w:tcMar>
          </w:tcPr>
          <w:p w14:paraId="6E17F13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278D63D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763CAE1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Педагоги-Организация, Учащиеся-</w:t>
            </w:r>
          </w:p>
        </w:tc>
        <w:tc>
          <w:tcPr>
            <w:tcW w:w="2127" w:type="dxa"/>
            <w:shd w:val="clear" w:color="auto" w:fill="auto"/>
            <w:tcMar>
              <w:top w:w="100" w:type="dxa"/>
              <w:left w:w="100" w:type="dxa"/>
              <w:bottom w:w="100" w:type="dxa"/>
              <w:right w:w="100" w:type="dxa"/>
            </w:tcMar>
          </w:tcPr>
          <w:p w14:paraId="10EF608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Самостоятельность, ответственность, трудолюбие</w:t>
            </w:r>
          </w:p>
        </w:tc>
      </w:tr>
      <w:tr w:rsidR="00987697" w:rsidRPr="006C6D7F" w14:paraId="5718247D" w14:textId="77777777" w:rsidTr="00987697">
        <w:trPr>
          <w:trHeight w:val="570"/>
        </w:trPr>
        <w:tc>
          <w:tcPr>
            <w:tcW w:w="2845" w:type="dxa"/>
            <w:gridSpan w:val="2"/>
            <w:shd w:val="clear" w:color="auto" w:fill="auto"/>
            <w:tcMar>
              <w:top w:w="100" w:type="dxa"/>
              <w:left w:w="100" w:type="dxa"/>
              <w:bottom w:w="100" w:type="dxa"/>
              <w:right w:w="100" w:type="dxa"/>
            </w:tcMar>
          </w:tcPr>
          <w:p w14:paraId="28D4B6F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Разработка дизайна и оформление стендов, зон, </w:t>
            </w:r>
            <w:r w:rsidRPr="00830A7B">
              <w:rPr>
                <w:rFonts w:ascii="Times New Roman" w:hAnsi="Times New Roman"/>
                <w:color w:val="000000" w:themeColor="text1"/>
                <w:sz w:val="24"/>
                <w:szCs w:val="24"/>
              </w:rPr>
              <w:lastRenderedPageBreak/>
              <w:t>популяризирующих ценности и традиции</w:t>
            </w:r>
          </w:p>
        </w:tc>
        <w:tc>
          <w:tcPr>
            <w:tcW w:w="973" w:type="dxa"/>
            <w:shd w:val="clear" w:color="auto" w:fill="auto"/>
            <w:tcMar>
              <w:top w:w="100" w:type="dxa"/>
              <w:left w:w="100" w:type="dxa"/>
              <w:bottom w:w="100" w:type="dxa"/>
              <w:right w:w="100" w:type="dxa"/>
            </w:tcMar>
          </w:tcPr>
          <w:p w14:paraId="037BFF5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10-11</w:t>
            </w:r>
          </w:p>
        </w:tc>
        <w:tc>
          <w:tcPr>
            <w:tcW w:w="1417" w:type="dxa"/>
            <w:shd w:val="clear" w:color="auto" w:fill="auto"/>
            <w:tcMar>
              <w:top w:w="100" w:type="dxa"/>
              <w:left w:w="100" w:type="dxa"/>
              <w:bottom w:w="100" w:type="dxa"/>
              <w:right w:w="100" w:type="dxa"/>
            </w:tcMar>
          </w:tcPr>
          <w:p w14:paraId="46FE9B3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Сентябрь</w:t>
            </w:r>
          </w:p>
        </w:tc>
        <w:tc>
          <w:tcPr>
            <w:tcW w:w="2126" w:type="dxa"/>
            <w:shd w:val="clear" w:color="auto" w:fill="auto"/>
            <w:tcMar>
              <w:top w:w="100" w:type="dxa"/>
              <w:left w:w="100" w:type="dxa"/>
              <w:bottom w:w="100" w:type="dxa"/>
              <w:right w:w="100" w:type="dxa"/>
            </w:tcMar>
          </w:tcPr>
          <w:p w14:paraId="30968B0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Педагог-организатор;</w:t>
            </w:r>
          </w:p>
          <w:p w14:paraId="1A60DF9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Школьное самоуправление</w:t>
            </w:r>
          </w:p>
        </w:tc>
        <w:tc>
          <w:tcPr>
            <w:tcW w:w="2127" w:type="dxa"/>
            <w:shd w:val="clear" w:color="auto" w:fill="auto"/>
            <w:tcMar>
              <w:top w:w="100" w:type="dxa"/>
              <w:left w:w="100" w:type="dxa"/>
              <w:bottom w:w="100" w:type="dxa"/>
              <w:right w:w="100" w:type="dxa"/>
            </w:tcMar>
          </w:tcPr>
          <w:p w14:paraId="116E7F5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 xml:space="preserve">Осознание ценности труда; активное участие </w:t>
            </w:r>
            <w:r w:rsidRPr="00830A7B">
              <w:rPr>
                <w:rFonts w:ascii="Times New Roman" w:hAnsi="Times New Roman"/>
                <w:color w:val="000000" w:themeColor="text1"/>
                <w:sz w:val="24"/>
                <w:szCs w:val="24"/>
              </w:rPr>
              <w:lastRenderedPageBreak/>
              <w:t>в коллективной деятельности.</w:t>
            </w:r>
          </w:p>
        </w:tc>
      </w:tr>
      <w:tr w:rsidR="00987697" w:rsidRPr="006C6D7F" w14:paraId="1D0360F1" w14:textId="77777777" w:rsidTr="00987697">
        <w:trPr>
          <w:trHeight w:val="570"/>
        </w:trPr>
        <w:tc>
          <w:tcPr>
            <w:tcW w:w="2845" w:type="dxa"/>
            <w:gridSpan w:val="2"/>
            <w:shd w:val="clear" w:color="auto" w:fill="auto"/>
            <w:tcMar>
              <w:top w:w="100" w:type="dxa"/>
              <w:left w:w="100" w:type="dxa"/>
              <w:bottom w:w="100" w:type="dxa"/>
              <w:right w:w="100" w:type="dxa"/>
            </w:tcMar>
          </w:tcPr>
          <w:p w14:paraId="543CC13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Оформление кабинетов</w:t>
            </w:r>
          </w:p>
        </w:tc>
        <w:tc>
          <w:tcPr>
            <w:tcW w:w="973" w:type="dxa"/>
            <w:shd w:val="clear" w:color="auto" w:fill="auto"/>
            <w:tcMar>
              <w:top w:w="100" w:type="dxa"/>
              <w:left w:w="100" w:type="dxa"/>
              <w:bottom w:w="100" w:type="dxa"/>
              <w:right w:w="100" w:type="dxa"/>
            </w:tcMar>
          </w:tcPr>
          <w:p w14:paraId="39CDA48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212E0D2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Октябрь </w:t>
            </w:r>
          </w:p>
        </w:tc>
        <w:tc>
          <w:tcPr>
            <w:tcW w:w="2126" w:type="dxa"/>
            <w:shd w:val="clear" w:color="auto" w:fill="auto"/>
            <w:tcMar>
              <w:top w:w="100" w:type="dxa"/>
              <w:left w:w="100" w:type="dxa"/>
              <w:bottom w:w="100" w:type="dxa"/>
              <w:right w:w="100" w:type="dxa"/>
            </w:tcMar>
          </w:tcPr>
          <w:p w14:paraId="7EBACAB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Педагоги-планирование, организация, оформление,</w:t>
            </w:r>
          </w:p>
          <w:p w14:paraId="5F00720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Учащиеся -оформление,</w:t>
            </w:r>
          </w:p>
          <w:p w14:paraId="2F23476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Родители-идеи и помощь в оформлении</w:t>
            </w:r>
          </w:p>
        </w:tc>
        <w:tc>
          <w:tcPr>
            <w:tcW w:w="2127" w:type="dxa"/>
            <w:shd w:val="clear" w:color="auto" w:fill="auto"/>
            <w:tcMar>
              <w:top w:w="100" w:type="dxa"/>
              <w:left w:w="100" w:type="dxa"/>
              <w:bottom w:w="100" w:type="dxa"/>
              <w:right w:w="100" w:type="dxa"/>
            </w:tcMar>
          </w:tcPr>
          <w:p w14:paraId="7776A0C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Эстетическое отношение к миру, готовность и способность сотрудничать для достижения поставленных целей</w:t>
            </w:r>
          </w:p>
        </w:tc>
      </w:tr>
      <w:tr w:rsidR="00987697" w:rsidRPr="006C6D7F" w14:paraId="42667F6A" w14:textId="77777777" w:rsidTr="00987697">
        <w:trPr>
          <w:trHeight w:val="570"/>
        </w:trPr>
        <w:tc>
          <w:tcPr>
            <w:tcW w:w="2845" w:type="dxa"/>
            <w:gridSpan w:val="2"/>
            <w:shd w:val="clear" w:color="auto" w:fill="auto"/>
            <w:tcMar>
              <w:top w:w="100" w:type="dxa"/>
              <w:left w:w="100" w:type="dxa"/>
              <w:bottom w:w="100" w:type="dxa"/>
              <w:right w:w="100" w:type="dxa"/>
            </w:tcMar>
          </w:tcPr>
          <w:p w14:paraId="25AAC54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Рейд по соблюдению внешнего вида (школьная форма)</w:t>
            </w:r>
          </w:p>
        </w:tc>
        <w:tc>
          <w:tcPr>
            <w:tcW w:w="973" w:type="dxa"/>
            <w:shd w:val="clear" w:color="auto" w:fill="auto"/>
            <w:tcMar>
              <w:top w:w="100" w:type="dxa"/>
              <w:left w:w="100" w:type="dxa"/>
              <w:bottom w:w="100" w:type="dxa"/>
              <w:right w:w="100" w:type="dxa"/>
            </w:tcMar>
          </w:tcPr>
          <w:p w14:paraId="235E484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730864D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2411BF7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Зам по ВР;</w:t>
            </w:r>
          </w:p>
          <w:p w14:paraId="57EBCC3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Социальный педагог</w:t>
            </w:r>
          </w:p>
        </w:tc>
        <w:tc>
          <w:tcPr>
            <w:tcW w:w="2127" w:type="dxa"/>
            <w:shd w:val="clear" w:color="auto" w:fill="auto"/>
            <w:tcMar>
              <w:top w:w="100" w:type="dxa"/>
              <w:left w:w="100" w:type="dxa"/>
              <w:bottom w:w="100" w:type="dxa"/>
              <w:right w:w="100" w:type="dxa"/>
            </w:tcMar>
          </w:tcPr>
          <w:p w14:paraId="0C054CF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Выработка чувства дисциплины; ощущение социального равенства; чувства единства и принадлежности к учебному заведению</w:t>
            </w:r>
          </w:p>
        </w:tc>
      </w:tr>
      <w:tr w:rsidR="00987697" w:rsidRPr="006C6D7F" w14:paraId="476D0DFA" w14:textId="77777777" w:rsidTr="00987697">
        <w:trPr>
          <w:trHeight w:val="570"/>
        </w:trPr>
        <w:tc>
          <w:tcPr>
            <w:tcW w:w="9488" w:type="dxa"/>
            <w:gridSpan w:val="6"/>
            <w:shd w:val="clear" w:color="auto" w:fill="auto"/>
            <w:tcMar>
              <w:top w:w="100" w:type="dxa"/>
              <w:left w:w="100" w:type="dxa"/>
              <w:bottom w:w="100" w:type="dxa"/>
              <w:right w:w="100" w:type="dxa"/>
            </w:tcMar>
          </w:tcPr>
          <w:p w14:paraId="7132DD9F"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color w:val="000000" w:themeColor="text1"/>
                <w:sz w:val="24"/>
                <w:szCs w:val="24"/>
              </w:rPr>
              <w:t xml:space="preserve"> </w:t>
            </w:r>
            <w:r w:rsidRPr="00830A7B">
              <w:rPr>
                <w:rFonts w:ascii="Times New Roman" w:hAnsi="Times New Roman"/>
                <w:b/>
                <w:color w:val="000000" w:themeColor="text1"/>
                <w:sz w:val="24"/>
                <w:szCs w:val="24"/>
              </w:rPr>
              <w:t>Работа с родителями</w:t>
            </w:r>
          </w:p>
        </w:tc>
      </w:tr>
      <w:tr w:rsidR="00987697" w:rsidRPr="006C6D7F" w14:paraId="1075D3E2" w14:textId="77777777" w:rsidTr="00987697">
        <w:trPr>
          <w:trHeight w:val="1089"/>
        </w:trPr>
        <w:tc>
          <w:tcPr>
            <w:tcW w:w="2845" w:type="dxa"/>
            <w:gridSpan w:val="2"/>
            <w:shd w:val="clear" w:color="auto" w:fill="auto"/>
            <w:tcMar>
              <w:top w:w="100" w:type="dxa"/>
              <w:left w:w="100" w:type="dxa"/>
              <w:bottom w:w="100" w:type="dxa"/>
              <w:right w:w="100" w:type="dxa"/>
            </w:tcMar>
          </w:tcPr>
          <w:p w14:paraId="3DBE1B5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412BCB8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73" w:type="dxa"/>
            <w:shd w:val="clear" w:color="auto" w:fill="auto"/>
            <w:tcMar>
              <w:top w:w="100" w:type="dxa"/>
              <w:left w:w="100" w:type="dxa"/>
              <w:bottom w:w="100" w:type="dxa"/>
              <w:right w:w="100" w:type="dxa"/>
            </w:tcMar>
          </w:tcPr>
          <w:p w14:paraId="482C85C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6F1463C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7C43BBC0"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4D86B07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w:t>
            </w:r>
          </w:p>
          <w:p w14:paraId="432C4E2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проведения</w:t>
            </w:r>
          </w:p>
        </w:tc>
        <w:tc>
          <w:tcPr>
            <w:tcW w:w="2126" w:type="dxa"/>
            <w:shd w:val="clear" w:color="auto" w:fill="auto"/>
            <w:tcMar>
              <w:top w:w="100" w:type="dxa"/>
              <w:left w:w="100" w:type="dxa"/>
              <w:bottom w:w="100" w:type="dxa"/>
              <w:right w:w="100" w:type="dxa"/>
            </w:tcMar>
          </w:tcPr>
          <w:p w14:paraId="15BED2E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54AD021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0C360BF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tc>
      </w:tr>
      <w:tr w:rsidR="00987697" w:rsidRPr="006C6D7F" w14:paraId="34FF2096" w14:textId="77777777" w:rsidTr="00987697">
        <w:trPr>
          <w:trHeight w:val="1089"/>
        </w:trPr>
        <w:tc>
          <w:tcPr>
            <w:tcW w:w="2845" w:type="dxa"/>
            <w:gridSpan w:val="2"/>
            <w:shd w:val="clear" w:color="auto" w:fill="auto"/>
            <w:tcMar>
              <w:top w:w="100" w:type="dxa"/>
              <w:left w:w="100" w:type="dxa"/>
              <w:bottom w:w="100" w:type="dxa"/>
              <w:right w:w="100" w:type="dxa"/>
            </w:tcMar>
          </w:tcPr>
          <w:p w14:paraId="134E2DB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Индивидуальное собеседование</w:t>
            </w:r>
          </w:p>
        </w:tc>
        <w:tc>
          <w:tcPr>
            <w:tcW w:w="973" w:type="dxa"/>
            <w:shd w:val="clear" w:color="auto" w:fill="auto"/>
            <w:tcMar>
              <w:top w:w="100" w:type="dxa"/>
              <w:left w:w="100" w:type="dxa"/>
              <w:bottom w:w="100" w:type="dxa"/>
              <w:right w:w="100" w:type="dxa"/>
            </w:tcMar>
          </w:tcPr>
          <w:p w14:paraId="393C8A3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628E42E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06AA891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Директор; зам. директора по УВР; классный руководитель</w:t>
            </w:r>
          </w:p>
        </w:tc>
        <w:tc>
          <w:tcPr>
            <w:tcW w:w="2127" w:type="dxa"/>
            <w:shd w:val="clear" w:color="auto" w:fill="auto"/>
            <w:tcMar>
              <w:top w:w="100" w:type="dxa"/>
              <w:left w:w="100" w:type="dxa"/>
              <w:bottom w:w="100" w:type="dxa"/>
              <w:right w:w="100" w:type="dxa"/>
            </w:tcMar>
          </w:tcPr>
          <w:p w14:paraId="575A0F0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Предпрофессиональная ориентация обучающихся; повышение заинтересованности в учебной деятельности для дальнейшего обучения</w:t>
            </w:r>
          </w:p>
        </w:tc>
      </w:tr>
      <w:tr w:rsidR="00987697" w:rsidRPr="006C6D7F" w14:paraId="69DB6DBC" w14:textId="77777777" w:rsidTr="00987697">
        <w:trPr>
          <w:trHeight w:val="635"/>
        </w:trPr>
        <w:tc>
          <w:tcPr>
            <w:tcW w:w="2845" w:type="dxa"/>
            <w:gridSpan w:val="2"/>
            <w:shd w:val="clear" w:color="auto" w:fill="auto"/>
            <w:tcMar>
              <w:top w:w="100" w:type="dxa"/>
              <w:left w:w="100" w:type="dxa"/>
              <w:bottom w:w="100" w:type="dxa"/>
              <w:right w:w="100" w:type="dxa"/>
            </w:tcMar>
          </w:tcPr>
          <w:p w14:paraId="3A91F84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День родительского самоуправления</w:t>
            </w:r>
          </w:p>
        </w:tc>
        <w:tc>
          <w:tcPr>
            <w:tcW w:w="973" w:type="dxa"/>
            <w:shd w:val="clear" w:color="auto" w:fill="auto"/>
            <w:tcMar>
              <w:top w:w="100" w:type="dxa"/>
              <w:left w:w="100" w:type="dxa"/>
              <w:bottom w:w="100" w:type="dxa"/>
              <w:right w:w="100" w:type="dxa"/>
            </w:tcMar>
          </w:tcPr>
          <w:p w14:paraId="0CEF8BB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5CCF10D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Март</w:t>
            </w:r>
          </w:p>
        </w:tc>
        <w:tc>
          <w:tcPr>
            <w:tcW w:w="2126" w:type="dxa"/>
            <w:shd w:val="clear" w:color="auto" w:fill="auto"/>
            <w:tcMar>
              <w:top w:w="100" w:type="dxa"/>
              <w:left w:w="100" w:type="dxa"/>
              <w:bottom w:w="100" w:type="dxa"/>
              <w:right w:w="100" w:type="dxa"/>
            </w:tcMar>
          </w:tcPr>
          <w:p w14:paraId="0EC5040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Педагог-организатор; школьное самоуправление; председатель </w:t>
            </w:r>
            <w:r w:rsidRPr="00830A7B">
              <w:rPr>
                <w:rFonts w:ascii="Times New Roman" w:hAnsi="Times New Roman"/>
                <w:color w:val="000000" w:themeColor="text1"/>
                <w:sz w:val="24"/>
                <w:szCs w:val="24"/>
              </w:rPr>
              <w:lastRenderedPageBreak/>
              <w:t>родительского комитета</w:t>
            </w:r>
          </w:p>
        </w:tc>
        <w:tc>
          <w:tcPr>
            <w:tcW w:w="2127" w:type="dxa"/>
            <w:shd w:val="clear" w:color="auto" w:fill="auto"/>
            <w:tcMar>
              <w:top w:w="100" w:type="dxa"/>
              <w:left w:w="100" w:type="dxa"/>
              <w:bottom w:w="100" w:type="dxa"/>
              <w:right w:w="100" w:type="dxa"/>
            </w:tcMar>
          </w:tcPr>
          <w:p w14:paraId="373791A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 xml:space="preserve">Осмысление ценности педагогического труда; вовлечение </w:t>
            </w:r>
            <w:r w:rsidRPr="00830A7B">
              <w:rPr>
                <w:rFonts w:ascii="Times New Roman" w:hAnsi="Times New Roman"/>
                <w:color w:val="000000" w:themeColor="text1"/>
                <w:sz w:val="24"/>
                <w:szCs w:val="24"/>
              </w:rPr>
              <w:lastRenderedPageBreak/>
              <w:t>в учебную деятельность</w:t>
            </w:r>
          </w:p>
        </w:tc>
      </w:tr>
      <w:tr w:rsidR="00987697" w:rsidRPr="006C6D7F" w14:paraId="27693874" w14:textId="77777777" w:rsidTr="00987697">
        <w:trPr>
          <w:trHeight w:val="635"/>
        </w:trPr>
        <w:tc>
          <w:tcPr>
            <w:tcW w:w="2845" w:type="dxa"/>
            <w:gridSpan w:val="2"/>
            <w:shd w:val="clear" w:color="auto" w:fill="auto"/>
            <w:tcMar>
              <w:top w:w="100" w:type="dxa"/>
              <w:left w:w="100" w:type="dxa"/>
              <w:bottom w:w="100" w:type="dxa"/>
              <w:right w:w="100" w:type="dxa"/>
            </w:tcMar>
          </w:tcPr>
          <w:p w14:paraId="220DBCB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 xml:space="preserve">Родительский комитет школы </w:t>
            </w:r>
          </w:p>
        </w:tc>
        <w:tc>
          <w:tcPr>
            <w:tcW w:w="973" w:type="dxa"/>
            <w:shd w:val="clear" w:color="auto" w:fill="auto"/>
            <w:tcMar>
              <w:top w:w="100" w:type="dxa"/>
              <w:left w:w="100" w:type="dxa"/>
              <w:bottom w:w="100" w:type="dxa"/>
              <w:right w:w="100" w:type="dxa"/>
            </w:tcMar>
          </w:tcPr>
          <w:p w14:paraId="040E404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31C5B92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095D6F6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Директор; зам. директора по ВР</w:t>
            </w:r>
          </w:p>
        </w:tc>
        <w:tc>
          <w:tcPr>
            <w:tcW w:w="2127" w:type="dxa"/>
            <w:shd w:val="clear" w:color="auto" w:fill="auto"/>
            <w:tcMar>
              <w:top w:w="100" w:type="dxa"/>
              <w:left w:w="100" w:type="dxa"/>
              <w:bottom w:w="100" w:type="dxa"/>
              <w:right w:w="100" w:type="dxa"/>
            </w:tcMar>
          </w:tcPr>
          <w:p w14:paraId="60869E0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Согласованность деятельности родительского комитета и классного руководителя; заинтересованность родителей в образовательном и воспитательном процессе</w:t>
            </w:r>
          </w:p>
        </w:tc>
      </w:tr>
      <w:tr w:rsidR="00987697" w:rsidRPr="006C6D7F" w14:paraId="76885499" w14:textId="77777777" w:rsidTr="00987697">
        <w:trPr>
          <w:trHeight w:val="635"/>
        </w:trPr>
        <w:tc>
          <w:tcPr>
            <w:tcW w:w="2845" w:type="dxa"/>
            <w:gridSpan w:val="2"/>
            <w:shd w:val="clear" w:color="auto" w:fill="auto"/>
            <w:tcMar>
              <w:top w:w="100" w:type="dxa"/>
              <w:left w:w="100" w:type="dxa"/>
              <w:bottom w:w="100" w:type="dxa"/>
              <w:right w:w="100" w:type="dxa"/>
            </w:tcMar>
          </w:tcPr>
          <w:p w14:paraId="0AA77FA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Психолого-педагогическое просвещение родителей</w:t>
            </w:r>
          </w:p>
        </w:tc>
        <w:tc>
          <w:tcPr>
            <w:tcW w:w="973" w:type="dxa"/>
            <w:shd w:val="clear" w:color="auto" w:fill="auto"/>
            <w:tcMar>
              <w:top w:w="100" w:type="dxa"/>
              <w:left w:w="100" w:type="dxa"/>
              <w:bottom w:w="100" w:type="dxa"/>
              <w:right w:w="100" w:type="dxa"/>
            </w:tcMar>
          </w:tcPr>
          <w:p w14:paraId="56D9D8E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7E62F39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3527508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Педагог-психолог; социальный педагог; учителя-предметники</w:t>
            </w:r>
          </w:p>
        </w:tc>
        <w:tc>
          <w:tcPr>
            <w:tcW w:w="2127" w:type="dxa"/>
            <w:shd w:val="clear" w:color="auto" w:fill="auto"/>
            <w:tcMar>
              <w:top w:w="100" w:type="dxa"/>
              <w:left w:w="100" w:type="dxa"/>
              <w:bottom w:w="100" w:type="dxa"/>
              <w:right w:w="100" w:type="dxa"/>
            </w:tcMar>
          </w:tcPr>
          <w:p w14:paraId="404A1EB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Улучшение детско-родительских отношений; установление контакта педагог-ученик-родитель; повышение уровня компетентности в вопросах воспитания и обучения</w:t>
            </w:r>
          </w:p>
        </w:tc>
      </w:tr>
      <w:tr w:rsidR="00987697" w:rsidRPr="006C6D7F" w14:paraId="6A18D6F0" w14:textId="77777777" w:rsidTr="00987697">
        <w:trPr>
          <w:trHeight w:val="635"/>
        </w:trPr>
        <w:tc>
          <w:tcPr>
            <w:tcW w:w="2845" w:type="dxa"/>
            <w:gridSpan w:val="2"/>
            <w:shd w:val="clear" w:color="auto" w:fill="auto"/>
            <w:tcMar>
              <w:top w:w="100" w:type="dxa"/>
              <w:left w:w="100" w:type="dxa"/>
              <w:bottom w:w="100" w:type="dxa"/>
              <w:right w:w="100" w:type="dxa"/>
            </w:tcMar>
          </w:tcPr>
          <w:p w14:paraId="67226BC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Оказание социальной помощи </w:t>
            </w:r>
          </w:p>
        </w:tc>
        <w:tc>
          <w:tcPr>
            <w:tcW w:w="973" w:type="dxa"/>
            <w:shd w:val="clear" w:color="auto" w:fill="auto"/>
            <w:tcMar>
              <w:top w:w="100" w:type="dxa"/>
              <w:left w:w="100" w:type="dxa"/>
              <w:bottom w:w="100" w:type="dxa"/>
              <w:right w:w="100" w:type="dxa"/>
            </w:tcMar>
          </w:tcPr>
          <w:p w14:paraId="2E8E081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19DA114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5DD6D632"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Социальный педагог</w:t>
            </w:r>
          </w:p>
        </w:tc>
        <w:tc>
          <w:tcPr>
            <w:tcW w:w="2127" w:type="dxa"/>
            <w:shd w:val="clear" w:color="auto" w:fill="auto"/>
            <w:tcMar>
              <w:top w:w="100" w:type="dxa"/>
              <w:left w:w="100" w:type="dxa"/>
              <w:bottom w:w="100" w:type="dxa"/>
              <w:right w:w="100" w:type="dxa"/>
            </w:tcMar>
          </w:tcPr>
          <w:p w14:paraId="15E4157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Обеспечение горячим питанием, проездными билетами</w:t>
            </w:r>
          </w:p>
        </w:tc>
      </w:tr>
      <w:tr w:rsidR="00987697" w:rsidRPr="006C6D7F" w14:paraId="2E229483" w14:textId="77777777" w:rsidTr="00987697">
        <w:trPr>
          <w:trHeight w:val="635"/>
        </w:trPr>
        <w:tc>
          <w:tcPr>
            <w:tcW w:w="2845" w:type="dxa"/>
            <w:gridSpan w:val="2"/>
            <w:shd w:val="clear" w:color="auto" w:fill="auto"/>
            <w:tcMar>
              <w:top w:w="100" w:type="dxa"/>
              <w:left w:w="100" w:type="dxa"/>
              <w:bottom w:w="100" w:type="dxa"/>
              <w:right w:w="100" w:type="dxa"/>
            </w:tcMar>
          </w:tcPr>
          <w:p w14:paraId="55FAAB6C"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Диагностическая работа </w:t>
            </w:r>
          </w:p>
        </w:tc>
        <w:tc>
          <w:tcPr>
            <w:tcW w:w="973" w:type="dxa"/>
            <w:shd w:val="clear" w:color="auto" w:fill="auto"/>
            <w:tcMar>
              <w:top w:w="100" w:type="dxa"/>
              <w:left w:w="100" w:type="dxa"/>
              <w:bottom w:w="100" w:type="dxa"/>
              <w:right w:w="100" w:type="dxa"/>
            </w:tcMar>
          </w:tcPr>
          <w:p w14:paraId="0C8F403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6E9EC8E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 течение года</w:t>
            </w:r>
          </w:p>
        </w:tc>
        <w:tc>
          <w:tcPr>
            <w:tcW w:w="2126" w:type="dxa"/>
            <w:shd w:val="clear" w:color="auto" w:fill="auto"/>
            <w:tcMar>
              <w:top w:w="100" w:type="dxa"/>
              <w:left w:w="100" w:type="dxa"/>
              <w:bottom w:w="100" w:type="dxa"/>
              <w:right w:w="100" w:type="dxa"/>
            </w:tcMar>
          </w:tcPr>
          <w:p w14:paraId="5C8F3B9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Педагог-психолог; социальный педагог;</w:t>
            </w:r>
          </w:p>
          <w:p w14:paraId="7DEDBD5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зам. директора по УВР, по ВР</w:t>
            </w:r>
          </w:p>
        </w:tc>
        <w:tc>
          <w:tcPr>
            <w:tcW w:w="2127" w:type="dxa"/>
            <w:shd w:val="clear" w:color="auto" w:fill="auto"/>
            <w:tcMar>
              <w:top w:w="100" w:type="dxa"/>
              <w:left w:w="100" w:type="dxa"/>
              <w:bottom w:w="100" w:type="dxa"/>
              <w:right w:w="100" w:type="dxa"/>
            </w:tcMar>
          </w:tcPr>
          <w:p w14:paraId="24856FE6"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Анализ эффективности проделанной работы; прогнозирование дальнейших результатов; информированность о текущих результатах и достижениях обучающихся</w:t>
            </w:r>
          </w:p>
        </w:tc>
      </w:tr>
      <w:tr w:rsidR="00987697" w:rsidRPr="006C6D7F" w14:paraId="7071805A" w14:textId="77777777" w:rsidTr="00987697">
        <w:trPr>
          <w:trHeight w:val="414"/>
        </w:trPr>
        <w:tc>
          <w:tcPr>
            <w:tcW w:w="9488" w:type="dxa"/>
            <w:gridSpan w:val="6"/>
            <w:shd w:val="clear" w:color="auto" w:fill="auto"/>
            <w:tcMar>
              <w:top w:w="100" w:type="dxa"/>
              <w:left w:w="100" w:type="dxa"/>
              <w:bottom w:w="100" w:type="dxa"/>
              <w:right w:w="100" w:type="dxa"/>
            </w:tcMar>
          </w:tcPr>
          <w:p w14:paraId="7FA823C7"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Экскурсии, экспедиции, походы</w:t>
            </w:r>
          </w:p>
        </w:tc>
      </w:tr>
      <w:tr w:rsidR="00987697" w:rsidRPr="006C6D7F" w14:paraId="5246147B" w14:textId="77777777" w:rsidTr="00987697">
        <w:trPr>
          <w:trHeight w:val="1217"/>
        </w:trPr>
        <w:tc>
          <w:tcPr>
            <w:tcW w:w="2825" w:type="dxa"/>
            <w:shd w:val="clear" w:color="auto" w:fill="auto"/>
            <w:tcMar>
              <w:top w:w="100" w:type="dxa"/>
              <w:left w:w="100" w:type="dxa"/>
              <w:bottom w:w="100" w:type="dxa"/>
              <w:right w:w="100" w:type="dxa"/>
            </w:tcMar>
          </w:tcPr>
          <w:p w14:paraId="4D55EEA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lastRenderedPageBreak/>
              <w:t xml:space="preserve"> </w:t>
            </w:r>
          </w:p>
          <w:p w14:paraId="74B1ADD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93" w:type="dxa"/>
            <w:gridSpan w:val="2"/>
            <w:shd w:val="clear" w:color="auto" w:fill="auto"/>
            <w:tcMar>
              <w:top w:w="100" w:type="dxa"/>
              <w:left w:w="100" w:type="dxa"/>
              <w:bottom w:w="100" w:type="dxa"/>
              <w:right w:w="100" w:type="dxa"/>
            </w:tcMar>
          </w:tcPr>
          <w:p w14:paraId="5F68341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3BA3BF7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13F4C89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30BF2D1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w:t>
            </w:r>
          </w:p>
          <w:p w14:paraId="3131404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проведения</w:t>
            </w:r>
          </w:p>
        </w:tc>
        <w:tc>
          <w:tcPr>
            <w:tcW w:w="2126" w:type="dxa"/>
            <w:shd w:val="clear" w:color="auto" w:fill="auto"/>
            <w:tcMar>
              <w:top w:w="100" w:type="dxa"/>
              <w:left w:w="100" w:type="dxa"/>
              <w:bottom w:w="100" w:type="dxa"/>
              <w:right w:w="100" w:type="dxa"/>
            </w:tcMar>
          </w:tcPr>
          <w:p w14:paraId="497B4F0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1A94006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3AE0847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tc>
      </w:tr>
      <w:tr w:rsidR="00987697" w:rsidRPr="006C6D7F" w14:paraId="62E5277D" w14:textId="77777777" w:rsidTr="00987697">
        <w:trPr>
          <w:trHeight w:val="485"/>
        </w:trPr>
        <w:tc>
          <w:tcPr>
            <w:tcW w:w="2825" w:type="dxa"/>
            <w:shd w:val="clear" w:color="auto" w:fill="auto"/>
            <w:tcMar>
              <w:top w:w="100" w:type="dxa"/>
              <w:left w:w="100" w:type="dxa"/>
              <w:bottom w:w="100" w:type="dxa"/>
              <w:right w:w="100" w:type="dxa"/>
            </w:tcMar>
          </w:tcPr>
          <w:p w14:paraId="658C9151"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Экскурсия по</w:t>
            </w:r>
          </w:p>
          <w:p w14:paraId="5CAFBA13"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микрорайону (в рамках</w:t>
            </w:r>
          </w:p>
          <w:p w14:paraId="5C824916"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изучения темы</w:t>
            </w:r>
          </w:p>
          <w:p w14:paraId="0D3AB733"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«Достопримечательности Иркутска»)</w:t>
            </w:r>
          </w:p>
          <w:p w14:paraId="2092C9B7"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ЭТАПЫ:</w:t>
            </w:r>
          </w:p>
          <w:p w14:paraId="3A512F12"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*выбор совместно</w:t>
            </w:r>
          </w:p>
          <w:p w14:paraId="5787AB37"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интересной темы</w:t>
            </w:r>
          </w:p>
          <w:p w14:paraId="0AC0497B"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*определение места,</w:t>
            </w:r>
          </w:p>
          <w:p w14:paraId="0DCFA7C3"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тематики и время</w:t>
            </w:r>
          </w:p>
          <w:p w14:paraId="7263A087"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проведения</w:t>
            </w:r>
          </w:p>
          <w:p w14:paraId="73126030"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*сбор информации на</w:t>
            </w:r>
          </w:p>
          <w:p w14:paraId="2301091A"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уроках</w:t>
            </w:r>
          </w:p>
          <w:p w14:paraId="79C6E111"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*подключение родителей</w:t>
            </w:r>
          </w:p>
          <w:p w14:paraId="5DB532F9"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к планированию</w:t>
            </w:r>
          </w:p>
          <w:p w14:paraId="0B716695"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*распределение ролей</w:t>
            </w:r>
          </w:p>
          <w:p w14:paraId="187919BA"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*разработка маршрута</w:t>
            </w:r>
          </w:p>
          <w:p w14:paraId="78DCC5DD"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*подготовка презентации</w:t>
            </w:r>
          </w:p>
          <w:p w14:paraId="489FB28F"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(видеофильм,</w:t>
            </w:r>
          </w:p>
          <w:p w14:paraId="3191FAC8"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фоторепортаж,</w:t>
            </w:r>
          </w:p>
          <w:p w14:paraId="484E9489"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 xml:space="preserve">стенгазета и </w:t>
            </w:r>
            <w:proofErr w:type="spellStart"/>
            <w:r w:rsidRPr="00830A7B">
              <w:rPr>
                <w:color w:val="000000" w:themeColor="text1"/>
              </w:rPr>
              <w:t>тд</w:t>
            </w:r>
            <w:proofErr w:type="spellEnd"/>
            <w:r w:rsidRPr="00830A7B">
              <w:rPr>
                <w:color w:val="000000" w:themeColor="text1"/>
              </w:rPr>
              <w:t>) по</w:t>
            </w:r>
          </w:p>
          <w:p w14:paraId="09A5295C" w14:textId="77777777" w:rsidR="00987697" w:rsidRPr="00830A7B" w:rsidRDefault="00987697" w:rsidP="00920301">
            <w:pPr>
              <w:pStyle w:val="a5"/>
              <w:spacing w:before="0" w:beforeAutospacing="0" w:after="0" w:afterAutospacing="0"/>
              <w:rPr>
                <w:color w:val="000000" w:themeColor="text1"/>
              </w:rPr>
            </w:pPr>
            <w:r w:rsidRPr="00830A7B">
              <w:rPr>
                <w:color w:val="000000" w:themeColor="text1"/>
              </w:rPr>
              <w:t>окончанию экскурсии</w:t>
            </w:r>
          </w:p>
        </w:tc>
        <w:tc>
          <w:tcPr>
            <w:tcW w:w="993" w:type="dxa"/>
            <w:gridSpan w:val="2"/>
            <w:shd w:val="clear" w:color="auto" w:fill="auto"/>
            <w:tcMar>
              <w:top w:w="100" w:type="dxa"/>
              <w:left w:w="100" w:type="dxa"/>
              <w:bottom w:w="100" w:type="dxa"/>
              <w:right w:w="100" w:type="dxa"/>
            </w:tcMar>
          </w:tcPr>
          <w:p w14:paraId="20305CE1"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10-11</w:t>
            </w:r>
          </w:p>
        </w:tc>
        <w:tc>
          <w:tcPr>
            <w:tcW w:w="1417" w:type="dxa"/>
            <w:shd w:val="clear" w:color="auto" w:fill="auto"/>
            <w:tcMar>
              <w:top w:w="100" w:type="dxa"/>
              <w:left w:w="100" w:type="dxa"/>
              <w:bottom w:w="100" w:type="dxa"/>
              <w:right w:w="100" w:type="dxa"/>
            </w:tcMar>
          </w:tcPr>
          <w:p w14:paraId="7A67EEE3"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Март-апрель</w:t>
            </w:r>
          </w:p>
        </w:tc>
        <w:tc>
          <w:tcPr>
            <w:tcW w:w="2126" w:type="dxa"/>
            <w:shd w:val="clear" w:color="auto" w:fill="auto"/>
            <w:tcMar>
              <w:top w:w="100" w:type="dxa"/>
              <w:left w:w="100" w:type="dxa"/>
              <w:bottom w:w="100" w:type="dxa"/>
              <w:right w:w="100" w:type="dxa"/>
            </w:tcMar>
          </w:tcPr>
          <w:p w14:paraId="004481C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Учителя-предметники (история, иностранный язык) – организаторы Ученики – участники Родители – экскурсоводы (консультанты)</w:t>
            </w:r>
          </w:p>
        </w:tc>
        <w:tc>
          <w:tcPr>
            <w:tcW w:w="2127" w:type="dxa"/>
            <w:shd w:val="clear" w:color="auto" w:fill="auto"/>
            <w:tcMar>
              <w:top w:w="100" w:type="dxa"/>
              <w:left w:w="100" w:type="dxa"/>
              <w:bottom w:w="100" w:type="dxa"/>
              <w:right w:w="100" w:type="dxa"/>
            </w:tcMar>
          </w:tcPr>
          <w:p w14:paraId="5F33D7A8"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Улучшение языковых навыков, ораторского искусства, расширение кругозора, коммуникативное взаимодействие</w:t>
            </w:r>
          </w:p>
        </w:tc>
      </w:tr>
      <w:tr w:rsidR="00987697" w:rsidRPr="006C6D7F" w14:paraId="16E7B4F0" w14:textId="77777777" w:rsidTr="00987697">
        <w:trPr>
          <w:trHeight w:val="316"/>
        </w:trPr>
        <w:tc>
          <w:tcPr>
            <w:tcW w:w="9488" w:type="dxa"/>
            <w:gridSpan w:val="6"/>
            <w:shd w:val="clear" w:color="auto" w:fill="auto"/>
            <w:tcMar>
              <w:top w:w="100" w:type="dxa"/>
              <w:left w:w="100" w:type="dxa"/>
              <w:bottom w:w="100" w:type="dxa"/>
              <w:right w:w="100" w:type="dxa"/>
            </w:tcMar>
          </w:tcPr>
          <w:p w14:paraId="0C28DE60" w14:textId="77777777" w:rsidR="00987697" w:rsidRPr="00830A7B" w:rsidRDefault="00987697" w:rsidP="007A1A19">
            <w:pPr>
              <w:pStyle w:val="a3"/>
              <w:numPr>
                <w:ilvl w:val="0"/>
                <w:numId w:val="29"/>
              </w:numPr>
              <w:spacing w:after="0" w:line="240" w:lineRule="auto"/>
              <w:jc w:val="center"/>
              <w:rPr>
                <w:rFonts w:ascii="Times New Roman" w:hAnsi="Times New Roman"/>
                <w:b/>
                <w:color w:val="000000" w:themeColor="text1"/>
                <w:sz w:val="24"/>
                <w:szCs w:val="24"/>
              </w:rPr>
            </w:pPr>
            <w:r w:rsidRPr="00830A7B">
              <w:rPr>
                <w:rFonts w:ascii="Times New Roman" w:hAnsi="Times New Roman"/>
                <w:b/>
                <w:color w:val="000000" w:themeColor="text1"/>
                <w:sz w:val="24"/>
                <w:szCs w:val="24"/>
              </w:rPr>
              <w:t>Школьные медиа</w:t>
            </w:r>
          </w:p>
        </w:tc>
      </w:tr>
      <w:tr w:rsidR="00987697" w:rsidRPr="006C6D7F" w14:paraId="6F12E819" w14:textId="77777777" w:rsidTr="00987697">
        <w:trPr>
          <w:trHeight w:val="1505"/>
        </w:trPr>
        <w:tc>
          <w:tcPr>
            <w:tcW w:w="2825" w:type="dxa"/>
            <w:shd w:val="clear" w:color="auto" w:fill="auto"/>
            <w:tcMar>
              <w:top w:w="100" w:type="dxa"/>
              <w:left w:w="100" w:type="dxa"/>
              <w:bottom w:w="100" w:type="dxa"/>
              <w:right w:w="100" w:type="dxa"/>
            </w:tcMar>
          </w:tcPr>
          <w:p w14:paraId="5215072B"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0BC0EE5E"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Дела, события, мероприятия</w:t>
            </w:r>
          </w:p>
        </w:tc>
        <w:tc>
          <w:tcPr>
            <w:tcW w:w="993" w:type="dxa"/>
            <w:gridSpan w:val="2"/>
            <w:shd w:val="clear" w:color="auto" w:fill="auto"/>
            <w:tcMar>
              <w:top w:w="100" w:type="dxa"/>
              <w:left w:w="100" w:type="dxa"/>
              <w:bottom w:w="100" w:type="dxa"/>
              <w:right w:w="100" w:type="dxa"/>
            </w:tcMar>
          </w:tcPr>
          <w:p w14:paraId="0385354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 xml:space="preserve"> </w:t>
            </w:r>
          </w:p>
          <w:p w14:paraId="285A00A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Классы</w:t>
            </w:r>
          </w:p>
        </w:tc>
        <w:tc>
          <w:tcPr>
            <w:tcW w:w="1417" w:type="dxa"/>
            <w:shd w:val="clear" w:color="auto" w:fill="auto"/>
            <w:tcMar>
              <w:top w:w="100" w:type="dxa"/>
              <w:left w:w="100" w:type="dxa"/>
              <w:bottom w:w="100" w:type="dxa"/>
              <w:right w:w="100" w:type="dxa"/>
            </w:tcMar>
          </w:tcPr>
          <w:p w14:paraId="1FD78C9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Ориентировочное</w:t>
            </w:r>
          </w:p>
          <w:p w14:paraId="2B393DB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время</w:t>
            </w:r>
          </w:p>
          <w:p w14:paraId="4E028767"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проведения</w:t>
            </w:r>
          </w:p>
        </w:tc>
        <w:tc>
          <w:tcPr>
            <w:tcW w:w="2126" w:type="dxa"/>
            <w:shd w:val="clear" w:color="auto" w:fill="auto"/>
            <w:tcMar>
              <w:top w:w="100" w:type="dxa"/>
              <w:left w:w="100" w:type="dxa"/>
              <w:bottom w:w="100" w:type="dxa"/>
              <w:right w:w="100" w:type="dxa"/>
            </w:tcMar>
          </w:tcPr>
          <w:p w14:paraId="52114B0A"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Ответственные+</w:t>
            </w:r>
          </w:p>
          <w:p w14:paraId="7C78A98D"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Роль родителей, учителей, детей</w:t>
            </w:r>
          </w:p>
        </w:tc>
        <w:tc>
          <w:tcPr>
            <w:tcW w:w="2127" w:type="dxa"/>
            <w:shd w:val="clear" w:color="auto" w:fill="auto"/>
            <w:tcMar>
              <w:top w:w="100" w:type="dxa"/>
              <w:left w:w="100" w:type="dxa"/>
              <w:bottom w:w="100" w:type="dxa"/>
              <w:right w:w="100" w:type="dxa"/>
            </w:tcMar>
          </w:tcPr>
          <w:p w14:paraId="3C0D8E25"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hAnsi="Times New Roman"/>
                <w:color w:val="000000" w:themeColor="text1"/>
                <w:sz w:val="24"/>
                <w:szCs w:val="24"/>
              </w:rPr>
              <w:t>Результат (личностные приращения у детей)</w:t>
            </w:r>
          </w:p>
        </w:tc>
      </w:tr>
      <w:tr w:rsidR="00987697" w:rsidRPr="006C6D7F" w14:paraId="3400A70D" w14:textId="77777777" w:rsidTr="00987697">
        <w:trPr>
          <w:trHeight w:val="485"/>
        </w:trPr>
        <w:tc>
          <w:tcPr>
            <w:tcW w:w="2825" w:type="dxa"/>
            <w:tcMar>
              <w:top w:w="100" w:type="dxa"/>
              <w:left w:w="100" w:type="dxa"/>
              <w:bottom w:w="100" w:type="dxa"/>
              <w:right w:w="100" w:type="dxa"/>
            </w:tcMar>
          </w:tcPr>
          <w:p w14:paraId="435EEBF0" w14:textId="77777777" w:rsidR="00987697" w:rsidRPr="00830A7B" w:rsidRDefault="00987697" w:rsidP="00920301">
            <w:pPr>
              <w:spacing w:line="240" w:lineRule="auto"/>
              <w:rPr>
                <w:rFonts w:ascii="Times New Roman" w:eastAsia="Times New Roman" w:hAnsi="Times New Roman"/>
                <w:color w:val="000000" w:themeColor="text1"/>
                <w:sz w:val="24"/>
                <w:szCs w:val="24"/>
              </w:rPr>
            </w:pPr>
          </w:p>
          <w:p w14:paraId="2B8E1C8C" w14:textId="77777777" w:rsidR="00987697" w:rsidRPr="00830A7B" w:rsidRDefault="00987697" w:rsidP="00920301">
            <w:pPr>
              <w:spacing w:line="240" w:lineRule="auto"/>
              <w:rPr>
                <w:rFonts w:ascii="Times New Roman" w:eastAsia="Times New Roman" w:hAnsi="Times New Roman"/>
                <w:color w:val="000000" w:themeColor="text1"/>
                <w:sz w:val="24"/>
                <w:szCs w:val="24"/>
              </w:rPr>
            </w:pPr>
            <w:r w:rsidRPr="00830A7B">
              <w:rPr>
                <w:rFonts w:ascii="Times New Roman" w:eastAsia="Times New Roman" w:hAnsi="Times New Roman"/>
                <w:color w:val="000000" w:themeColor="text1"/>
                <w:sz w:val="24"/>
                <w:szCs w:val="24"/>
              </w:rPr>
              <w:t>Школьная интернет-группа</w:t>
            </w:r>
          </w:p>
          <w:p w14:paraId="05E9EFD8" w14:textId="77777777" w:rsidR="00987697" w:rsidRPr="00830A7B" w:rsidRDefault="00987697" w:rsidP="00920301">
            <w:pPr>
              <w:spacing w:line="240" w:lineRule="auto"/>
              <w:rPr>
                <w:rFonts w:ascii="Times New Roman" w:eastAsia="Times New Roman" w:hAnsi="Times New Roman"/>
                <w:color w:val="000000" w:themeColor="text1"/>
                <w:sz w:val="24"/>
                <w:szCs w:val="24"/>
              </w:rPr>
            </w:pPr>
          </w:p>
          <w:p w14:paraId="7AA2E1CB" w14:textId="77777777" w:rsidR="00987697" w:rsidRPr="00830A7B" w:rsidRDefault="00987697" w:rsidP="00920301">
            <w:pPr>
              <w:spacing w:line="240" w:lineRule="auto"/>
              <w:rPr>
                <w:rFonts w:ascii="Times New Roman" w:hAnsi="Times New Roman"/>
                <w:color w:val="000000" w:themeColor="text1"/>
                <w:sz w:val="24"/>
                <w:szCs w:val="24"/>
              </w:rPr>
            </w:pPr>
          </w:p>
        </w:tc>
        <w:tc>
          <w:tcPr>
            <w:tcW w:w="993" w:type="dxa"/>
            <w:gridSpan w:val="2"/>
            <w:tcMar>
              <w:top w:w="100" w:type="dxa"/>
              <w:left w:w="100" w:type="dxa"/>
              <w:bottom w:w="100" w:type="dxa"/>
              <w:right w:w="100" w:type="dxa"/>
            </w:tcMar>
          </w:tcPr>
          <w:p w14:paraId="55BD2F0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10-11</w:t>
            </w:r>
          </w:p>
        </w:tc>
        <w:tc>
          <w:tcPr>
            <w:tcW w:w="1417" w:type="dxa"/>
            <w:tcMar>
              <w:top w:w="100" w:type="dxa"/>
              <w:left w:w="100" w:type="dxa"/>
              <w:bottom w:w="100" w:type="dxa"/>
              <w:right w:w="100" w:type="dxa"/>
            </w:tcMar>
          </w:tcPr>
          <w:p w14:paraId="55C19979"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Периодичность один раз в две недели</w:t>
            </w:r>
          </w:p>
        </w:tc>
        <w:tc>
          <w:tcPr>
            <w:tcW w:w="2126" w:type="dxa"/>
            <w:tcMar>
              <w:top w:w="100" w:type="dxa"/>
              <w:left w:w="100" w:type="dxa"/>
              <w:bottom w:w="100" w:type="dxa"/>
              <w:right w:w="100" w:type="dxa"/>
            </w:tcMar>
          </w:tcPr>
          <w:p w14:paraId="7F299BCF"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Руководитель школьного СМИ, ученик</w:t>
            </w:r>
          </w:p>
        </w:tc>
        <w:tc>
          <w:tcPr>
            <w:tcW w:w="2132" w:type="dxa"/>
            <w:tcMar>
              <w:top w:w="100" w:type="dxa"/>
              <w:left w:w="100" w:type="dxa"/>
              <w:bottom w:w="100" w:type="dxa"/>
              <w:right w:w="100" w:type="dxa"/>
            </w:tcMar>
          </w:tcPr>
          <w:p w14:paraId="7A4B40C4" w14:textId="77777777" w:rsidR="00987697" w:rsidRPr="00830A7B" w:rsidRDefault="00987697" w:rsidP="00920301">
            <w:pPr>
              <w:spacing w:line="240" w:lineRule="auto"/>
              <w:rPr>
                <w:rFonts w:ascii="Times New Roman" w:hAnsi="Times New Roman"/>
                <w:color w:val="000000" w:themeColor="text1"/>
                <w:sz w:val="24"/>
                <w:szCs w:val="24"/>
              </w:rPr>
            </w:pPr>
            <w:r w:rsidRPr="00830A7B">
              <w:rPr>
                <w:rFonts w:ascii="Times New Roman" w:eastAsia="Times New Roman" w:hAnsi="Times New Roman"/>
                <w:color w:val="000000" w:themeColor="text1"/>
                <w:sz w:val="24"/>
                <w:szCs w:val="24"/>
              </w:rPr>
              <w:t>Организованная самостоятельная деятельность</w:t>
            </w:r>
          </w:p>
        </w:tc>
      </w:tr>
    </w:tbl>
    <w:p w14:paraId="561B95C0" w14:textId="5C255D8C" w:rsidR="00D44589" w:rsidRDefault="00D44589" w:rsidP="00C11C7B">
      <w:pPr>
        <w:spacing w:after="0" w:line="360" w:lineRule="auto"/>
        <w:ind w:right="169" w:firstLine="851"/>
        <w:jc w:val="both"/>
        <w:rPr>
          <w:rFonts w:ascii="Times New Roman" w:hAnsi="Times New Roman"/>
          <w:sz w:val="28"/>
          <w:szCs w:val="28"/>
        </w:rPr>
      </w:pPr>
    </w:p>
    <w:p w14:paraId="20829D1A" w14:textId="4DD1AEBC" w:rsidR="00406CF4" w:rsidRDefault="00406CF4" w:rsidP="00C11C7B">
      <w:pPr>
        <w:spacing w:after="0" w:line="360" w:lineRule="auto"/>
        <w:ind w:right="169" w:firstLine="851"/>
        <w:jc w:val="both"/>
        <w:rPr>
          <w:rFonts w:ascii="Times New Roman" w:hAnsi="Times New Roman"/>
          <w:sz w:val="28"/>
          <w:szCs w:val="28"/>
        </w:rPr>
      </w:pPr>
    </w:p>
    <w:p w14:paraId="0029364C" w14:textId="4814A679" w:rsidR="00406CF4" w:rsidRDefault="00406CF4" w:rsidP="00C11C7B">
      <w:pPr>
        <w:spacing w:after="0" w:line="360" w:lineRule="auto"/>
        <w:ind w:right="169" w:firstLine="851"/>
        <w:jc w:val="both"/>
        <w:rPr>
          <w:rFonts w:ascii="Times New Roman" w:hAnsi="Times New Roman"/>
          <w:sz w:val="28"/>
          <w:szCs w:val="28"/>
        </w:rPr>
      </w:pPr>
    </w:p>
    <w:p w14:paraId="5B4357E2" w14:textId="418F5EDB" w:rsidR="00406CF4" w:rsidRDefault="00406CF4" w:rsidP="00C11C7B">
      <w:pPr>
        <w:spacing w:after="0" w:line="360" w:lineRule="auto"/>
        <w:ind w:right="169" w:firstLine="851"/>
        <w:jc w:val="both"/>
        <w:rPr>
          <w:rFonts w:ascii="Times New Roman" w:hAnsi="Times New Roman"/>
          <w:sz w:val="28"/>
          <w:szCs w:val="28"/>
        </w:rPr>
      </w:pPr>
    </w:p>
    <w:p w14:paraId="5846483E" w14:textId="77777777" w:rsidR="00406CF4" w:rsidRDefault="00406CF4" w:rsidP="00C11C7B">
      <w:pPr>
        <w:spacing w:after="0" w:line="360" w:lineRule="auto"/>
        <w:ind w:right="169" w:firstLine="851"/>
        <w:jc w:val="both"/>
        <w:rPr>
          <w:rFonts w:ascii="Times New Roman" w:hAnsi="Times New Roman"/>
          <w:sz w:val="28"/>
          <w:szCs w:val="28"/>
        </w:rPr>
        <w:sectPr w:rsidR="00406CF4" w:rsidSect="00406CF4">
          <w:pgSz w:w="11906" w:h="16838"/>
          <w:pgMar w:top="1134" w:right="850" w:bottom="1134" w:left="1701" w:header="708" w:footer="708" w:gutter="0"/>
          <w:cols w:space="708"/>
          <w:docGrid w:linePitch="360"/>
        </w:sectPr>
      </w:pPr>
    </w:p>
    <w:p w14:paraId="5F655B53" w14:textId="77777777" w:rsidR="00406CF4" w:rsidRDefault="00406CF4" w:rsidP="00406CF4">
      <w:pPr>
        <w:jc w:val="center"/>
        <w:rPr>
          <w:rFonts w:ascii="Times New Roman" w:hAnsi="Times New Roman"/>
          <w:b/>
          <w:bCs/>
          <w:sz w:val="28"/>
          <w:szCs w:val="28"/>
          <w:u w:val="double"/>
        </w:rPr>
      </w:pPr>
      <w:r w:rsidRPr="00182A2F">
        <w:rPr>
          <w:rFonts w:ascii="Times New Roman" w:hAnsi="Times New Roman"/>
          <w:b/>
          <w:bCs/>
          <w:noProof/>
          <w:sz w:val="32"/>
          <w:szCs w:val="32"/>
          <w:u w:val="double"/>
          <w:lang w:eastAsia="ru-RU"/>
        </w:rPr>
        <w:lastRenderedPageBreak/>
        <mc:AlternateContent>
          <mc:Choice Requires="wps">
            <w:drawing>
              <wp:anchor distT="0" distB="0" distL="114300" distR="114300" simplePos="0" relativeHeight="251659264" behindDoc="0" locked="0" layoutInCell="1" allowOverlap="1" wp14:anchorId="095E2263" wp14:editId="7B59D893">
                <wp:simplePos x="0" y="0"/>
                <wp:positionH relativeFrom="column">
                  <wp:posOffset>-361950</wp:posOffset>
                </wp:positionH>
                <wp:positionV relativeFrom="paragraph">
                  <wp:posOffset>352425</wp:posOffset>
                </wp:positionV>
                <wp:extent cx="2156460" cy="571500"/>
                <wp:effectExtent l="0" t="0" r="3429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2156460" cy="571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6E0C34"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27.75pt" to="141.3pt,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" strokecolor="black [3200]" strokeweight=".5pt">
                <v:stroke joinstyle="miter"/>
              </v:line>
            </w:pict>
          </mc:Fallback>
        </mc:AlternateContent>
      </w:r>
      <w:r w:rsidRPr="00182A2F">
        <w:rPr>
          <w:rFonts w:ascii="Times New Roman" w:hAnsi="Times New Roman"/>
          <w:b/>
          <w:bCs/>
          <w:sz w:val="32"/>
          <w:szCs w:val="32"/>
          <w:u w:val="double"/>
        </w:rPr>
        <w:t>Ежегодный календарный план воспитательной работы</w:t>
      </w:r>
      <w:r>
        <w:rPr>
          <w:rFonts w:ascii="Times New Roman" w:hAnsi="Times New Roman"/>
          <w:b/>
          <w:bCs/>
          <w:sz w:val="32"/>
          <w:szCs w:val="32"/>
          <w:u w:val="double"/>
        </w:rPr>
        <w:t xml:space="preserve"> </w:t>
      </w:r>
      <w:r w:rsidRPr="001721D1">
        <w:rPr>
          <w:rFonts w:ascii="Times New Roman" w:hAnsi="Times New Roman"/>
          <w:b/>
          <w:bCs/>
          <w:sz w:val="32"/>
          <w:szCs w:val="32"/>
          <w:u w:val="double"/>
        </w:rPr>
        <w:t xml:space="preserve">(уровень </w:t>
      </w:r>
      <w:r>
        <w:rPr>
          <w:rFonts w:ascii="Times New Roman" w:hAnsi="Times New Roman"/>
          <w:b/>
          <w:bCs/>
          <w:sz w:val="32"/>
          <w:szCs w:val="32"/>
          <w:u w:val="double"/>
        </w:rPr>
        <w:t>начального</w:t>
      </w:r>
      <w:r w:rsidRPr="001721D1">
        <w:rPr>
          <w:rFonts w:ascii="Times New Roman" w:hAnsi="Times New Roman"/>
          <w:b/>
          <w:bCs/>
          <w:sz w:val="32"/>
          <w:szCs w:val="32"/>
          <w:u w:val="double"/>
        </w:rPr>
        <w:t xml:space="preserve"> общего образования)</w:t>
      </w:r>
    </w:p>
    <w:tbl>
      <w:tblPr>
        <w:tblStyle w:val="afd"/>
        <w:tblW w:w="15735" w:type="dxa"/>
        <w:tblInd w:w="-572" w:type="dxa"/>
        <w:tblLayout w:type="fixed"/>
        <w:tblLook w:val="04A0" w:firstRow="1" w:lastRow="0" w:firstColumn="1" w:lastColumn="0" w:noHBand="0" w:noVBand="1"/>
      </w:tblPr>
      <w:tblGrid>
        <w:gridCol w:w="2120"/>
        <w:gridCol w:w="2122"/>
        <w:gridCol w:w="1691"/>
        <w:gridCol w:w="6"/>
        <w:gridCol w:w="1553"/>
        <w:gridCol w:w="1709"/>
        <w:gridCol w:w="1133"/>
        <w:gridCol w:w="1273"/>
        <w:gridCol w:w="1410"/>
        <w:gridCol w:w="7"/>
        <w:gridCol w:w="993"/>
        <w:gridCol w:w="1718"/>
      </w:tblGrid>
      <w:tr w:rsidR="00406CF4" w14:paraId="057CC4CD" w14:textId="77777777" w:rsidTr="00A56A87">
        <w:trPr>
          <w:trHeight w:val="895"/>
        </w:trPr>
        <w:tc>
          <w:tcPr>
            <w:tcW w:w="2120" w:type="dxa"/>
            <w:shd w:val="clear" w:color="auto" w:fill="FBE4D5" w:themeFill="accent2" w:themeFillTint="33"/>
          </w:tcPr>
          <w:p w14:paraId="4E6D7025" w14:textId="77777777" w:rsidR="00406CF4" w:rsidRDefault="00406CF4" w:rsidP="00A56A87">
            <w:pPr>
              <w:jc w:val="right"/>
              <w:rPr>
                <w:rFonts w:ascii="Times New Roman" w:hAnsi="Times New Roman"/>
                <w:sz w:val="24"/>
                <w:szCs w:val="24"/>
              </w:rPr>
            </w:pPr>
            <w:r w:rsidRPr="00182A2F">
              <w:rPr>
                <w:rFonts w:ascii="Times New Roman" w:hAnsi="Times New Roman"/>
                <w:sz w:val="24"/>
                <w:szCs w:val="24"/>
              </w:rPr>
              <w:t>МЕСЯЦЫ</w:t>
            </w:r>
          </w:p>
          <w:p w14:paraId="577411FC" w14:textId="77777777" w:rsidR="00406CF4" w:rsidRDefault="00406CF4" w:rsidP="00A56A87">
            <w:pPr>
              <w:jc w:val="right"/>
              <w:rPr>
                <w:rFonts w:ascii="Times New Roman" w:hAnsi="Times New Roman"/>
                <w:sz w:val="24"/>
                <w:szCs w:val="24"/>
              </w:rPr>
            </w:pPr>
          </w:p>
          <w:p w14:paraId="1AE2C285" w14:textId="77777777" w:rsidR="00406CF4" w:rsidRDefault="00406CF4" w:rsidP="00A56A87">
            <w:pPr>
              <w:rPr>
                <w:rFonts w:ascii="Times New Roman" w:hAnsi="Times New Roman"/>
                <w:sz w:val="28"/>
                <w:szCs w:val="28"/>
              </w:rPr>
            </w:pPr>
            <w:r>
              <w:rPr>
                <w:rFonts w:ascii="Times New Roman" w:hAnsi="Times New Roman"/>
                <w:sz w:val="24"/>
                <w:szCs w:val="24"/>
              </w:rPr>
              <w:t>МОДУЛИ</w:t>
            </w:r>
          </w:p>
        </w:tc>
        <w:tc>
          <w:tcPr>
            <w:tcW w:w="2122" w:type="dxa"/>
            <w:shd w:val="clear" w:color="auto" w:fill="FBE4D5" w:themeFill="accent2" w:themeFillTint="33"/>
            <w:vAlign w:val="center"/>
          </w:tcPr>
          <w:p w14:paraId="084D3738" w14:textId="77777777" w:rsidR="00406CF4" w:rsidRPr="00182A2F" w:rsidRDefault="00406CF4" w:rsidP="00A56A87">
            <w:pPr>
              <w:jc w:val="center"/>
              <w:rPr>
                <w:rFonts w:ascii="Times New Roman" w:hAnsi="Times New Roman"/>
              </w:rPr>
            </w:pPr>
            <w:r w:rsidRPr="00182A2F">
              <w:rPr>
                <w:rFonts w:ascii="Times New Roman" w:hAnsi="Times New Roman"/>
              </w:rPr>
              <w:t>СЕНТЯБРЬ</w:t>
            </w:r>
          </w:p>
        </w:tc>
        <w:tc>
          <w:tcPr>
            <w:tcW w:w="1697" w:type="dxa"/>
            <w:gridSpan w:val="2"/>
            <w:shd w:val="clear" w:color="auto" w:fill="FBE4D5" w:themeFill="accent2" w:themeFillTint="33"/>
            <w:vAlign w:val="center"/>
          </w:tcPr>
          <w:p w14:paraId="154C1D16" w14:textId="77777777" w:rsidR="00406CF4" w:rsidRPr="00182A2F" w:rsidRDefault="00406CF4" w:rsidP="00A56A87">
            <w:pPr>
              <w:jc w:val="center"/>
              <w:rPr>
                <w:rFonts w:ascii="Times New Roman" w:hAnsi="Times New Roman"/>
              </w:rPr>
            </w:pPr>
            <w:r w:rsidRPr="00182A2F">
              <w:rPr>
                <w:rFonts w:ascii="Times New Roman" w:hAnsi="Times New Roman"/>
              </w:rPr>
              <w:t>ОКТЯБРЬ</w:t>
            </w:r>
          </w:p>
        </w:tc>
        <w:tc>
          <w:tcPr>
            <w:tcW w:w="1553" w:type="dxa"/>
            <w:shd w:val="clear" w:color="auto" w:fill="FBE4D5" w:themeFill="accent2" w:themeFillTint="33"/>
            <w:vAlign w:val="center"/>
          </w:tcPr>
          <w:p w14:paraId="2404A23F" w14:textId="77777777" w:rsidR="00406CF4" w:rsidRPr="00182A2F" w:rsidRDefault="00406CF4" w:rsidP="00A56A87">
            <w:pPr>
              <w:jc w:val="center"/>
              <w:rPr>
                <w:rFonts w:ascii="Times New Roman" w:hAnsi="Times New Roman"/>
              </w:rPr>
            </w:pPr>
            <w:r w:rsidRPr="00182A2F">
              <w:rPr>
                <w:rFonts w:ascii="Times New Roman" w:hAnsi="Times New Roman"/>
              </w:rPr>
              <w:t>НОЯБРЬ</w:t>
            </w:r>
          </w:p>
        </w:tc>
        <w:tc>
          <w:tcPr>
            <w:tcW w:w="1709" w:type="dxa"/>
            <w:shd w:val="clear" w:color="auto" w:fill="FBE4D5" w:themeFill="accent2" w:themeFillTint="33"/>
            <w:vAlign w:val="center"/>
          </w:tcPr>
          <w:p w14:paraId="60D108C7" w14:textId="77777777" w:rsidR="00406CF4" w:rsidRPr="00182A2F" w:rsidRDefault="00406CF4" w:rsidP="00A56A87">
            <w:pPr>
              <w:jc w:val="center"/>
              <w:rPr>
                <w:rFonts w:ascii="Times New Roman" w:hAnsi="Times New Roman"/>
              </w:rPr>
            </w:pPr>
            <w:r w:rsidRPr="00182A2F">
              <w:rPr>
                <w:rFonts w:ascii="Times New Roman" w:hAnsi="Times New Roman"/>
              </w:rPr>
              <w:t>ДЕКАБРЬ</w:t>
            </w:r>
          </w:p>
        </w:tc>
        <w:tc>
          <w:tcPr>
            <w:tcW w:w="1133" w:type="dxa"/>
            <w:shd w:val="clear" w:color="auto" w:fill="FBE4D5" w:themeFill="accent2" w:themeFillTint="33"/>
            <w:vAlign w:val="center"/>
          </w:tcPr>
          <w:p w14:paraId="4E4A957B" w14:textId="77777777" w:rsidR="00406CF4" w:rsidRPr="00182A2F" w:rsidRDefault="00406CF4" w:rsidP="00A56A87">
            <w:pPr>
              <w:jc w:val="center"/>
              <w:rPr>
                <w:rFonts w:ascii="Times New Roman" w:hAnsi="Times New Roman"/>
              </w:rPr>
            </w:pPr>
            <w:r w:rsidRPr="00182A2F">
              <w:rPr>
                <w:rFonts w:ascii="Times New Roman" w:hAnsi="Times New Roman"/>
              </w:rPr>
              <w:t>ЯНВАРЬ</w:t>
            </w:r>
          </w:p>
        </w:tc>
        <w:tc>
          <w:tcPr>
            <w:tcW w:w="1273" w:type="dxa"/>
            <w:shd w:val="clear" w:color="auto" w:fill="FBE4D5" w:themeFill="accent2" w:themeFillTint="33"/>
            <w:vAlign w:val="center"/>
          </w:tcPr>
          <w:p w14:paraId="1E556BB3" w14:textId="77777777" w:rsidR="00406CF4" w:rsidRPr="00182A2F" w:rsidRDefault="00406CF4" w:rsidP="00A56A87">
            <w:pPr>
              <w:jc w:val="center"/>
              <w:rPr>
                <w:rFonts w:ascii="Times New Roman" w:hAnsi="Times New Roman"/>
              </w:rPr>
            </w:pPr>
            <w:r w:rsidRPr="00182A2F">
              <w:rPr>
                <w:rFonts w:ascii="Times New Roman" w:hAnsi="Times New Roman"/>
              </w:rPr>
              <w:t>ФЕВРАЛЬ</w:t>
            </w:r>
          </w:p>
        </w:tc>
        <w:tc>
          <w:tcPr>
            <w:tcW w:w="1417" w:type="dxa"/>
            <w:gridSpan w:val="2"/>
            <w:shd w:val="clear" w:color="auto" w:fill="FBE4D5" w:themeFill="accent2" w:themeFillTint="33"/>
            <w:vAlign w:val="center"/>
          </w:tcPr>
          <w:p w14:paraId="4E11679A" w14:textId="77777777" w:rsidR="00406CF4" w:rsidRPr="00182A2F" w:rsidRDefault="00406CF4" w:rsidP="00A56A87">
            <w:pPr>
              <w:jc w:val="center"/>
              <w:rPr>
                <w:rFonts w:ascii="Times New Roman" w:hAnsi="Times New Roman"/>
              </w:rPr>
            </w:pPr>
            <w:r w:rsidRPr="00182A2F">
              <w:rPr>
                <w:rFonts w:ascii="Times New Roman" w:hAnsi="Times New Roman"/>
              </w:rPr>
              <w:t>МАРТ</w:t>
            </w:r>
          </w:p>
        </w:tc>
        <w:tc>
          <w:tcPr>
            <w:tcW w:w="993" w:type="dxa"/>
            <w:shd w:val="clear" w:color="auto" w:fill="FBE4D5" w:themeFill="accent2" w:themeFillTint="33"/>
            <w:vAlign w:val="center"/>
          </w:tcPr>
          <w:p w14:paraId="0CC053EB" w14:textId="77777777" w:rsidR="00406CF4" w:rsidRPr="00182A2F" w:rsidRDefault="00406CF4" w:rsidP="00A56A87">
            <w:pPr>
              <w:jc w:val="center"/>
              <w:rPr>
                <w:rFonts w:ascii="Times New Roman" w:hAnsi="Times New Roman"/>
              </w:rPr>
            </w:pPr>
            <w:r w:rsidRPr="00182A2F">
              <w:rPr>
                <w:rFonts w:ascii="Times New Roman" w:hAnsi="Times New Roman"/>
              </w:rPr>
              <w:t>АПРЕЛЬ</w:t>
            </w:r>
          </w:p>
        </w:tc>
        <w:tc>
          <w:tcPr>
            <w:tcW w:w="1718" w:type="dxa"/>
            <w:shd w:val="clear" w:color="auto" w:fill="FBE4D5" w:themeFill="accent2" w:themeFillTint="33"/>
            <w:vAlign w:val="center"/>
          </w:tcPr>
          <w:p w14:paraId="49601119" w14:textId="77777777" w:rsidR="00406CF4" w:rsidRPr="00182A2F" w:rsidRDefault="00406CF4" w:rsidP="00A56A87">
            <w:pPr>
              <w:jc w:val="center"/>
              <w:rPr>
                <w:rFonts w:ascii="Times New Roman" w:hAnsi="Times New Roman"/>
              </w:rPr>
            </w:pPr>
            <w:r w:rsidRPr="00182A2F">
              <w:rPr>
                <w:rFonts w:ascii="Times New Roman" w:hAnsi="Times New Roman"/>
              </w:rPr>
              <w:t>МАЙ</w:t>
            </w:r>
          </w:p>
        </w:tc>
      </w:tr>
      <w:tr w:rsidR="00406CF4" w14:paraId="727DADA0" w14:textId="77777777" w:rsidTr="005C7834">
        <w:trPr>
          <w:trHeight w:val="321"/>
        </w:trPr>
        <w:tc>
          <w:tcPr>
            <w:tcW w:w="2120" w:type="dxa"/>
            <w:vAlign w:val="center"/>
          </w:tcPr>
          <w:p w14:paraId="1E96A259" w14:textId="7F81F359" w:rsidR="00406CF4"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КЛЮЧЕВЫЕ</w:t>
            </w:r>
          </w:p>
          <w:p w14:paraId="13DEFAD0" w14:textId="3761918C" w:rsidR="00406CF4"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ОБЩЕШКОЛЬНЫЕ</w:t>
            </w:r>
          </w:p>
          <w:p w14:paraId="6C48C62A" w14:textId="1EDF81C4" w:rsidR="00406CF4" w:rsidRDefault="005C7834" w:rsidP="005C7834">
            <w:pPr>
              <w:jc w:val="center"/>
              <w:rPr>
                <w:rFonts w:ascii="Times New Roman" w:hAnsi="Times New Roman"/>
                <w:sz w:val="28"/>
                <w:szCs w:val="28"/>
              </w:rPr>
            </w:pPr>
            <w:r w:rsidRPr="005C7834">
              <w:rPr>
                <w:rFonts w:ascii="Times New Roman" w:hAnsi="Times New Roman"/>
                <w:b/>
                <w:bCs/>
                <w:i/>
                <w:iCs/>
                <w:sz w:val="24"/>
                <w:szCs w:val="24"/>
              </w:rPr>
              <w:t>ДЕЛА</w:t>
            </w:r>
          </w:p>
        </w:tc>
        <w:tc>
          <w:tcPr>
            <w:tcW w:w="2122" w:type="dxa"/>
          </w:tcPr>
          <w:p w14:paraId="3EE739D6" w14:textId="77777777" w:rsidR="00406CF4" w:rsidRPr="00A407EE" w:rsidRDefault="00406CF4" w:rsidP="00A56A87">
            <w:pPr>
              <w:jc w:val="both"/>
              <w:rPr>
                <w:rFonts w:ascii="Times New Roman" w:hAnsi="Times New Roman"/>
                <w:sz w:val="24"/>
                <w:szCs w:val="24"/>
              </w:rPr>
            </w:pPr>
            <w:r>
              <w:rPr>
                <w:rFonts w:ascii="Times New Roman" w:hAnsi="Times New Roman"/>
                <w:sz w:val="24"/>
                <w:szCs w:val="24"/>
              </w:rPr>
              <w:t xml:space="preserve">1. </w:t>
            </w:r>
            <w:r w:rsidRPr="00A407EE">
              <w:rPr>
                <w:rFonts w:ascii="Times New Roman" w:hAnsi="Times New Roman"/>
                <w:sz w:val="24"/>
                <w:szCs w:val="24"/>
              </w:rPr>
              <w:t>День Знаний!</w:t>
            </w:r>
          </w:p>
          <w:p w14:paraId="47A294E4" w14:textId="77777777" w:rsidR="00406CF4" w:rsidRPr="00A407EE" w:rsidRDefault="00406CF4" w:rsidP="00A56A87">
            <w:pPr>
              <w:jc w:val="both"/>
              <w:rPr>
                <w:rFonts w:ascii="Times New Roman" w:hAnsi="Times New Roman"/>
                <w:sz w:val="24"/>
                <w:szCs w:val="24"/>
              </w:rPr>
            </w:pPr>
            <w:r>
              <w:rPr>
                <w:rFonts w:ascii="Times New Roman" w:hAnsi="Times New Roman"/>
                <w:sz w:val="24"/>
                <w:szCs w:val="24"/>
              </w:rPr>
              <w:t xml:space="preserve">2. </w:t>
            </w:r>
            <w:r w:rsidRPr="00A407EE">
              <w:rPr>
                <w:rFonts w:ascii="Times New Roman" w:hAnsi="Times New Roman"/>
                <w:sz w:val="24"/>
                <w:szCs w:val="24"/>
              </w:rPr>
              <w:t>Введение в школьную жизнь.</w:t>
            </w:r>
          </w:p>
          <w:p w14:paraId="4336D9FA" w14:textId="77777777" w:rsidR="00406CF4" w:rsidRPr="00A407EE" w:rsidRDefault="00406CF4" w:rsidP="00A56A87">
            <w:pPr>
              <w:rPr>
                <w:rFonts w:ascii="Times New Roman" w:hAnsi="Times New Roman"/>
                <w:sz w:val="24"/>
                <w:szCs w:val="24"/>
              </w:rPr>
            </w:pPr>
            <w:r>
              <w:rPr>
                <w:rFonts w:ascii="Times New Roman" w:hAnsi="Times New Roman"/>
                <w:sz w:val="24"/>
                <w:szCs w:val="24"/>
              </w:rPr>
              <w:t xml:space="preserve">3. </w:t>
            </w:r>
            <w:r w:rsidRPr="00A407EE">
              <w:rPr>
                <w:rFonts w:ascii="Times New Roman" w:hAnsi="Times New Roman"/>
                <w:sz w:val="24"/>
                <w:szCs w:val="24"/>
              </w:rPr>
              <w:t>Диагностика интересов учащихся, составление расписания кружков, секций, приглашение деятелей культуры.</w:t>
            </w:r>
          </w:p>
          <w:p w14:paraId="2A551BEC" w14:textId="77777777" w:rsidR="00406CF4" w:rsidRPr="00A407EE" w:rsidRDefault="00406CF4" w:rsidP="00A56A87">
            <w:pPr>
              <w:rPr>
                <w:rFonts w:ascii="Times New Roman" w:hAnsi="Times New Roman"/>
                <w:sz w:val="24"/>
                <w:szCs w:val="24"/>
              </w:rPr>
            </w:pPr>
            <w:r>
              <w:rPr>
                <w:rFonts w:ascii="Times New Roman" w:hAnsi="Times New Roman"/>
                <w:sz w:val="24"/>
                <w:szCs w:val="24"/>
              </w:rPr>
              <w:t xml:space="preserve">4. </w:t>
            </w:r>
            <w:r w:rsidRPr="00A407EE">
              <w:rPr>
                <w:rFonts w:ascii="Times New Roman" w:hAnsi="Times New Roman"/>
                <w:sz w:val="24"/>
                <w:szCs w:val="24"/>
              </w:rPr>
              <w:t>Посвящение в первоклассники.</w:t>
            </w:r>
          </w:p>
          <w:p w14:paraId="1E1CE6E2" w14:textId="77777777" w:rsidR="00406CF4" w:rsidRPr="00A407EE" w:rsidRDefault="00406CF4" w:rsidP="00A56A87">
            <w:pPr>
              <w:rPr>
                <w:rFonts w:ascii="Times New Roman" w:hAnsi="Times New Roman"/>
                <w:sz w:val="28"/>
                <w:szCs w:val="28"/>
              </w:rPr>
            </w:pPr>
            <w:r>
              <w:rPr>
                <w:rFonts w:ascii="Times New Roman" w:hAnsi="Times New Roman"/>
                <w:sz w:val="24"/>
                <w:szCs w:val="24"/>
              </w:rPr>
              <w:t xml:space="preserve">5. </w:t>
            </w:r>
            <w:r w:rsidRPr="00A407EE">
              <w:rPr>
                <w:rFonts w:ascii="Times New Roman" w:hAnsi="Times New Roman"/>
                <w:sz w:val="24"/>
                <w:szCs w:val="24"/>
              </w:rPr>
              <w:t>День рождения школы.</w:t>
            </w:r>
          </w:p>
        </w:tc>
        <w:tc>
          <w:tcPr>
            <w:tcW w:w="1697" w:type="dxa"/>
            <w:gridSpan w:val="2"/>
          </w:tcPr>
          <w:p w14:paraId="55D21DC7" w14:textId="77777777" w:rsidR="00406CF4" w:rsidRDefault="00406CF4" w:rsidP="00A56A87">
            <w:pPr>
              <w:rPr>
                <w:rFonts w:ascii="Times New Roman" w:hAnsi="Times New Roman"/>
                <w:sz w:val="24"/>
                <w:szCs w:val="24"/>
              </w:rPr>
            </w:pPr>
            <w:r>
              <w:rPr>
                <w:rFonts w:ascii="Times New Roman" w:hAnsi="Times New Roman"/>
                <w:sz w:val="24"/>
                <w:szCs w:val="24"/>
              </w:rPr>
              <w:t>1. Конкурс поделок «Осеняя мозаика».</w:t>
            </w:r>
          </w:p>
          <w:p w14:paraId="78CD458A" w14:textId="77777777" w:rsidR="00406CF4" w:rsidRDefault="00406CF4" w:rsidP="00A56A87">
            <w:pPr>
              <w:rPr>
                <w:rFonts w:ascii="Times New Roman" w:hAnsi="Times New Roman"/>
                <w:sz w:val="24"/>
                <w:szCs w:val="24"/>
              </w:rPr>
            </w:pPr>
            <w:r>
              <w:rPr>
                <w:rFonts w:ascii="Times New Roman" w:hAnsi="Times New Roman"/>
                <w:sz w:val="24"/>
                <w:szCs w:val="24"/>
              </w:rPr>
              <w:t>2. День здоровья.</w:t>
            </w:r>
          </w:p>
          <w:p w14:paraId="75F1AEB3" w14:textId="77777777" w:rsidR="00406CF4" w:rsidRPr="00A407EE" w:rsidRDefault="00406CF4" w:rsidP="00A56A87">
            <w:pPr>
              <w:rPr>
                <w:rFonts w:ascii="Times New Roman" w:hAnsi="Times New Roman"/>
                <w:sz w:val="28"/>
                <w:szCs w:val="28"/>
              </w:rPr>
            </w:pPr>
            <w:r>
              <w:rPr>
                <w:rFonts w:ascii="Times New Roman" w:hAnsi="Times New Roman"/>
                <w:sz w:val="24"/>
                <w:szCs w:val="24"/>
              </w:rPr>
              <w:t>3.</w:t>
            </w:r>
            <w:r w:rsidRPr="00A407EE">
              <w:rPr>
                <w:rFonts w:ascii="Times New Roman" w:hAnsi="Times New Roman"/>
                <w:sz w:val="24"/>
                <w:szCs w:val="24"/>
              </w:rPr>
              <w:t>Международный День учителя.</w:t>
            </w:r>
          </w:p>
        </w:tc>
        <w:tc>
          <w:tcPr>
            <w:tcW w:w="1553" w:type="dxa"/>
          </w:tcPr>
          <w:p w14:paraId="53C7F4B3" w14:textId="77777777" w:rsidR="00406CF4" w:rsidRDefault="00406CF4" w:rsidP="00A56A87">
            <w:pPr>
              <w:rPr>
                <w:rFonts w:ascii="Times New Roman" w:hAnsi="Times New Roman"/>
                <w:sz w:val="24"/>
                <w:szCs w:val="24"/>
              </w:rPr>
            </w:pPr>
            <w:r>
              <w:rPr>
                <w:rFonts w:ascii="Times New Roman" w:hAnsi="Times New Roman"/>
                <w:sz w:val="24"/>
                <w:szCs w:val="24"/>
              </w:rPr>
              <w:t>1.Трудовой десант «наведём порядок в классе»</w:t>
            </w:r>
          </w:p>
          <w:p w14:paraId="3903519E" w14:textId="77777777" w:rsidR="00406CF4" w:rsidRDefault="00406CF4" w:rsidP="00A56A87">
            <w:pPr>
              <w:rPr>
                <w:rFonts w:ascii="Times New Roman" w:hAnsi="Times New Roman"/>
                <w:sz w:val="24"/>
                <w:szCs w:val="24"/>
              </w:rPr>
            </w:pPr>
            <w:r>
              <w:rPr>
                <w:rFonts w:ascii="Times New Roman" w:hAnsi="Times New Roman"/>
                <w:sz w:val="24"/>
                <w:szCs w:val="24"/>
              </w:rPr>
              <w:t>2.Синичкин день (изготовление кормушек)</w:t>
            </w:r>
          </w:p>
          <w:p w14:paraId="4F5EE507" w14:textId="77777777" w:rsidR="00406CF4" w:rsidRPr="00426DA2" w:rsidRDefault="00406CF4" w:rsidP="00A56A87">
            <w:pPr>
              <w:rPr>
                <w:rFonts w:ascii="Times New Roman" w:hAnsi="Times New Roman"/>
                <w:sz w:val="24"/>
                <w:szCs w:val="24"/>
              </w:rPr>
            </w:pPr>
            <w:r>
              <w:rPr>
                <w:rFonts w:ascii="Times New Roman" w:hAnsi="Times New Roman"/>
                <w:sz w:val="24"/>
                <w:szCs w:val="24"/>
              </w:rPr>
              <w:t>3.</w:t>
            </w:r>
            <w:r w:rsidRPr="00426DA2">
              <w:rPr>
                <w:rFonts w:ascii="Times New Roman" w:hAnsi="Times New Roman"/>
                <w:sz w:val="24"/>
                <w:szCs w:val="24"/>
              </w:rPr>
              <w:t xml:space="preserve">День матери. </w:t>
            </w:r>
          </w:p>
          <w:p w14:paraId="06851417" w14:textId="77777777" w:rsidR="00406CF4" w:rsidRPr="00426DA2" w:rsidRDefault="00406CF4" w:rsidP="00A56A87">
            <w:pPr>
              <w:rPr>
                <w:rFonts w:ascii="Times New Roman" w:hAnsi="Times New Roman"/>
                <w:sz w:val="24"/>
                <w:szCs w:val="24"/>
              </w:rPr>
            </w:pPr>
            <w:r w:rsidRPr="00426DA2">
              <w:rPr>
                <w:rFonts w:ascii="Times New Roman" w:hAnsi="Times New Roman"/>
                <w:sz w:val="24"/>
                <w:szCs w:val="24"/>
              </w:rPr>
              <w:t>а) Акция «Подари улыбку маме!» (фото)</w:t>
            </w:r>
          </w:p>
          <w:p w14:paraId="3A6061F7" w14:textId="77777777" w:rsidR="00406CF4" w:rsidRDefault="00406CF4" w:rsidP="00A56A87">
            <w:pPr>
              <w:rPr>
                <w:rFonts w:ascii="Times New Roman" w:hAnsi="Times New Roman"/>
                <w:sz w:val="28"/>
                <w:szCs w:val="28"/>
              </w:rPr>
            </w:pPr>
            <w:r w:rsidRPr="00426DA2">
              <w:rPr>
                <w:rFonts w:ascii="Times New Roman" w:hAnsi="Times New Roman"/>
                <w:sz w:val="24"/>
                <w:szCs w:val="24"/>
              </w:rPr>
              <w:t>б) «Письмо для мамы» «Стихи для мамы»</w:t>
            </w:r>
          </w:p>
          <w:p w14:paraId="1E9B0FA2" w14:textId="77777777" w:rsidR="00406CF4" w:rsidRDefault="00406CF4" w:rsidP="00A56A87">
            <w:pPr>
              <w:rPr>
                <w:rFonts w:ascii="Times New Roman" w:hAnsi="Times New Roman"/>
                <w:sz w:val="28"/>
                <w:szCs w:val="28"/>
              </w:rPr>
            </w:pPr>
          </w:p>
          <w:p w14:paraId="3DB37798" w14:textId="77777777" w:rsidR="00406CF4" w:rsidRPr="00045850" w:rsidRDefault="00406CF4" w:rsidP="00A56A87">
            <w:pPr>
              <w:rPr>
                <w:rFonts w:ascii="Times New Roman" w:hAnsi="Times New Roman"/>
                <w:sz w:val="28"/>
                <w:szCs w:val="28"/>
              </w:rPr>
            </w:pPr>
          </w:p>
        </w:tc>
        <w:tc>
          <w:tcPr>
            <w:tcW w:w="1709" w:type="dxa"/>
          </w:tcPr>
          <w:p w14:paraId="28FFCF79" w14:textId="77777777" w:rsidR="00406CF4" w:rsidRDefault="00406CF4" w:rsidP="00A56A87">
            <w:pPr>
              <w:rPr>
                <w:rFonts w:ascii="Times New Roman" w:hAnsi="Times New Roman"/>
                <w:sz w:val="24"/>
                <w:szCs w:val="24"/>
              </w:rPr>
            </w:pPr>
            <w:r>
              <w:rPr>
                <w:rFonts w:ascii="Times New Roman" w:hAnsi="Times New Roman"/>
                <w:sz w:val="24"/>
                <w:szCs w:val="24"/>
              </w:rPr>
              <w:t xml:space="preserve">1.Подготовка к НГ выступлению. 2.Новогодний карнавал. </w:t>
            </w:r>
          </w:p>
          <w:p w14:paraId="78C712D8" w14:textId="77777777" w:rsidR="00406CF4" w:rsidRDefault="00406CF4" w:rsidP="00A56A87">
            <w:pPr>
              <w:rPr>
                <w:rFonts w:ascii="Times New Roman" w:hAnsi="Times New Roman"/>
                <w:sz w:val="24"/>
                <w:szCs w:val="24"/>
              </w:rPr>
            </w:pPr>
            <w:r>
              <w:rPr>
                <w:rFonts w:ascii="Times New Roman" w:hAnsi="Times New Roman"/>
                <w:sz w:val="24"/>
                <w:szCs w:val="24"/>
              </w:rPr>
              <w:t>3.</w:t>
            </w:r>
            <w:r w:rsidRPr="00426DA2">
              <w:rPr>
                <w:rFonts w:ascii="Times New Roman" w:hAnsi="Times New Roman"/>
                <w:sz w:val="24"/>
                <w:szCs w:val="24"/>
              </w:rPr>
              <w:t>Конкурс «Елочная игрушка»</w:t>
            </w:r>
            <w:r>
              <w:rPr>
                <w:rFonts w:ascii="Times New Roman" w:hAnsi="Times New Roman"/>
                <w:sz w:val="24"/>
                <w:szCs w:val="24"/>
              </w:rPr>
              <w:t>.</w:t>
            </w:r>
          </w:p>
          <w:p w14:paraId="082AEA06" w14:textId="77777777" w:rsidR="00406CF4" w:rsidRDefault="00406CF4" w:rsidP="00A56A87">
            <w:pPr>
              <w:rPr>
                <w:rFonts w:ascii="Times New Roman" w:hAnsi="Times New Roman"/>
                <w:sz w:val="24"/>
                <w:szCs w:val="24"/>
              </w:rPr>
            </w:pPr>
            <w:r>
              <w:rPr>
                <w:rFonts w:ascii="Times New Roman" w:hAnsi="Times New Roman"/>
                <w:sz w:val="24"/>
                <w:szCs w:val="24"/>
              </w:rPr>
              <w:t>4.</w:t>
            </w:r>
            <w:r w:rsidRPr="00426DA2">
              <w:rPr>
                <w:rFonts w:ascii="Times New Roman" w:hAnsi="Times New Roman"/>
                <w:sz w:val="24"/>
                <w:szCs w:val="24"/>
              </w:rPr>
              <w:t>Конкурс «новогоднее оформление кабинетов»</w:t>
            </w:r>
            <w:r>
              <w:rPr>
                <w:rFonts w:ascii="Times New Roman" w:hAnsi="Times New Roman"/>
                <w:sz w:val="24"/>
                <w:szCs w:val="24"/>
              </w:rPr>
              <w:t>.</w:t>
            </w:r>
          </w:p>
          <w:p w14:paraId="71609DE7" w14:textId="77777777" w:rsidR="00406CF4" w:rsidRDefault="00406CF4" w:rsidP="00A56A87">
            <w:pPr>
              <w:rPr>
                <w:rFonts w:ascii="Times New Roman" w:hAnsi="Times New Roman"/>
                <w:sz w:val="28"/>
                <w:szCs w:val="28"/>
              </w:rPr>
            </w:pPr>
          </w:p>
        </w:tc>
        <w:tc>
          <w:tcPr>
            <w:tcW w:w="1133" w:type="dxa"/>
          </w:tcPr>
          <w:p w14:paraId="229689D3" w14:textId="77777777" w:rsidR="00406CF4" w:rsidRDefault="00406CF4" w:rsidP="00A56A87">
            <w:pPr>
              <w:rPr>
                <w:rFonts w:ascii="Times New Roman" w:hAnsi="Times New Roman"/>
                <w:sz w:val="24"/>
                <w:szCs w:val="24"/>
              </w:rPr>
            </w:pPr>
            <w:r>
              <w:rPr>
                <w:rFonts w:ascii="Times New Roman" w:hAnsi="Times New Roman"/>
                <w:sz w:val="24"/>
                <w:szCs w:val="24"/>
              </w:rPr>
              <w:t>1.Образовательно – мотивационный марафон «пятерка для меня и моей мамы».</w:t>
            </w:r>
          </w:p>
          <w:p w14:paraId="04323481" w14:textId="77777777" w:rsidR="00406CF4" w:rsidRDefault="00406CF4" w:rsidP="00A56A87">
            <w:pPr>
              <w:rPr>
                <w:rFonts w:ascii="Times New Roman" w:hAnsi="Times New Roman"/>
                <w:sz w:val="24"/>
                <w:szCs w:val="24"/>
              </w:rPr>
            </w:pPr>
            <w:r>
              <w:rPr>
                <w:rFonts w:ascii="Times New Roman" w:hAnsi="Times New Roman"/>
                <w:sz w:val="24"/>
                <w:szCs w:val="24"/>
              </w:rPr>
              <w:t>2.Уборка кабинетов (в новый год с чистой совестью)</w:t>
            </w:r>
          </w:p>
          <w:p w14:paraId="1514EBF8" w14:textId="77777777" w:rsidR="00406CF4" w:rsidRDefault="00406CF4" w:rsidP="00A56A87">
            <w:pPr>
              <w:rPr>
                <w:rFonts w:ascii="Times New Roman" w:hAnsi="Times New Roman"/>
                <w:sz w:val="28"/>
                <w:szCs w:val="28"/>
              </w:rPr>
            </w:pPr>
            <w:r>
              <w:rPr>
                <w:rFonts w:ascii="Times New Roman" w:hAnsi="Times New Roman"/>
                <w:sz w:val="24"/>
                <w:szCs w:val="24"/>
              </w:rPr>
              <w:t>3.</w:t>
            </w:r>
            <w:r w:rsidRPr="00426DA2">
              <w:rPr>
                <w:rFonts w:ascii="Times New Roman" w:hAnsi="Times New Roman"/>
                <w:sz w:val="24"/>
                <w:szCs w:val="24"/>
              </w:rPr>
              <w:t>Конкурс рисунков «Я живу в Сибири</w:t>
            </w:r>
            <w:r>
              <w:rPr>
                <w:rFonts w:ascii="Times New Roman" w:hAnsi="Times New Roman"/>
                <w:sz w:val="24"/>
                <w:szCs w:val="24"/>
              </w:rPr>
              <w:t>».</w:t>
            </w:r>
          </w:p>
        </w:tc>
        <w:tc>
          <w:tcPr>
            <w:tcW w:w="1273" w:type="dxa"/>
          </w:tcPr>
          <w:p w14:paraId="5EAD37EC" w14:textId="77777777" w:rsidR="00406CF4" w:rsidRDefault="00406CF4" w:rsidP="00A56A87">
            <w:pPr>
              <w:rPr>
                <w:rFonts w:ascii="Times New Roman" w:hAnsi="Times New Roman"/>
                <w:sz w:val="24"/>
                <w:szCs w:val="24"/>
              </w:rPr>
            </w:pPr>
            <w:r>
              <w:rPr>
                <w:rFonts w:ascii="Times New Roman" w:hAnsi="Times New Roman"/>
                <w:sz w:val="24"/>
                <w:szCs w:val="24"/>
              </w:rPr>
              <w:t>1.Военно-патриотический месячник</w:t>
            </w:r>
          </w:p>
          <w:p w14:paraId="364746BB" w14:textId="77777777" w:rsidR="00406CF4" w:rsidRDefault="00406CF4" w:rsidP="00A56A87">
            <w:pPr>
              <w:rPr>
                <w:rFonts w:ascii="Times New Roman" w:hAnsi="Times New Roman"/>
                <w:sz w:val="24"/>
                <w:szCs w:val="24"/>
              </w:rPr>
            </w:pPr>
            <w:r>
              <w:rPr>
                <w:rFonts w:ascii="Times New Roman" w:hAnsi="Times New Roman"/>
                <w:sz w:val="24"/>
                <w:szCs w:val="24"/>
              </w:rPr>
              <w:t>подготовка к конкурсу песни и строя,</w:t>
            </w:r>
          </w:p>
          <w:p w14:paraId="67714049" w14:textId="77777777" w:rsidR="00406CF4" w:rsidRDefault="00406CF4" w:rsidP="00A56A87">
            <w:pPr>
              <w:rPr>
                <w:rFonts w:ascii="Times New Roman" w:hAnsi="Times New Roman"/>
                <w:sz w:val="24"/>
                <w:szCs w:val="24"/>
              </w:rPr>
            </w:pPr>
            <w:r>
              <w:rPr>
                <w:rFonts w:ascii="Times New Roman" w:hAnsi="Times New Roman"/>
                <w:sz w:val="24"/>
                <w:szCs w:val="24"/>
              </w:rPr>
              <w:t>тематические классные часы</w:t>
            </w:r>
          </w:p>
          <w:p w14:paraId="7EBC0DE0" w14:textId="77777777" w:rsidR="00406CF4" w:rsidRDefault="00406CF4" w:rsidP="00A56A87">
            <w:pPr>
              <w:rPr>
                <w:rFonts w:ascii="Times New Roman" w:hAnsi="Times New Roman"/>
                <w:sz w:val="24"/>
                <w:szCs w:val="24"/>
              </w:rPr>
            </w:pPr>
            <w:r>
              <w:rPr>
                <w:rFonts w:ascii="Times New Roman" w:hAnsi="Times New Roman"/>
                <w:sz w:val="24"/>
                <w:szCs w:val="24"/>
              </w:rPr>
              <w:t>2.Веселые старты (зарница)</w:t>
            </w:r>
          </w:p>
          <w:p w14:paraId="0F6D5705" w14:textId="77777777" w:rsidR="00406CF4" w:rsidRDefault="00406CF4" w:rsidP="00A56A87">
            <w:pPr>
              <w:rPr>
                <w:rFonts w:ascii="Times New Roman" w:hAnsi="Times New Roman"/>
                <w:sz w:val="28"/>
                <w:szCs w:val="28"/>
              </w:rPr>
            </w:pPr>
            <w:r>
              <w:rPr>
                <w:rFonts w:ascii="Times New Roman" w:hAnsi="Times New Roman"/>
                <w:sz w:val="24"/>
                <w:szCs w:val="24"/>
              </w:rPr>
              <w:t>3.Школьный тур</w:t>
            </w:r>
            <w:r w:rsidRPr="000D1B30">
              <w:rPr>
                <w:rFonts w:ascii="Times New Roman" w:hAnsi="Times New Roman"/>
                <w:sz w:val="24"/>
                <w:szCs w:val="24"/>
              </w:rPr>
              <w:t xml:space="preserve"> конкурс</w:t>
            </w:r>
            <w:r>
              <w:rPr>
                <w:rFonts w:ascii="Times New Roman" w:hAnsi="Times New Roman"/>
                <w:sz w:val="24"/>
                <w:szCs w:val="24"/>
              </w:rPr>
              <w:t>а</w:t>
            </w:r>
            <w:r w:rsidRPr="000D1B30">
              <w:rPr>
                <w:rFonts w:ascii="Times New Roman" w:hAnsi="Times New Roman"/>
                <w:sz w:val="24"/>
                <w:szCs w:val="24"/>
              </w:rPr>
              <w:t xml:space="preserve"> чтецов «Русское слово»</w:t>
            </w:r>
          </w:p>
        </w:tc>
        <w:tc>
          <w:tcPr>
            <w:tcW w:w="1417" w:type="dxa"/>
            <w:gridSpan w:val="2"/>
          </w:tcPr>
          <w:p w14:paraId="70B00C0B" w14:textId="77777777" w:rsidR="00406CF4" w:rsidRDefault="00406CF4" w:rsidP="00A56A87">
            <w:pPr>
              <w:jc w:val="center"/>
              <w:rPr>
                <w:rFonts w:ascii="Times New Roman" w:hAnsi="Times New Roman"/>
                <w:sz w:val="24"/>
                <w:szCs w:val="24"/>
              </w:rPr>
            </w:pPr>
            <w:r>
              <w:rPr>
                <w:rFonts w:ascii="Times New Roman" w:hAnsi="Times New Roman"/>
                <w:sz w:val="24"/>
                <w:szCs w:val="24"/>
              </w:rPr>
              <w:t>1.Подготовка к 8 марта</w:t>
            </w:r>
          </w:p>
          <w:p w14:paraId="2CCAE8CD" w14:textId="77777777" w:rsidR="00406CF4" w:rsidRDefault="00406CF4" w:rsidP="00A56A87">
            <w:pPr>
              <w:rPr>
                <w:rFonts w:ascii="Times New Roman" w:hAnsi="Times New Roman"/>
                <w:sz w:val="28"/>
                <w:szCs w:val="28"/>
              </w:rPr>
            </w:pPr>
            <w:r>
              <w:rPr>
                <w:rFonts w:ascii="Times New Roman" w:hAnsi="Times New Roman"/>
                <w:sz w:val="24"/>
                <w:szCs w:val="24"/>
              </w:rPr>
              <w:t>-подготовка поздравления мам и девочек класса</w:t>
            </w:r>
          </w:p>
        </w:tc>
        <w:tc>
          <w:tcPr>
            <w:tcW w:w="993" w:type="dxa"/>
          </w:tcPr>
          <w:p w14:paraId="7F51BC0A" w14:textId="77777777" w:rsidR="00406CF4" w:rsidRDefault="00406CF4" w:rsidP="00A56A87">
            <w:pPr>
              <w:rPr>
                <w:rFonts w:ascii="Times New Roman" w:hAnsi="Times New Roman"/>
                <w:sz w:val="24"/>
                <w:szCs w:val="24"/>
              </w:rPr>
            </w:pPr>
            <w:r>
              <w:rPr>
                <w:rFonts w:ascii="Times New Roman" w:hAnsi="Times New Roman"/>
                <w:sz w:val="24"/>
                <w:szCs w:val="24"/>
              </w:rPr>
              <w:t>1.Трудовой десант «чистая школьная территория»</w:t>
            </w:r>
          </w:p>
          <w:p w14:paraId="7DA7B4FB" w14:textId="77777777" w:rsidR="00406CF4" w:rsidRDefault="00406CF4" w:rsidP="00A56A87">
            <w:pPr>
              <w:rPr>
                <w:rFonts w:ascii="Times New Roman" w:hAnsi="Times New Roman"/>
                <w:sz w:val="24"/>
                <w:szCs w:val="24"/>
              </w:rPr>
            </w:pPr>
            <w:r>
              <w:rPr>
                <w:rFonts w:ascii="Times New Roman" w:hAnsi="Times New Roman"/>
                <w:sz w:val="24"/>
                <w:szCs w:val="24"/>
              </w:rPr>
              <w:t>2.</w:t>
            </w:r>
            <w:r w:rsidRPr="000D03C3">
              <w:rPr>
                <w:rFonts w:ascii="Times New Roman" w:hAnsi="Times New Roman"/>
                <w:sz w:val="24"/>
                <w:szCs w:val="24"/>
              </w:rPr>
              <w:t>«Бумажный бум». Сбор макулатуры.</w:t>
            </w:r>
          </w:p>
          <w:p w14:paraId="25D6EA03" w14:textId="77777777" w:rsidR="00406CF4" w:rsidRDefault="00406CF4" w:rsidP="00A56A87">
            <w:pPr>
              <w:rPr>
                <w:rFonts w:ascii="Times New Roman" w:hAnsi="Times New Roman"/>
                <w:sz w:val="24"/>
                <w:szCs w:val="24"/>
              </w:rPr>
            </w:pPr>
            <w:r>
              <w:rPr>
                <w:rFonts w:ascii="Times New Roman" w:hAnsi="Times New Roman"/>
                <w:sz w:val="24"/>
                <w:szCs w:val="24"/>
              </w:rPr>
              <w:t xml:space="preserve">3.Конкурс </w:t>
            </w:r>
            <w:r w:rsidRPr="000D03C3">
              <w:rPr>
                <w:rFonts w:ascii="Times New Roman" w:hAnsi="Times New Roman"/>
                <w:sz w:val="24"/>
                <w:szCs w:val="24"/>
              </w:rPr>
              <w:t>«Лучший портфолио»</w:t>
            </w:r>
          </w:p>
          <w:p w14:paraId="40DC2D10" w14:textId="77777777" w:rsidR="00406CF4" w:rsidRPr="00A407EE" w:rsidRDefault="00406CF4" w:rsidP="00A56A87">
            <w:pPr>
              <w:shd w:val="clear" w:color="auto" w:fill="FFFFFF"/>
              <w:rPr>
                <w:rFonts w:eastAsia="Times New Roman"/>
                <w:color w:val="000000"/>
                <w:sz w:val="23"/>
                <w:szCs w:val="23"/>
              </w:rPr>
            </w:pPr>
            <w:r>
              <w:rPr>
                <w:rFonts w:eastAsia="Times New Roman"/>
                <w:color w:val="000000"/>
                <w:sz w:val="23"/>
                <w:szCs w:val="23"/>
              </w:rPr>
              <w:t>4.</w:t>
            </w:r>
            <w:r w:rsidRPr="000D03C3">
              <w:rPr>
                <w:rFonts w:ascii="Times New Roman" w:hAnsi="Times New Roman"/>
                <w:sz w:val="24"/>
                <w:szCs w:val="24"/>
              </w:rPr>
              <w:t xml:space="preserve"> Конкурс рисунков «Человек и космос»</w:t>
            </w:r>
          </w:p>
        </w:tc>
        <w:tc>
          <w:tcPr>
            <w:tcW w:w="1718" w:type="dxa"/>
          </w:tcPr>
          <w:p w14:paraId="59B98C96" w14:textId="77777777" w:rsidR="00406CF4" w:rsidRDefault="00406CF4" w:rsidP="00A56A87">
            <w:pPr>
              <w:rPr>
                <w:rFonts w:eastAsia="Times New Roman"/>
                <w:color w:val="000000"/>
                <w:sz w:val="23"/>
                <w:szCs w:val="23"/>
              </w:rPr>
            </w:pPr>
            <w:r>
              <w:rPr>
                <w:rFonts w:ascii="Times New Roman" w:hAnsi="Times New Roman"/>
                <w:sz w:val="24"/>
                <w:szCs w:val="24"/>
              </w:rPr>
              <w:t>1.День здоровья</w:t>
            </w:r>
            <w:r w:rsidRPr="006243F3">
              <w:rPr>
                <w:rFonts w:ascii="YS Text" w:eastAsia="Times New Roman" w:hAnsi="YS Text"/>
                <w:color w:val="000000"/>
                <w:sz w:val="23"/>
                <w:szCs w:val="23"/>
              </w:rPr>
              <w:t xml:space="preserve"> </w:t>
            </w:r>
          </w:p>
          <w:p w14:paraId="3E534529" w14:textId="77777777" w:rsidR="00406CF4" w:rsidRPr="000D03C3" w:rsidRDefault="00406CF4" w:rsidP="00A56A87">
            <w:pPr>
              <w:rPr>
                <w:rFonts w:ascii="Times New Roman" w:hAnsi="Times New Roman"/>
                <w:sz w:val="24"/>
                <w:szCs w:val="24"/>
              </w:rPr>
            </w:pPr>
            <w:r>
              <w:rPr>
                <w:rFonts w:eastAsia="Times New Roman"/>
                <w:color w:val="000000"/>
                <w:sz w:val="23"/>
                <w:szCs w:val="23"/>
              </w:rPr>
              <w:t>2.</w:t>
            </w:r>
            <w:r w:rsidRPr="000D03C3">
              <w:rPr>
                <w:rFonts w:ascii="Times New Roman" w:hAnsi="Times New Roman"/>
                <w:sz w:val="24"/>
                <w:szCs w:val="24"/>
              </w:rPr>
              <w:t xml:space="preserve"> Концертная программа «Победа входит в каждый дом»</w:t>
            </w:r>
          </w:p>
          <w:p w14:paraId="1B911A9A" w14:textId="77777777" w:rsidR="00406CF4" w:rsidRDefault="00406CF4" w:rsidP="00A56A87">
            <w:pPr>
              <w:rPr>
                <w:rFonts w:ascii="Times New Roman" w:hAnsi="Times New Roman"/>
                <w:sz w:val="24"/>
                <w:szCs w:val="24"/>
              </w:rPr>
            </w:pPr>
            <w:r>
              <w:rPr>
                <w:rFonts w:ascii="Times New Roman" w:hAnsi="Times New Roman"/>
                <w:sz w:val="24"/>
                <w:szCs w:val="24"/>
              </w:rPr>
              <w:t>3.</w:t>
            </w:r>
            <w:r w:rsidRPr="000D03C3">
              <w:rPr>
                <w:rFonts w:ascii="Times New Roman" w:hAnsi="Times New Roman"/>
                <w:sz w:val="24"/>
                <w:szCs w:val="24"/>
              </w:rPr>
              <w:t>Конкурс ри</w:t>
            </w:r>
            <w:r>
              <w:rPr>
                <w:rFonts w:ascii="Times New Roman" w:hAnsi="Times New Roman"/>
                <w:sz w:val="24"/>
                <w:szCs w:val="24"/>
              </w:rPr>
              <w:t>сунков, посвященных Дню Победы.</w:t>
            </w:r>
          </w:p>
          <w:p w14:paraId="28B63E38" w14:textId="77777777" w:rsidR="00406CF4" w:rsidRPr="00A407EE" w:rsidRDefault="00406CF4" w:rsidP="00A56A87">
            <w:pPr>
              <w:rPr>
                <w:sz w:val="28"/>
                <w:szCs w:val="28"/>
              </w:rPr>
            </w:pPr>
            <w:r>
              <w:rPr>
                <w:rFonts w:ascii="Times New Roman" w:hAnsi="Times New Roman"/>
                <w:sz w:val="24"/>
                <w:szCs w:val="24"/>
              </w:rPr>
              <w:t>4.</w:t>
            </w:r>
            <w:r w:rsidRPr="000D03C3">
              <w:rPr>
                <w:rFonts w:ascii="Times New Roman" w:hAnsi="Times New Roman"/>
                <w:sz w:val="24"/>
                <w:szCs w:val="24"/>
              </w:rPr>
              <w:t>Праздник «Последний звонок»</w:t>
            </w:r>
          </w:p>
        </w:tc>
      </w:tr>
      <w:tr w:rsidR="00406CF4" w14:paraId="1A79FE59" w14:textId="77777777" w:rsidTr="005C7834">
        <w:trPr>
          <w:trHeight w:val="333"/>
        </w:trPr>
        <w:tc>
          <w:tcPr>
            <w:tcW w:w="2120" w:type="dxa"/>
            <w:vAlign w:val="center"/>
          </w:tcPr>
          <w:p w14:paraId="5A7AD7AC" w14:textId="2CFF13CE"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lastRenderedPageBreak/>
              <w:t>КЛАССНОЕ РУКОВОДСТВО</w:t>
            </w:r>
          </w:p>
        </w:tc>
        <w:tc>
          <w:tcPr>
            <w:tcW w:w="2122" w:type="dxa"/>
          </w:tcPr>
          <w:p w14:paraId="35B0C7C3" w14:textId="77777777" w:rsidR="00406CF4" w:rsidRDefault="00406CF4" w:rsidP="00A56A87">
            <w:pPr>
              <w:spacing w:line="276" w:lineRule="auto"/>
              <w:rPr>
                <w:rFonts w:ascii="Times New Roman" w:hAnsi="Times New Roman"/>
                <w:sz w:val="24"/>
                <w:szCs w:val="24"/>
              </w:rPr>
            </w:pPr>
            <w:r>
              <w:rPr>
                <w:rFonts w:ascii="Times New Roman" w:hAnsi="Times New Roman"/>
                <w:sz w:val="28"/>
                <w:szCs w:val="28"/>
              </w:rPr>
              <w:t>1.</w:t>
            </w:r>
            <w:r w:rsidRPr="00F45CD8">
              <w:rPr>
                <w:rFonts w:ascii="Times New Roman" w:hAnsi="Times New Roman"/>
                <w:sz w:val="24"/>
                <w:szCs w:val="24"/>
              </w:rPr>
              <w:t xml:space="preserve"> Инструктажи, беседы и классные часы по ПДД и пожарной безопасности, антитеррористической безопасности</w:t>
            </w:r>
            <w:r>
              <w:rPr>
                <w:rFonts w:ascii="Times New Roman" w:hAnsi="Times New Roman"/>
                <w:sz w:val="24"/>
                <w:szCs w:val="24"/>
              </w:rPr>
              <w:t>.</w:t>
            </w:r>
          </w:p>
          <w:p w14:paraId="59EC5B5B" w14:textId="77777777" w:rsidR="00406CF4" w:rsidRDefault="00406CF4" w:rsidP="00A56A87">
            <w:pPr>
              <w:spacing w:line="276" w:lineRule="auto"/>
              <w:rPr>
                <w:rFonts w:ascii="Times New Roman" w:hAnsi="Times New Roman"/>
                <w:sz w:val="24"/>
                <w:szCs w:val="24"/>
              </w:rPr>
            </w:pPr>
            <w:r>
              <w:rPr>
                <w:rFonts w:ascii="Times New Roman" w:hAnsi="Times New Roman"/>
                <w:sz w:val="24"/>
                <w:szCs w:val="24"/>
              </w:rPr>
              <w:t>2. Сбор данных для социального паспорта класса.</w:t>
            </w:r>
          </w:p>
          <w:p w14:paraId="5B7991E4" w14:textId="77777777" w:rsidR="00406CF4" w:rsidRDefault="00406CF4" w:rsidP="00A56A87">
            <w:pPr>
              <w:spacing w:line="276" w:lineRule="auto"/>
              <w:rPr>
                <w:rFonts w:ascii="Times New Roman" w:hAnsi="Times New Roman"/>
                <w:sz w:val="24"/>
                <w:szCs w:val="24"/>
              </w:rPr>
            </w:pPr>
            <w:r>
              <w:rPr>
                <w:rFonts w:ascii="Times New Roman" w:hAnsi="Times New Roman"/>
                <w:sz w:val="24"/>
                <w:szCs w:val="24"/>
              </w:rPr>
              <w:t>3. Организация дежурства класса.</w:t>
            </w:r>
          </w:p>
          <w:p w14:paraId="61DEBDE1" w14:textId="77777777" w:rsidR="00406CF4" w:rsidRDefault="00406CF4" w:rsidP="00A56A87">
            <w:pPr>
              <w:spacing w:line="276" w:lineRule="auto"/>
              <w:rPr>
                <w:rFonts w:ascii="Times New Roman" w:hAnsi="Times New Roman"/>
                <w:sz w:val="24"/>
                <w:szCs w:val="24"/>
              </w:rPr>
            </w:pPr>
            <w:r>
              <w:rPr>
                <w:rFonts w:ascii="Times New Roman" w:hAnsi="Times New Roman"/>
                <w:sz w:val="24"/>
                <w:szCs w:val="24"/>
              </w:rPr>
              <w:t>4.</w:t>
            </w:r>
            <w:r w:rsidRPr="00882A4B">
              <w:rPr>
                <w:rFonts w:ascii="Times New Roman" w:hAnsi="Times New Roman"/>
                <w:sz w:val="24"/>
                <w:szCs w:val="24"/>
              </w:rPr>
              <w:t xml:space="preserve"> Выборы органов самоуправления в классах.</w:t>
            </w:r>
          </w:p>
          <w:p w14:paraId="392749B7" w14:textId="77777777" w:rsidR="00406CF4" w:rsidRDefault="00406CF4" w:rsidP="00A56A87">
            <w:pPr>
              <w:spacing w:line="276" w:lineRule="auto"/>
              <w:rPr>
                <w:rFonts w:ascii="Times New Roman" w:hAnsi="Times New Roman"/>
                <w:sz w:val="28"/>
                <w:szCs w:val="28"/>
              </w:rPr>
            </w:pPr>
            <w:r>
              <w:rPr>
                <w:rFonts w:ascii="Times New Roman" w:hAnsi="Times New Roman"/>
                <w:sz w:val="24"/>
                <w:szCs w:val="24"/>
              </w:rPr>
              <w:t>5.Тестирование «</w:t>
            </w:r>
            <w:r w:rsidRPr="00882A4B">
              <w:rPr>
                <w:rFonts w:ascii="Times New Roman" w:hAnsi="Times New Roman"/>
                <w:sz w:val="24"/>
                <w:szCs w:val="24"/>
              </w:rPr>
              <w:t>Степень сплоченности классного коллектива</w:t>
            </w:r>
            <w:r>
              <w:rPr>
                <w:rFonts w:ascii="Times New Roman" w:hAnsi="Times New Roman"/>
                <w:sz w:val="24"/>
                <w:szCs w:val="24"/>
              </w:rPr>
              <w:t>»</w:t>
            </w:r>
            <w:r w:rsidRPr="00882A4B">
              <w:rPr>
                <w:rFonts w:ascii="Times New Roman" w:hAnsi="Times New Roman"/>
                <w:sz w:val="24"/>
                <w:szCs w:val="24"/>
              </w:rPr>
              <w:t>.</w:t>
            </w:r>
          </w:p>
        </w:tc>
        <w:tc>
          <w:tcPr>
            <w:tcW w:w="1697" w:type="dxa"/>
            <w:gridSpan w:val="2"/>
          </w:tcPr>
          <w:p w14:paraId="3343B751" w14:textId="77777777" w:rsidR="00406CF4" w:rsidRDefault="00406CF4" w:rsidP="00A56A87">
            <w:pPr>
              <w:jc w:val="center"/>
              <w:rPr>
                <w:rFonts w:ascii="Times New Roman" w:hAnsi="Times New Roman"/>
                <w:sz w:val="28"/>
                <w:szCs w:val="28"/>
              </w:rPr>
            </w:pPr>
            <w:r>
              <w:rPr>
                <w:rFonts w:ascii="Times New Roman" w:hAnsi="Times New Roman"/>
                <w:sz w:val="28"/>
                <w:szCs w:val="28"/>
              </w:rPr>
              <w:t>1.</w:t>
            </w:r>
            <w:r w:rsidRPr="006A551B">
              <w:rPr>
                <w:rFonts w:ascii="Times New Roman" w:hAnsi="Times New Roman"/>
                <w:sz w:val="24"/>
                <w:szCs w:val="24"/>
              </w:rPr>
              <w:t xml:space="preserve">Изучение межличностных отношений в классе (Методика Степанова </w:t>
            </w:r>
            <w:proofErr w:type="gramStart"/>
            <w:r w:rsidRPr="006A551B">
              <w:rPr>
                <w:rFonts w:ascii="Times New Roman" w:hAnsi="Times New Roman"/>
                <w:sz w:val="24"/>
                <w:szCs w:val="24"/>
              </w:rPr>
              <w:t>Е.Н</w:t>
            </w:r>
            <w:r>
              <w:rPr>
                <w:rFonts w:ascii="Times New Roman" w:hAnsi="Times New Roman"/>
                <w:sz w:val="24"/>
                <w:szCs w:val="24"/>
              </w:rPr>
              <w:t>.</w:t>
            </w:r>
            <w:proofErr w:type="gramEnd"/>
            <w:r w:rsidRPr="006A551B">
              <w:rPr>
                <w:rFonts w:ascii="Times New Roman" w:hAnsi="Times New Roman"/>
                <w:sz w:val="24"/>
                <w:szCs w:val="24"/>
              </w:rPr>
              <w:t>)</w:t>
            </w:r>
          </w:p>
        </w:tc>
        <w:tc>
          <w:tcPr>
            <w:tcW w:w="8078" w:type="dxa"/>
            <w:gridSpan w:val="7"/>
          </w:tcPr>
          <w:p w14:paraId="47DC5CFE"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1.</w:t>
            </w:r>
            <w:r w:rsidRPr="00882A4B">
              <w:rPr>
                <w:rFonts w:ascii="Times New Roman" w:hAnsi="Times New Roman"/>
                <w:sz w:val="24"/>
                <w:szCs w:val="24"/>
              </w:rPr>
              <w:t>Рейд в семьи учащихся.</w:t>
            </w:r>
          </w:p>
          <w:p w14:paraId="6BE84972"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2.Проведение классных часов.</w:t>
            </w:r>
          </w:p>
          <w:p w14:paraId="49569E10"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3.</w:t>
            </w:r>
            <w:r w:rsidRPr="006A551B">
              <w:rPr>
                <w:rFonts w:ascii="Times New Roman" w:hAnsi="Times New Roman"/>
                <w:sz w:val="24"/>
                <w:szCs w:val="24"/>
              </w:rPr>
              <w:t xml:space="preserve"> Праздники в классах</w:t>
            </w:r>
            <w:r>
              <w:rPr>
                <w:rFonts w:ascii="Times New Roman" w:hAnsi="Times New Roman"/>
                <w:sz w:val="24"/>
                <w:szCs w:val="24"/>
              </w:rPr>
              <w:t>.</w:t>
            </w:r>
          </w:p>
          <w:p w14:paraId="1AFAAB33"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4. Проведение родительских собраний (один раз в четверть)</w:t>
            </w:r>
          </w:p>
          <w:p w14:paraId="1D867FC6"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5. Экскурсии, выездные мероприятия</w:t>
            </w:r>
          </w:p>
          <w:p w14:paraId="4BE083E7" w14:textId="77777777" w:rsidR="00406CF4" w:rsidRDefault="00406CF4" w:rsidP="00A56A87">
            <w:pPr>
              <w:rPr>
                <w:rFonts w:ascii="Times New Roman" w:hAnsi="Times New Roman"/>
                <w:sz w:val="28"/>
                <w:szCs w:val="28"/>
              </w:rPr>
            </w:pPr>
          </w:p>
        </w:tc>
        <w:tc>
          <w:tcPr>
            <w:tcW w:w="1718" w:type="dxa"/>
          </w:tcPr>
          <w:p w14:paraId="7F311EDD" w14:textId="77777777" w:rsidR="00406CF4" w:rsidRDefault="00406CF4" w:rsidP="00A56A87">
            <w:pPr>
              <w:rPr>
                <w:rFonts w:ascii="Times New Roman" w:hAnsi="Times New Roman"/>
                <w:sz w:val="28"/>
                <w:szCs w:val="28"/>
              </w:rPr>
            </w:pPr>
            <w:r>
              <w:rPr>
                <w:rFonts w:ascii="Times New Roman" w:hAnsi="Times New Roman"/>
                <w:sz w:val="28"/>
                <w:szCs w:val="28"/>
              </w:rPr>
              <w:t>1.</w:t>
            </w:r>
            <w:r w:rsidRPr="006A551B">
              <w:rPr>
                <w:rFonts w:ascii="Times New Roman" w:hAnsi="Times New Roman"/>
                <w:sz w:val="24"/>
                <w:szCs w:val="24"/>
              </w:rPr>
              <w:t xml:space="preserve"> Изучение удовлетворенностью школьной жизнью</w:t>
            </w:r>
          </w:p>
        </w:tc>
      </w:tr>
      <w:tr w:rsidR="00406CF4" w14:paraId="47DA53AD" w14:textId="77777777" w:rsidTr="005C7834">
        <w:trPr>
          <w:trHeight w:val="333"/>
        </w:trPr>
        <w:tc>
          <w:tcPr>
            <w:tcW w:w="2120" w:type="dxa"/>
            <w:vAlign w:val="center"/>
          </w:tcPr>
          <w:p w14:paraId="551F4BC3" w14:textId="49CDBFB5"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t>КУРСЫ ВНЕУРОЧНОЙ ДЕЯТЕЛЬНОСТИ</w:t>
            </w:r>
          </w:p>
        </w:tc>
        <w:tc>
          <w:tcPr>
            <w:tcW w:w="3819" w:type="dxa"/>
            <w:gridSpan w:val="3"/>
          </w:tcPr>
          <w:p w14:paraId="2CAA50DB" w14:textId="77777777" w:rsidR="00406CF4" w:rsidRPr="00C2258F" w:rsidRDefault="00406CF4" w:rsidP="00A56A87">
            <w:pPr>
              <w:rPr>
                <w:rFonts w:ascii="Times New Roman" w:eastAsia="Times New Roman" w:hAnsi="Times New Roman"/>
                <w:b/>
                <w:color w:val="000000"/>
                <w:sz w:val="24"/>
                <w:szCs w:val="24"/>
              </w:rPr>
            </w:pPr>
            <w:r w:rsidRPr="00C2258F">
              <w:rPr>
                <w:rFonts w:ascii="Times New Roman" w:eastAsia="Times New Roman" w:hAnsi="Times New Roman"/>
                <w:b/>
                <w:color w:val="000000"/>
                <w:sz w:val="24"/>
                <w:szCs w:val="24"/>
              </w:rPr>
              <w:t>Спортивные:</w:t>
            </w:r>
          </w:p>
          <w:p w14:paraId="1CECB34F" w14:textId="77777777" w:rsidR="00406CF4" w:rsidRPr="00A407EE" w:rsidRDefault="00406CF4" w:rsidP="00A56A87">
            <w:pPr>
              <w:spacing w:after="160" w:line="259" w:lineRule="auto"/>
              <w:rPr>
                <w:rFonts w:ascii="Times New Roman" w:eastAsia="Times New Roman" w:hAnsi="Times New Roman"/>
                <w:sz w:val="24"/>
                <w:szCs w:val="24"/>
              </w:rPr>
            </w:pPr>
            <w:r w:rsidRPr="00A407EE">
              <w:rPr>
                <w:rFonts w:ascii="Times New Roman" w:eastAsia="Times New Roman" w:hAnsi="Times New Roman"/>
                <w:sz w:val="24"/>
                <w:szCs w:val="24"/>
              </w:rPr>
              <w:t>1. Подвижные игры</w:t>
            </w:r>
          </w:p>
          <w:p w14:paraId="3FA797B2" w14:textId="77777777" w:rsidR="00406CF4" w:rsidRPr="00A407EE" w:rsidRDefault="00406CF4" w:rsidP="00A56A87">
            <w:pPr>
              <w:spacing w:after="160" w:line="259" w:lineRule="auto"/>
              <w:rPr>
                <w:rFonts w:ascii="Times New Roman" w:eastAsia="Times New Roman" w:hAnsi="Times New Roman"/>
                <w:color w:val="000000"/>
                <w:sz w:val="24"/>
                <w:szCs w:val="24"/>
              </w:rPr>
            </w:pPr>
            <w:r w:rsidRPr="00A407EE">
              <w:rPr>
                <w:rFonts w:ascii="Times New Roman" w:eastAsia="Times New Roman" w:hAnsi="Times New Roman"/>
                <w:color w:val="000000"/>
                <w:sz w:val="24"/>
                <w:szCs w:val="24"/>
              </w:rPr>
              <w:t>2. Гольф</w:t>
            </w:r>
          </w:p>
          <w:p w14:paraId="1B7351C5" w14:textId="77777777" w:rsidR="00406CF4" w:rsidRPr="00A407EE" w:rsidRDefault="00406CF4" w:rsidP="00A56A87">
            <w:pPr>
              <w:spacing w:after="160" w:line="259" w:lineRule="auto"/>
              <w:rPr>
                <w:rFonts w:ascii="Times New Roman" w:eastAsia="Times New Roman" w:hAnsi="Times New Roman"/>
                <w:color w:val="000000"/>
                <w:sz w:val="24"/>
                <w:szCs w:val="24"/>
              </w:rPr>
            </w:pPr>
            <w:r w:rsidRPr="00A407EE">
              <w:rPr>
                <w:rFonts w:ascii="Times New Roman" w:eastAsia="Times New Roman" w:hAnsi="Times New Roman"/>
                <w:color w:val="000000"/>
                <w:sz w:val="24"/>
                <w:szCs w:val="24"/>
              </w:rPr>
              <w:t>3.Футбол</w:t>
            </w:r>
          </w:p>
          <w:p w14:paraId="3214BEB2" w14:textId="77777777" w:rsidR="00406CF4" w:rsidRPr="00A407EE" w:rsidRDefault="00406CF4" w:rsidP="00A56A87">
            <w:pPr>
              <w:spacing w:after="160" w:line="259" w:lineRule="auto"/>
              <w:rPr>
                <w:rFonts w:ascii="Times New Roman" w:eastAsia="Times New Roman" w:hAnsi="Times New Roman"/>
                <w:color w:val="000000"/>
                <w:sz w:val="24"/>
                <w:szCs w:val="24"/>
              </w:rPr>
            </w:pPr>
            <w:r w:rsidRPr="00A407EE">
              <w:rPr>
                <w:rFonts w:ascii="Times New Roman" w:eastAsia="Times New Roman" w:hAnsi="Times New Roman"/>
                <w:color w:val="000000"/>
                <w:sz w:val="24"/>
                <w:szCs w:val="24"/>
              </w:rPr>
              <w:t>3.Туризм</w:t>
            </w:r>
          </w:p>
          <w:p w14:paraId="60E47B1E" w14:textId="77777777" w:rsidR="00406CF4" w:rsidRPr="00045850" w:rsidRDefault="00406CF4" w:rsidP="00A56A87">
            <w:pPr>
              <w:rPr>
                <w:rFonts w:ascii="Times New Roman" w:eastAsia="Times New Roman" w:hAnsi="Times New Roman"/>
                <w:color w:val="000000"/>
                <w:sz w:val="24"/>
                <w:szCs w:val="24"/>
              </w:rPr>
            </w:pPr>
          </w:p>
        </w:tc>
        <w:tc>
          <w:tcPr>
            <w:tcW w:w="3262" w:type="dxa"/>
            <w:gridSpan w:val="2"/>
          </w:tcPr>
          <w:p w14:paraId="3854208A" w14:textId="77777777" w:rsidR="00406CF4" w:rsidRPr="00C2258F" w:rsidRDefault="00406CF4" w:rsidP="00A56A87">
            <w:pPr>
              <w:rPr>
                <w:rFonts w:ascii="Times New Roman" w:eastAsia="Times New Roman" w:hAnsi="Times New Roman"/>
                <w:b/>
                <w:color w:val="000000" w:themeColor="text1"/>
                <w:sz w:val="24"/>
                <w:szCs w:val="24"/>
              </w:rPr>
            </w:pPr>
            <w:proofErr w:type="spellStart"/>
            <w:r w:rsidRPr="00C2258F">
              <w:rPr>
                <w:rFonts w:ascii="Times New Roman" w:eastAsia="Times New Roman" w:hAnsi="Times New Roman"/>
                <w:b/>
                <w:color w:val="000000" w:themeColor="text1"/>
                <w:sz w:val="24"/>
                <w:szCs w:val="24"/>
              </w:rPr>
              <w:t>Общеинтеллектуальные</w:t>
            </w:r>
            <w:proofErr w:type="spellEnd"/>
            <w:r w:rsidRPr="00C2258F">
              <w:rPr>
                <w:rFonts w:ascii="Times New Roman" w:eastAsia="Times New Roman" w:hAnsi="Times New Roman"/>
                <w:b/>
                <w:color w:val="000000" w:themeColor="text1"/>
                <w:sz w:val="24"/>
                <w:szCs w:val="24"/>
              </w:rPr>
              <w:t>:</w:t>
            </w:r>
          </w:p>
          <w:p w14:paraId="0E712487" w14:textId="77777777" w:rsidR="00406CF4" w:rsidRDefault="00406CF4"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1.</w:t>
            </w:r>
            <w:r w:rsidRPr="006F397E">
              <w:rPr>
                <w:rFonts w:ascii="Times New Roman" w:eastAsia="Times New Roman" w:hAnsi="Times New Roman"/>
                <w:sz w:val="24"/>
                <w:szCs w:val="24"/>
              </w:rPr>
              <w:t>Умники и умницы</w:t>
            </w:r>
          </w:p>
          <w:p w14:paraId="25931314" w14:textId="77777777" w:rsidR="00406CF4" w:rsidRDefault="00406CF4"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2.Решение практических задач</w:t>
            </w:r>
          </w:p>
          <w:p w14:paraId="164FBD69" w14:textId="77777777" w:rsidR="00406CF4" w:rsidRDefault="00406CF4"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3.Решение олимпиадных задач</w:t>
            </w:r>
          </w:p>
          <w:p w14:paraId="0C222224" w14:textId="77777777" w:rsidR="00406CF4" w:rsidRDefault="00406CF4"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4.Развитие познавательных способностей</w:t>
            </w:r>
          </w:p>
          <w:p w14:paraId="14846D03" w14:textId="77777777" w:rsidR="00406CF4" w:rsidRDefault="00406CF4"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lastRenderedPageBreak/>
              <w:t>5.Развитие речи</w:t>
            </w:r>
          </w:p>
          <w:p w14:paraId="3756CCD4" w14:textId="77777777" w:rsidR="00406CF4" w:rsidRDefault="00406CF4"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6.Учимся писать без ошибок</w:t>
            </w:r>
          </w:p>
          <w:p w14:paraId="17FCB876" w14:textId="77777777" w:rsidR="00406CF4" w:rsidRDefault="00406CF4"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7.Информатика</w:t>
            </w:r>
          </w:p>
          <w:p w14:paraId="553D395E" w14:textId="77777777" w:rsidR="00406CF4" w:rsidRPr="006F397E" w:rsidRDefault="00406CF4"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8.Готовимся к ВПР</w:t>
            </w:r>
          </w:p>
          <w:p w14:paraId="28CEB553" w14:textId="77777777" w:rsidR="00406CF4" w:rsidRPr="0068100B" w:rsidRDefault="00406CF4" w:rsidP="00A56A87">
            <w:pPr>
              <w:rPr>
                <w:rFonts w:ascii="Times New Roman" w:eastAsia="Times New Roman" w:hAnsi="Times New Roman"/>
                <w:color w:val="FF0000"/>
                <w:sz w:val="24"/>
                <w:szCs w:val="24"/>
              </w:rPr>
            </w:pPr>
          </w:p>
          <w:p w14:paraId="1D0EF364" w14:textId="77777777" w:rsidR="00406CF4" w:rsidRDefault="00406CF4" w:rsidP="00A56A87">
            <w:pPr>
              <w:rPr>
                <w:rFonts w:ascii="Times New Roman" w:hAnsi="Times New Roman"/>
                <w:sz w:val="28"/>
                <w:szCs w:val="28"/>
              </w:rPr>
            </w:pPr>
          </w:p>
        </w:tc>
        <w:tc>
          <w:tcPr>
            <w:tcW w:w="2406" w:type="dxa"/>
            <w:gridSpan w:val="2"/>
          </w:tcPr>
          <w:p w14:paraId="619C0CAE" w14:textId="77777777" w:rsidR="00406CF4" w:rsidRPr="00C2258F" w:rsidRDefault="00406CF4" w:rsidP="00A56A87">
            <w:pPr>
              <w:rPr>
                <w:rFonts w:ascii="Times New Roman" w:hAnsi="Times New Roman"/>
                <w:b/>
                <w:color w:val="000000" w:themeColor="text1"/>
                <w:sz w:val="24"/>
                <w:szCs w:val="24"/>
              </w:rPr>
            </w:pPr>
            <w:r>
              <w:rPr>
                <w:rFonts w:ascii="Times New Roman" w:hAnsi="Times New Roman"/>
                <w:b/>
                <w:color w:val="000000" w:themeColor="text1"/>
                <w:sz w:val="24"/>
                <w:szCs w:val="24"/>
              </w:rPr>
              <w:lastRenderedPageBreak/>
              <w:t>Духовно-нравственное:</w:t>
            </w:r>
          </w:p>
          <w:p w14:paraId="3A9F68BF"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1.Иркутская азбука</w:t>
            </w:r>
          </w:p>
          <w:p w14:paraId="108232B1"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2.Иркутсковедение</w:t>
            </w:r>
          </w:p>
          <w:p w14:paraId="6DDF78D4" w14:textId="77777777" w:rsidR="00406CF4" w:rsidRPr="006F397E" w:rsidRDefault="00406CF4" w:rsidP="00A56A87">
            <w:pPr>
              <w:spacing w:line="360" w:lineRule="auto"/>
              <w:rPr>
                <w:rFonts w:ascii="Times New Roman" w:hAnsi="Times New Roman"/>
                <w:sz w:val="24"/>
                <w:szCs w:val="24"/>
              </w:rPr>
            </w:pPr>
          </w:p>
          <w:p w14:paraId="312B56A0" w14:textId="77777777" w:rsidR="00406CF4" w:rsidRDefault="00406CF4" w:rsidP="00A56A87">
            <w:pPr>
              <w:jc w:val="center"/>
              <w:rPr>
                <w:rFonts w:ascii="Times New Roman" w:hAnsi="Times New Roman"/>
                <w:sz w:val="28"/>
                <w:szCs w:val="28"/>
              </w:rPr>
            </w:pPr>
          </w:p>
        </w:tc>
        <w:tc>
          <w:tcPr>
            <w:tcW w:w="2410" w:type="dxa"/>
            <w:gridSpan w:val="3"/>
          </w:tcPr>
          <w:p w14:paraId="66A70A78" w14:textId="77777777" w:rsidR="00406CF4" w:rsidRPr="00C2258F" w:rsidRDefault="00406CF4" w:rsidP="00A56A87">
            <w:pPr>
              <w:rPr>
                <w:rFonts w:ascii="Times New Roman" w:hAnsi="Times New Roman"/>
                <w:b/>
                <w:color w:val="000000" w:themeColor="text1"/>
                <w:sz w:val="24"/>
                <w:szCs w:val="24"/>
              </w:rPr>
            </w:pPr>
            <w:r w:rsidRPr="00C2258F">
              <w:rPr>
                <w:rFonts w:ascii="Times New Roman" w:hAnsi="Times New Roman"/>
                <w:b/>
                <w:color w:val="000000" w:themeColor="text1"/>
                <w:sz w:val="24"/>
                <w:szCs w:val="24"/>
              </w:rPr>
              <w:t>Социальное</w:t>
            </w:r>
          </w:p>
          <w:p w14:paraId="31498F56"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1.</w:t>
            </w:r>
            <w:r w:rsidRPr="002A70E2">
              <w:rPr>
                <w:rFonts w:ascii="Times New Roman" w:hAnsi="Times New Roman"/>
                <w:sz w:val="24"/>
                <w:szCs w:val="24"/>
              </w:rPr>
              <w:t>Учусь общаться</w:t>
            </w:r>
          </w:p>
          <w:p w14:paraId="6E0CA5BD"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2.В мире профессий</w:t>
            </w:r>
          </w:p>
          <w:p w14:paraId="763F3925"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3.Уроки психологии</w:t>
            </w:r>
          </w:p>
          <w:p w14:paraId="72803973" w14:textId="77777777" w:rsidR="00406CF4" w:rsidRPr="002A70E2" w:rsidRDefault="00406CF4" w:rsidP="00A56A87">
            <w:pPr>
              <w:spacing w:line="360" w:lineRule="auto"/>
              <w:rPr>
                <w:rFonts w:ascii="Times New Roman" w:hAnsi="Times New Roman"/>
                <w:sz w:val="24"/>
                <w:szCs w:val="24"/>
              </w:rPr>
            </w:pPr>
            <w:r>
              <w:rPr>
                <w:rFonts w:ascii="Times New Roman" w:hAnsi="Times New Roman"/>
                <w:sz w:val="24"/>
                <w:szCs w:val="24"/>
              </w:rPr>
              <w:t>4.</w:t>
            </w:r>
            <w:proofErr w:type="gramStart"/>
            <w:r>
              <w:rPr>
                <w:rFonts w:ascii="Times New Roman" w:hAnsi="Times New Roman"/>
                <w:sz w:val="24"/>
                <w:szCs w:val="24"/>
              </w:rPr>
              <w:t>Проектно- исследовательская</w:t>
            </w:r>
            <w:proofErr w:type="gramEnd"/>
            <w:r>
              <w:rPr>
                <w:rFonts w:ascii="Times New Roman" w:hAnsi="Times New Roman"/>
                <w:sz w:val="24"/>
                <w:szCs w:val="24"/>
              </w:rPr>
              <w:t xml:space="preserve"> деятельность</w:t>
            </w:r>
          </w:p>
          <w:p w14:paraId="3C28D81B" w14:textId="77777777" w:rsidR="00406CF4" w:rsidRDefault="00406CF4" w:rsidP="00A56A87">
            <w:pPr>
              <w:jc w:val="center"/>
              <w:rPr>
                <w:rFonts w:ascii="Times New Roman" w:hAnsi="Times New Roman"/>
                <w:sz w:val="28"/>
                <w:szCs w:val="28"/>
              </w:rPr>
            </w:pPr>
          </w:p>
        </w:tc>
        <w:tc>
          <w:tcPr>
            <w:tcW w:w="1718" w:type="dxa"/>
          </w:tcPr>
          <w:p w14:paraId="05F749DF" w14:textId="77777777" w:rsidR="00406CF4" w:rsidRPr="00C2258F" w:rsidRDefault="00406CF4" w:rsidP="00A56A87">
            <w:pPr>
              <w:rPr>
                <w:rFonts w:ascii="Times New Roman" w:hAnsi="Times New Roman"/>
                <w:b/>
                <w:color w:val="000000" w:themeColor="text1"/>
                <w:sz w:val="24"/>
                <w:szCs w:val="24"/>
              </w:rPr>
            </w:pPr>
            <w:r w:rsidRPr="00C2258F">
              <w:rPr>
                <w:rFonts w:ascii="Times New Roman" w:hAnsi="Times New Roman"/>
                <w:b/>
                <w:color w:val="000000" w:themeColor="text1"/>
                <w:sz w:val="24"/>
                <w:szCs w:val="24"/>
              </w:rPr>
              <w:t>Общекультурное</w:t>
            </w:r>
          </w:p>
          <w:p w14:paraId="7AD99D1E"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1.Изостудия</w:t>
            </w:r>
          </w:p>
          <w:p w14:paraId="096D6F14" w14:textId="77777777" w:rsidR="00406CF4" w:rsidRDefault="00406CF4" w:rsidP="00A56A87">
            <w:pPr>
              <w:spacing w:line="360" w:lineRule="auto"/>
              <w:rPr>
                <w:rFonts w:ascii="Times New Roman" w:hAnsi="Times New Roman"/>
                <w:sz w:val="24"/>
                <w:szCs w:val="24"/>
              </w:rPr>
            </w:pPr>
            <w:r>
              <w:rPr>
                <w:rFonts w:ascii="Times New Roman" w:hAnsi="Times New Roman"/>
                <w:sz w:val="24"/>
                <w:szCs w:val="24"/>
              </w:rPr>
              <w:t>2.Иркутск- город мастеров</w:t>
            </w:r>
          </w:p>
          <w:p w14:paraId="464B0A63" w14:textId="77777777" w:rsidR="00406CF4" w:rsidRDefault="00406CF4" w:rsidP="00A56A87">
            <w:pPr>
              <w:spacing w:line="360" w:lineRule="auto"/>
              <w:rPr>
                <w:rFonts w:ascii="Times New Roman" w:hAnsi="Times New Roman"/>
                <w:sz w:val="28"/>
                <w:szCs w:val="28"/>
              </w:rPr>
            </w:pPr>
            <w:r>
              <w:rPr>
                <w:rFonts w:ascii="Times New Roman" w:hAnsi="Times New Roman"/>
                <w:sz w:val="24"/>
                <w:szCs w:val="24"/>
              </w:rPr>
              <w:t>3.В мире книг</w:t>
            </w:r>
          </w:p>
        </w:tc>
      </w:tr>
      <w:tr w:rsidR="00406CF4" w14:paraId="579F5861" w14:textId="77777777" w:rsidTr="005C7834">
        <w:trPr>
          <w:trHeight w:val="321"/>
        </w:trPr>
        <w:tc>
          <w:tcPr>
            <w:tcW w:w="2120" w:type="dxa"/>
            <w:vAlign w:val="center"/>
          </w:tcPr>
          <w:p w14:paraId="1DC8FA47" w14:textId="43F5E4D1"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t>ШКОЛЬНЫЙ УРОК</w:t>
            </w:r>
          </w:p>
        </w:tc>
        <w:tc>
          <w:tcPr>
            <w:tcW w:w="13615" w:type="dxa"/>
            <w:gridSpan w:val="11"/>
          </w:tcPr>
          <w:p w14:paraId="423634E2" w14:textId="77777777" w:rsidR="00406CF4" w:rsidRDefault="00406CF4" w:rsidP="00A56A87">
            <w:pPr>
              <w:spacing w:line="360" w:lineRule="auto"/>
              <w:rPr>
                <w:rFonts w:ascii="Times New Roman" w:eastAsia="Times New Roman" w:hAnsi="Times New Roman"/>
                <w:color w:val="000000"/>
                <w:sz w:val="24"/>
                <w:szCs w:val="24"/>
              </w:rPr>
            </w:pPr>
            <w:r>
              <w:rPr>
                <w:rFonts w:ascii="Times New Roman" w:hAnsi="Times New Roman"/>
                <w:sz w:val="28"/>
                <w:szCs w:val="28"/>
              </w:rPr>
              <w:t>1.</w:t>
            </w:r>
            <w:r>
              <w:rPr>
                <w:rFonts w:ascii="Times New Roman" w:eastAsia="Times New Roman" w:hAnsi="Times New Roman"/>
                <w:color w:val="000000"/>
                <w:sz w:val="24"/>
                <w:szCs w:val="24"/>
              </w:rPr>
              <w:t xml:space="preserve"> Воспитательный потенциал урок (приемы)</w:t>
            </w:r>
          </w:p>
          <w:p w14:paraId="349799B2" w14:textId="77777777" w:rsidR="00406CF4" w:rsidRDefault="00406CF4"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 Игровые формы обучения </w:t>
            </w:r>
          </w:p>
          <w:p w14:paraId="36F0021A" w14:textId="77777777" w:rsidR="00406CF4" w:rsidRDefault="00406CF4"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 Проектная деятельность:</w:t>
            </w:r>
          </w:p>
          <w:p w14:paraId="308D8161" w14:textId="77777777" w:rsidR="00406CF4" w:rsidRDefault="00406CF4"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-Проектная задача</w:t>
            </w:r>
          </w:p>
          <w:p w14:paraId="3FA92939" w14:textId="77777777" w:rsidR="00406CF4" w:rsidRPr="00C2258F" w:rsidRDefault="00406CF4"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-Групповые проекты</w:t>
            </w:r>
          </w:p>
        </w:tc>
      </w:tr>
      <w:tr w:rsidR="00406CF4" w14:paraId="2941288E" w14:textId="77777777" w:rsidTr="005C7834">
        <w:trPr>
          <w:trHeight w:val="333"/>
        </w:trPr>
        <w:tc>
          <w:tcPr>
            <w:tcW w:w="2120" w:type="dxa"/>
            <w:vAlign w:val="center"/>
          </w:tcPr>
          <w:p w14:paraId="170E77ED" w14:textId="0C013C9A"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t>САМОУПРАВЛЕНИЕ</w:t>
            </w:r>
          </w:p>
        </w:tc>
        <w:tc>
          <w:tcPr>
            <w:tcW w:w="2122" w:type="dxa"/>
          </w:tcPr>
          <w:p w14:paraId="211B8E26" w14:textId="77777777" w:rsidR="00406CF4" w:rsidRDefault="00406CF4" w:rsidP="00A56A87">
            <w:pPr>
              <w:jc w:val="center"/>
              <w:rPr>
                <w:rFonts w:ascii="Times New Roman" w:hAnsi="Times New Roman"/>
                <w:sz w:val="28"/>
                <w:szCs w:val="28"/>
              </w:rPr>
            </w:pPr>
            <w:r>
              <w:rPr>
                <w:rFonts w:ascii="Times New Roman" w:hAnsi="Times New Roman"/>
                <w:sz w:val="24"/>
                <w:szCs w:val="24"/>
              </w:rPr>
              <w:t>Создание классных активов (распределение поручений)</w:t>
            </w:r>
          </w:p>
        </w:tc>
        <w:tc>
          <w:tcPr>
            <w:tcW w:w="1697" w:type="dxa"/>
            <w:gridSpan w:val="2"/>
          </w:tcPr>
          <w:p w14:paraId="3929137C" w14:textId="77777777" w:rsidR="00406CF4" w:rsidRDefault="00406CF4" w:rsidP="00A56A87">
            <w:pPr>
              <w:jc w:val="center"/>
              <w:rPr>
                <w:rFonts w:ascii="Times New Roman" w:hAnsi="Times New Roman"/>
                <w:sz w:val="28"/>
                <w:szCs w:val="28"/>
              </w:rPr>
            </w:pPr>
            <w:r>
              <w:rPr>
                <w:rFonts w:ascii="Times New Roman" w:hAnsi="Times New Roman"/>
                <w:sz w:val="24"/>
                <w:szCs w:val="24"/>
                <w:highlight w:val="white"/>
              </w:rPr>
              <w:t>Поздравление на праздник День учителя</w:t>
            </w:r>
          </w:p>
        </w:tc>
        <w:tc>
          <w:tcPr>
            <w:tcW w:w="1553" w:type="dxa"/>
          </w:tcPr>
          <w:p w14:paraId="77DD410E" w14:textId="77777777" w:rsidR="00406CF4" w:rsidRDefault="00406CF4" w:rsidP="00A56A87">
            <w:pPr>
              <w:jc w:val="center"/>
              <w:rPr>
                <w:rFonts w:ascii="Times New Roman" w:hAnsi="Times New Roman"/>
                <w:sz w:val="28"/>
                <w:szCs w:val="28"/>
              </w:rPr>
            </w:pPr>
            <w:r>
              <w:rPr>
                <w:rFonts w:ascii="Times New Roman" w:hAnsi="Times New Roman"/>
                <w:sz w:val="24"/>
                <w:szCs w:val="24"/>
              </w:rPr>
              <w:t>Подготовка к празднику День матери</w:t>
            </w:r>
          </w:p>
        </w:tc>
        <w:tc>
          <w:tcPr>
            <w:tcW w:w="1709" w:type="dxa"/>
          </w:tcPr>
          <w:p w14:paraId="7E159B16" w14:textId="77777777" w:rsidR="00406CF4" w:rsidRDefault="00406CF4" w:rsidP="00A56A87">
            <w:pPr>
              <w:jc w:val="center"/>
              <w:rPr>
                <w:rFonts w:ascii="Times New Roman" w:hAnsi="Times New Roman"/>
                <w:sz w:val="28"/>
                <w:szCs w:val="28"/>
              </w:rPr>
            </w:pPr>
            <w:r>
              <w:rPr>
                <w:rFonts w:ascii="Times New Roman" w:hAnsi="Times New Roman"/>
                <w:sz w:val="24"/>
                <w:szCs w:val="24"/>
                <w:highlight w:val="white"/>
              </w:rPr>
              <w:t>Зимние забавы (игры на открытом пространстве)</w:t>
            </w:r>
          </w:p>
        </w:tc>
        <w:tc>
          <w:tcPr>
            <w:tcW w:w="1133" w:type="dxa"/>
          </w:tcPr>
          <w:p w14:paraId="1DEB9581" w14:textId="77777777" w:rsidR="00406CF4" w:rsidRDefault="00406CF4" w:rsidP="00A56A87">
            <w:pPr>
              <w:jc w:val="center"/>
              <w:rPr>
                <w:rFonts w:ascii="Times New Roman" w:hAnsi="Times New Roman"/>
                <w:sz w:val="28"/>
                <w:szCs w:val="28"/>
              </w:rPr>
            </w:pPr>
          </w:p>
        </w:tc>
        <w:tc>
          <w:tcPr>
            <w:tcW w:w="1273" w:type="dxa"/>
          </w:tcPr>
          <w:p w14:paraId="71D328BD" w14:textId="77777777" w:rsidR="00406CF4" w:rsidRDefault="00406CF4" w:rsidP="00A56A87">
            <w:pPr>
              <w:jc w:val="center"/>
              <w:rPr>
                <w:rFonts w:ascii="Times New Roman" w:hAnsi="Times New Roman"/>
                <w:sz w:val="28"/>
                <w:szCs w:val="28"/>
              </w:rPr>
            </w:pPr>
            <w:r>
              <w:rPr>
                <w:rFonts w:ascii="Times New Roman" w:hAnsi="Times New Roman"/>
                <w:sz w:val="24"/>
                <w:szCs w:val="24"/>
              </w:rPr>
              <w:t>Создание книги «Папа, я тобой горжусь»</w:t>
            </w:r>
          </w:p>
        </w:tc>
        <w:tc>
          <w:tcPr>
            <w:tcW w:w="1417" w:type="dxa"/>
            <w:gridSpan w:val="2"/>
          </w:tcPr>
          <w:p w14:paraId="4CCEC150" w14:textId="77777777" w:rsidR="00406CF4" w:rsidRDefault="00406CF4" w:rsidP="00A56A87">
            <w:pPr>
              <w:jc w:val="center"/>
              <w:rPr>
                <w:rFonts w:ascii="Times New Roman" w:hAnsi="Times New Roman"/>
                <w:sz w:val="28"/>
                <w:szCs w:val="28"/>
              </w:rPr>
            </w:pPr>
            <w:r>
              <w:rPr>
                <w:rFonts w:ascii="Times New Roman" w:hAnsi="Times New Roman"/>
                <w:sz w:val="24"/>
                <w:szCs w:val="24"/>
              </w:rPr>
              <w:t>Конкурс «Из чего же сделаны наши девчонки?»</w:t>
            </w:r>
          </w:p>
        </w:tc>
        <w:tc>
          <w:tcPr>
            <w:tcW w:w="993" w:type="dxa"/>
          </w:tcPr>
          <w:p w14:paraId="32DAEE35" w14:textId="77777777" w:rsidR="00406CF4" w:rsidRDefault="00406CF4" w:rsidP="00A56A87">
            <w:pPr>
              <w:jc w:val="center"/>
              <w:rPr>
                <w:rFonts w:ascii="Times New Roman" w:hAnsi="Times New Roman"/>
                <w:sz w:val="28"/>
                <w:szCs w:val="28"/>
              </w:rPr>
            </w:pPr>
            <w:r>
              <w:rPr>
                <w:rFonts w:ascii="Times New Roman" w:hAnsi="Times New Roman"/>
                <w:sz w:val="24"/>
                <w:szCs w:val="24"/>
              </w:rPr>
              <w:t>Конкурс «Самый лучший ученик»</w:t>
            </w:r>
          </w:p>
        </w:tc>
        <w:tc>
          <w:tcPr>
            <w:tcW w:w="1718" w:type="dxa"/>
          </w:tcPr>
          <w:p w14:paraId="13F1406C" w14:textId="77777777" w:rsidR="00406CF4" w:rsidRDefault="00406CF4" w:rsidP="00A56A87">
            <w:pPr>
              <w:jc w:val="center"/>
              <w:rPr>
                <w:rFonts w:ascii="Times New Roman" w:hAnsi="Times New Roman"/>
                <w:sz w:val="28"/>
                <w:szCs w:val="28"/>
              </w:rPr>
            </w:pPr>
            <w:r>
              <w:rPr>
                <w:rFonts w:ascii="Times New Roman" w:hAnsi="Times New Roman"/>
                <w:sz w:val="24"/>
                <w:szCs w:val="24"/>
              </w:rPr>
              <w:t>Акция «Поздравь ветерана»</w:t>
            </w:r>
          </w:p>
        </w:tc>
      </w:tr>
      <w:tr w:rsidR="00406CF4" w14:paraId="41032233" w14:textId="77777777" w:rsidTr="005C7834">
        <w:trPr>
          <w:trHeight w:val="333"/>
        </w:trPr>
        <w:tc>
          <w:tcPr>
            <w:tcW w:w="2120" w:type="dxa"/>
            <w:vAlign w:val="center"/>
          </w:tcPr>
          <w:p w14:paraId="43BDA7B4" w14:textId="5EEABEED"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t>ДЕТСКИЕ ОБЩЕСТВЕННЫЕ ОБЪЕДИНЕНИЯ</w:t>
            </w:r>
          </w:p>
        </w:tc>
        <w:tc>
          <w:tcPr>
            <w:tcW w:w="3813" w:type="dxa"/>
            <w:gridSpan w:val="2"/>
          </w:tcPr>
          <w:p w14:paraId="5DD76F3E" w14:textId="77777777" w:rsidR="00406CF4" w:rsidRPr="00E9354A" w:rsidRDefault="00406CF4" w:rsidP="00A56A87">
            <w:pPr>
              <w:rPr>
                <w:rFonts w:ascii="Times New Roman" w:hAnsi="Times New Roman"/>
                <w:sz w:val="24"/>
                <w:szCs w:val="24"/>
              </w:rPr>
            </w:pPr>
            <w:r w:rsidRPr="00E9354A">
              <w:rPr>
                <w:rFonts w:ascii="Times New Roman" w:hAnsi="Times New Roman"/>
                <w:sz w:val="24"/>
                <w:szCs w:val="24"/>
              </w:rPr>
              <w:t>Знакомство с музеем школы №5 в рамках проекта РДШ-школьный музей(сентябрь-октябрь)</w:t>
            </w:r>
          </w:p>
          <w:p w14:paraId="2CD388F9" w14:textId="77777777" w:rsidR="00406CF4" w:rsidRPr="00FA6422" w:rsidRDefault="00406CF4" w:rsidP="00A56A87">
            <w:pPr>
              <w:rPr>
                <w:rFonts w:ascii="Times New Roman" w:hAnsi="Times New Roman"/>
                <w:sz w:val="24"/>
                <w:szCs w:val="24"/>
              </w:rPr>
            </w:pPr>
          </w:p>
        </w:tc>
        <w:tc>
          <w:tcPr>
            <w:tcW w:w="9802" w:type="dxa"/>
            <w:gridSpan w:val="9"/>
          </w:tcPr>
          <w:p w14:paraId="4A3A7E11" w14:textId="77777777" w:rsidR="00406CF4" w:rsidRPr="00FA6422" w:rsidRDefault="00406CF4" w:rsidP="00A56A87">
            <w:pPr>
              <w:rPr>
                <w:rFonts w:ascii="Times New Roman" w:hAnsi="Times New Roman"/>
                <w:sz w:val="24"/>
                <w:szCs w:val="24"/>
              </w:rPr>
            </w:pPr>
            <w:r w:rsidRPr="00E9354A">
              <w:rPr>
                <w:rFonts w:ascii="Times New Roman" w:hAnsi="Times New Roman"/>
                <w:sz w:val="24"/>
                <w:szCs w:val="24"/>
              </w:rPr>
              <w:t>Участие в мероприятиях, приводимых РДШ (в течение года)</w:t>
            </w:r>
          </w:p>
        </w:tc>
      </w:tr>
      <w:tr w:rsidR="00406CF4" w14:paraId="43CBE08E" w14:textId="77777777" w:rsidTr="005C7834">
        <w:trPr>
          <w:trHeight w:val="321"/>
        </w:trPr>
        <w:tc>
          <w:tcPr>
            <w:tcW w:w="2120" w:type="dxa"/>
            <w:vAlign w:val="center"/>
          </w:tcPr>
          <w:p w14:paraId="3043D811" w14:textId="40C6B89E"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t>ЭКСКУРСИИ, ЭКСПЕДИЦИИ, ПОХОДЫ</w:t>
            </w:r>
          </w:p>
        </w:tc>
        <w:tc>
          <w:tcPr>
            <w:tcW w:w="3819" w:type="dxa"/>
            <w:gridSpan w:val="3"/>
          </w:tcPr>
          <w:p w14:paraId="35C4E057" w14:textId="77777777" w:rsidR="00406CF4" w:rsidRDefault="00406CF4" w:rsidP="00A56A87">
            <w:pPr>
              <w:jc w:val="center"/>
              <w:rPr>
                <w:rFonts w:ascii="Times New Roman" w:hAnsi="Times New Roman"/>
                <w:sz w:val="28"/>
                <w:szCs w:val="28"/>
              </w:rPr>
            </w:pPr>
            <w:r>
              <w:rPr>
                <w:rFonts w:ascii="Times New Roman" w:hAnsi="Times New Roman"/>
                <w:sz w:val="24"/>
                <w:szCs w:val="24"/>
              </w:rPr>
              <w:t>Экскурсия по школьному двору</w:t>
            </w:r>
          </w:p>
        </w:tc>
        <w:tc>
          <w:tcPr>
            <w:tcW w:w="1553" w:type="dxa"/>
          </w:tcPr>
          <w:p w14:paraId="5CDF2D1D" w14:textId="77777777" w:rsidR="00406CF4" w:rsidRDefault="00406CF4" w:rsidP="00A56A87">
            <w:pPr>
              <w:jc w:val="center"/>
              <w:rPr>
                <w:rFonts w:ascii="Times New Roman" w:hAnsi="Times New Roman"/>
                <w:sz w:val="28"/>
                <w:szCs w:val="28"/>
              </w:rPr>
            </w:pPr>
          </w:p>
        </w:tc>
        <w:tc>
          <w:tcPr>
            <w:tcW w:w="1709" w:type="dxa"/>
          </w:tcPr>
          <w:p w14:paraId="78D2A49F" w14:textId="77777777" w:rsidR="00406CF4" w:rsidRDefault="00406CF4" w:rsidP="00A56A87">
            <w:pPr>
              <w:jc w:val="center"/>
              <w:rPr>
                <w:rFonts w:ascii="Times New Roman" w:hAnsi="Times New Roman"/>
                <w:sz w:val="28"/>
                <w:szCs w:val="28"/>
              </w:rPr>
            </w:pPr>
          </w:p>
        </w:tc>
        <w:tc>
          <w:tcPr>
            <w:tcW w:w="1133" w:type="dxa"/>
          </w:tcPr>
          <w:p w14:paraId="440267F7" w14:textId="77777777" w:rsidR="00406CF4" w:rsidRDefault="00406CF4" w:rsidP="00A56A87">
            <w:pPr>
              <w:jc w:val="center"/>
              <w:rPr>
                <w:rFonts w:ascii="Times New Roman" w:hAnsi="Times New Roman"/>
                <w:sz w:val="28"/>
                <w:szCs w:val="28"/>
              </w:rPr>
            </w:pPr>
          </w:p>
        </w:tc>
        <w:tc>
          <w:tcPr>
            <w:tcW w:w="1273" w:type="dxa"/>
          </w:tcPr>
          <w:p w14:paraId="2B5B407B" w14:textId="77777777" w:rsidR="00406CF4" w:rsidRDefault="00406CF4" w:rsidP="00A56A87">
            <w:pPr>
              <w:jc w:val="center"/>
              <w:rPr>
                <w:rFonts w:ascii="Times New Roman" w:hAnsi="Times New Roman"/>
                <w:sz w:val="28"/>
                <w:szCs w:val="28"/>
              </w:rPr>
            </w:pPr>
          </w:p>
        </w:tc>
        <w:tc>
          <w:tcPr>
            <w:tcW w:w="1417" w:type="dxa"/>
            <w:gridSpan w:val="2"/>
          </w:tcPr>
          <w:p w14:paraId="66C568AD" w14:textId="77777777" w:rsidR="00406CF4" w:rsidRDefault="00406CF4" w:rsidP="00A56A87">
            <w:pPr>
              <w:jc w:val="center"/>
              <w:rPr>
                <w:rFonts w:ascii="Times New Roman" w:hAnsi="Times New Roman"/>
                <w:sz w:val="28"/>
                <w:szCs w:val="28"/>
              </w:rPr>
            </w:pPr>
          </w:p>
        </w:tc>
        <w:tc>
          <w:tcPr>
            <w:tcW w:w="2711" w:type="dxa"/>
            <w:gridSpan w:val="2"/>
          </w:tcPr>
          <w:p w14:paraId="3E4DA551" w14:textId="77777777" w:rsidR="00406CF4" w:rsidRDefault="00406CF4" w:rsidP="00A56A87">
            <w:pPr>
              <w:jc w:val="center"/>
              <w:rPr>
                <w:rFonts w:ascii="Times New Roman" w:hAnsi="Times New Roman"/>
                <w:sz w:val="28"/>
                <w:szCs w:val="28"/>
              </w:rPr>
            </w:pPr>
            <w:r>
              <w:rPr>
                <w:rFonts w:ascii="Times New Roman" w:hAnsi="Times New Roman"/>
                <w:sz w:val="24"/>
                <w:szCs w:val="24"/>
              </w:rPr>
              <w:t>Экскурсия в краеведческий музей (окружающий мир)</w:t>
            </w:r>
          </w:p>
        </w:tc>
      </w:tr>
      <w:tr w:rsidR="00406CF4" w14:paraId="006BD108" w14:textId="77777777" w:rsidTr="005C7834">
        <w:trPr>
          <w:trHeight w:val="333"/>
        </w:trPr>
        <w:tc>
          <w:tcPr>
            <w:tcW w:w="2120" w:type="dxa"/>
            <w:vAlign w:val="center"/>
          </w:tcPr>
          <w:p w14:paraId="7F72700A" w14:textId="3D20FA62"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t>ПРОФОРИЕНТАЦИЯ</w:t>
            </w:r>
          </w:p>
        </w:tc>
        <w:tc>
          <w:tcPr>
            <w:tcW w:w="9487" w:type="dxa"/>
            <w:gridSpan w:val="7"/>
          </w:tcPr>
          <w:p w14:paraId="64412245" w14:textId="77777777" w:rsidR="00406CF4" w:rsidRPr="00E9354A" w:rsidRDefault="00406CF4" w:rsidP="00A56A87">
            <w:pPr>
              <w:rPr>
                <w:rFonts w:ascii="Times New Roman" w:hAnsi="Times New Roman"/>
                <w:sz w:val="24"/>
                <w:szCs w:val="24"/>
              </w:rPr>
            </w:pPr>
            <w:r w:rsidRPr="00E9354A">
              <w:rPr>
                <w:rFonts w:ascii="Times New Roman" w:hAnsi="Times New Roman"/>
                <w:sz w:val="24"/>
                <w:szCs w:val="24"/>
              </w:rPr>
              <w:t xml:space="preserve">Серия классных часов «Профессии наших родителей» </w:t>
            </w:r>
          </w:p>
          <w:p w14:paraId="31CCADF9" w14:textId="77777777" w:rsidR="00406CF4" w:rsidRPr="00FA6422" w:rsidRDefault="00406CF4" w:rsidP="00A56A87">
            <w:pPr>
              <w:rPr>
                <w:rFonts w:ascii="Times New Roman" w:hAnsi="Times New Roman"/>
                <w:sz w:val="24"/>
                <w:szCs w:val="24"/>
              </w:rPr>
            </w:pPr>
          </w:p>
        </w:tc>
        <w:tc>
          <w:tcPr>
            <w:tcW w:w="1410" w:type="dxa"/>
          </w:tcPr>
          <w:p w14:paraId="143AFB6E" w14:textId="77777777" w:rsidR="00406CF4" w:rsidRPr="00E9354A" w:rsidRDefault="00406CF4" w:rsidP="00A56A87">
            <w:pPr>
              <w:rPr>
                <w:rFonts w:ascii="Times New Roman" w:hAnsi="Times New Roman"/>
                <w:b/>
                <w:sz w:val="24"/>
                <w:szCs w:val="24"/>
              </w:rPr>
            </w:pPr>
            <w:r w:rsidRPr="00E9354A">
              <w:rPr>
                <w:rFonts w:ascii="Times New Roman" w:hAnsi="Times New Roman"/>
                <w:sz w:val="24"/>
                <w:szCs w:val="24"/>
              </w:rPr>
              <w:t>Игра «В мире профессий»</w:t>
            </w:r>
          </w:p>
        </w:tc>
        <w:tc>
          <w:tcPr>
            <w:tcW w:w="2718" w:type="dxa"/>
            <w:gridSpan w:val="3"/>
          </w:tcPr>
          <w:p w14:paraId="35CC79DD" w14:textId="77777777" w:rsidR="00406CF4" w:rsidRPr="00FA6422" w:rsidRDefault="00406CF4" w:rsidP="00A56A87">
            <w:pPr>
              <w:rPr>
                <w:rFonts w:ascii="Times New Roman" w:hAnsi="Times New Roman"/>
                <w:sz w:val="24"/>
                <w:szCs w:val="24"/>
              </w:rPr>
            </w:pPr>
            <w:r>
              <w:rPr>
                <w:rFonts w:ascii="Times New Roman" w:hAnsi="Times New Roman"/>
                <w:sz w:val="24"/>
                <w:szCs w:val="24"/>
              </w:rPr>
              <w:t xml:space="preserve">Выставка </w:t>
            </w:r>
            <w:proofErr w:type="gramStart"/>
            <w:r>
              <w:rPr>
                <w:rFonts w:ascii="Times New Roman" w:hAnsi="Times New Roman"/>
                <w:sz w:val="24"/>
                <w:szCs w:val="24"/>
              </w:rPr>
              <w:t xml:space="preserve">рисунков </w:t>
            </w:r>
            <w:r w:rsidRPr="00E9354A">
              <w:rPr>
                <w:rFonts w:ascii="Times New Roman" w:hAnsi="Times New Roman"/>
                <w:sz w:val="24"/>
                <w:szCs w:val="24"/>
              </w:rPr>
              <w:t xml:space="preserve"> «</w:t>
            </w:r>
            <w:proofErr w:type="gramEnd"/>
            <w:r w:rsidRPr="00E9354A">
              <w:rPr>
                <w:rFonts w:ascii="Times New Roman" w:hAnsi="Times New Roman"/>
                <w:sz w:val="24"/>
                <w:szCs w:val="24"/>
              </w:rPr>
              <w:t xml:space="preserve">Профессии наших родителей» </w:t>
            </w:r>
          </w:p>
        </w:tc>
      </w:tr>
      <w:tr w:rsidR="00406CF4" w14:paraId="64F516A9" w14:textId="77777777" w:rsidTr="005C7834">
        <w:trPr>
          <w:trHeight w:val="333"/>
        </w:trPr>
        <w:tc>
          <w:tcPr>
            <w:tcW w:w="2120" w:type="dxa"/>
            <w:vAlign w:val="center"/>
          </w:tcPr>
          <w:p w14:paraId="433EC6CB" w14:textId="6982FD5B"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lastRenderedPageBreak/>
              <w:t>ШКОЛЬНЫЕ МЕДИА</w:t>
            </w:r>
          </w:p>
        </w:tc>
        <w:tc>
          <w:tcPr>
            <w:tcW w:w="13615" w:type="dxa"/>
            <w:gridSpan w:val="11"/>
          </w:tcPr>
          <w:p w14:paraId="5A5D3E00" w14:textId="77777777" w:rsidR="00406CF4" w:rsidRPr="00FA6422" w:rsidRDefault="00406CF4"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Стенгазета. Периодичность один раз в две недели</w:t>
            </w:r>
          </w:p>
          <w:p w14:paraId="46206CA7" w14:textId="77777777" w:rsidR="00406CF4" w:rsidRPr="00FA6422" w:rsidRDefault="00406CF4"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Рубрики в школьные СМИ (</w:t>
            </w:r>
            <w:proofErr w:type="spellStart"/>
            <w:r>
              <w:rPr>
                <w:rFonts w:ascii="Times New Roman" w:eastAsia="Times New Roman" w:hAnsi="Times New Roman"/>
                <w:color w:val="000000"/>
                <w:sz w:val="24"/>
                <w:szCs w:val="24"/>
              </w:rPr>
              <w:t>Синюшка</w:t>
            </w:r>
            <w:proofErr w:type="spellEnd"/>
            <w:r>
              <w:rPr>
                <w:rFonts w:ascii="Times New Roman" w:eastAsia="Times New Roman" w:hAnsi="Times New Roman"/>
                <w:color w:val="000000"/>
                <w:sz w:val="24"/>
                <w:szCs w:val="24"/>
              </w:rPr>
              <w:t>-фильм). Периодичность один раз в две недели</w:t>
            </w:r>
          </w:p>
        </w:tc>
      </w:tr>
      <w:tr w:rsidR="00406CF4" w14:paraId="7865A07D" w14:textId="77777777" w:rsidTr="005C7834">
        <w:trPr>
          <w:trHeight w:val="321"/>
        </w:trPr>
        <w:tc>
          <w:tcPr>
            <w:tcW w:w="2120" w:type="dxa"/>
            <w:vAlign w:val="center"/>
          </w:tcPr>
          <w:p w14:paraId="297342FD" w14:textId="3610C99A"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t>РАБОТА С РОДИТЕЛЯМИ</w:t>
            </w:r>
          </w:p>
        </w:tc>
        <w:tc>
          <w:tcPr>
            <w:tcW w:w="2122" w:type="dxa"/>
          </w:tcPr>
          <w:p w14:paraId="45DDA579" w14:textId="77777777" w:rsidR="00406CF4" w:rsidRDefault="00406CF4" w:rsidP="00A56A87">
            <w:pPr>
              <w:jc w:val="center"/>
              <w:rPr>
                <w:rFonts w:ascii="Times New Roman" w:hAnsi="Times New Roman"/>
                <w:sz w:val="28"/>
                <w:szCs w:val="28"/>
              </w:rPr>
            </w:pPr>
            <w:r>
              <w:rPr>
                <w:rFonts w:ascii="Times New Roman" w:hAnsi="Times New Roman"/>
                <w:sz w:val="24"/>
                <w:szCs w:val="24"/>
              </w:rPr>
              <w:t>День   рождения школы. Подарок школе.</w:t>
            </w:r>
          </w:p>
        </w:tc>
        <w:tc>
          <w:tcPr>
            <w:tcW w:w="1697" w:type="dxa"/>
            <w:gridSpan w:val="2"/>
          </w:tcPr>
          <w:p w14:paraId="6321EA52" w14:textId="77777777" w:rsidR="00406CF4" w:rsidRDefault="00406CF4" w:rsidP="00A56A87">
            <w:pPr>
              <w:jc w:val="center"/>
              <w:rPr>
                <w:rFonts w:ascii="Times New Roman" w:hAnsi="Times New Roman"/>
                <w:sz w:val="24"/>
                <w:szCs w:val="24"/>
              </w:rPr>
            </w:pPr>
            <w:r>
              <w:rPr>
                <w:rFonts w:ascii="Times New Roman" w:hAnsi="Times New Roman"/>
                <w:sz w:val="24"/>
                <w:szCs w:val="24"/>
              </w:rPr>
              <w:t>Семейный клуб «Бабушка рядышком с дедушкой»</w:t>
            </w:r>
          </w:p>
          <w:p w14:paraId="2727440D" w14:textId="77777777" w:rsidR="00406CF4" w:rsidRDefault="00406CF4" w:rsidP="00A56A87">
            <w:pPr>
              <w:rPr>
                <w:rFonts w:ascii="Times New Roman" w:hAnsi="Times New Roman"/>
                <w:sz w:val="24"/>
                <w:szCs w:val="24"/>
              </w:rPr>
            </w:pPr>
            <w:r>
              <w:rPr>
                <w:rFonts w:ascii="Times New Roman" w:hAnsi="Times New Roman"/>
                <w:sz w:val="24"/>
                <w:szCs w:val="24"/>
              </w:rPr>
              <w:t>День Именинника</w:t>
            </w:r>
          </w:p>
          <w:p w14:paraId="286A6EA8" w14:textId="77777777" w:rsidR="00406CF4" w:rsidRDefault="00406CF4" w:rsidP="00A56A87">
            <w:pPr>
              <w:jc w:val="center"/>
              <w:rPr>
                <w:rFonts w:ascii="Times New Roman" w:hAnsi="Times New Roman"/>
                <w:sz w:val="28"/>
                <w:szCs w:val="28"/>
              </w:rPr>
            </w:pPr>
          </w:p>
        </w:tc>
        <w:tc>
          <w:tcPr>
            <w:tcW w:w="1553" w:type="dxa"/>
          </w:tcPr>
          <w:p w14:paraId="1623E4E5" w14:textId="77777777" w:rsidR="00406CF4" w:rsidRDefault="00406CF4" w:rsidP="00A56A87">
            <w:pPr>
              <w:jc w:val="center"/>
              <w:rPr>
                <w:rFonts w:ascii="Times New Roman" w:hAnsi="Times New Roman"/>
                <w:sz w:val="28"/>
                <w:szCs w:val="28"/>
              </w:rPr>
            </w:pPr>
            <w:r>
              <w:rPr>
                <w:rFonts w:ascii="Times New Roman" w:hAnsi="Times New Roman"/>
                <w:sz w:val="24"/>
                <w:szCs w:val="24"/>
              </w:rPr>
              <w:t>Концерт «Мамины глаза» ко Дню Матери</w:t>
            </w:r>
          </w:p>
        </w:tc>
        <w:tc>
          <w:tcPr>
            <w:tcW w:w="1709" w:type="dxa"/>
          </w:tcPr>
          <w:p w14:paraId="7A10F211" w14:textId="77777777" w:rsidR="00406CF4" w:rsidRDefault="00406CF4" w:rsidP="00A56A87">
            <w:pPr>
              <w:rPr>
                <w:rFonts w:ascii="Times New Roman" w:hAnsi="Times New Roman"/>
                <w:sz w:val="24"/>
                <w:szCs w:val="24"/>
              </w:rPr>
            </w:pPr>
            <w:r>
              <w:rPr>
                <w:rFonts w:ascii="Times New Roman" w:hAnsi="Times New Roman"/>
                <w:sz w:val="24"/>
                <w:szCs w:val="24"/>
              </w:rPr>
              <w:t>Веселый праздник – Новый год</w:t>
            </w:r>
          </w:p>
          <w:p w14:paraId="77235DF3" w14:textId="77777777" w:rsidR="00406CF4" w:rsidRDefault="00406CF4" w:rsidP="00A56A87">
            <w:pPr>
              <w:rPr>
                <w:rFonts w:ascii="Times New Roman" w:hAnsi="Times New Roman"/>
                <w:sz w:val="24"/>
                <w:szCs w:val="24"/>
              </w:rPr>
            </w:pPr>
            <w:r>
              <w:rPr>
                <w:rFonts w:ascii="Times New Roman" w:hAnsi="Times New Roman"/>
                <w:sz w:val="24"/>
                <w:szCs w:val="24"/>
              </w:rPr>
              <w:t>День Именинника</w:t>
            </w:r>
          </w:p>
          <w:p w14:paraId="22D82326" w14:textId="77777777" w:rsidR="00406CF4" w:rsidRDefault="00406CF4" w:rsidP="00A56A87">
            <w:pPr>
              <w:rPr>
                <w:rFonts w:ascii="Times New Roman" w:hAnsi="Times New Roman"/>
                <w:sz w:val="28"/>
                <w:szCs w:val="28"/>
              </w:rPr>
            </w:pPr>
          </w:p>
        </w:tc>
        <w:tc>
          <w:tcPr>
            <w:tcW w:w="1133" w:type="dxa"/>
          </w:tcPr>
          <w:p w14:paraId="58C9239F" w14:textId="77777777" w:rsidR="00406CF4" w:rsidRPr="00FA6422" w:rsidRDefault="00406CF4" w:rsidP="00A56A87">
            <w:pPr>
              <w:tabs>
                <w:tab w:val="left" w:pos="1020"/>
              </w:tabs>
              <w:rPr>
                <w:rFonts w:ascii="Times New Roman" w:hAnsi="Times New Roman"/>
                <w:sz w:val="28"/>
                <w:szCs w:val="28"/>
              </w:rPr>
            </w:pPr>
            <w:r>
              <w:rPr>
                <w:rFonts w:ascii="Times New Roman" w:hAnsi="Times New Roman"/>
                <w:sz w:val="24"/>
                <w:szCs w:val="24"/>
              </w:rPr>
              <w:t>День открытых дверей</w:t>
            </w:r>
          </w:p>
        </w:tc>
        <w:tc>
          <w:tcPr>
            <w:tcW w:w="1273" w:type="dxa"/>
          </w:tcPr>
          <w:p w14:paraId="37687B28" w14:textId="77777777" w:rsidR="00406CF4" w:rsidRDefault="00406CF4" w:rsidP="00A56A87">
            <w:pPr>
              <w:jc w:val="center"/>
              <w:rPr>
                <w:rFonts w:ascii="Times New Roman" w:hAnsi="Times New Roman"/>
                <w:sz w:val="28"/>
                <w:szCs w:val="28"/>
              </w:rPr>
            </w:pPr>
            <w:r>
              <w:rPr>
                <w:rFonts w:ascii="Times New Roman" w:hAnsi="Times New Roman"/>
                <w:sz w:val="24"/>
                <w:szCs w:val="24"/>
              </w:rPr>
              <w:t>«Папа и я – лучшие друзья» (</w:t>
            </w:r>
            <w:proofErr w:type="spellStart"/>
            <w:r>
              <w:rPr>
                <w:rFonts w:ascii="Times New Roman" w:hAnsi="Times New Roman"/>
                <w:sz w:val="24"/>
                <w:szCs w:val="24"/>
              </w:rPr>
              <w:t>конкурсно</w:t>
            </w:r>
            <w:proofErr w:type="spellEnd"/>
            <w:r>
              <w:rPr>
                <w:rFonts w:ascii="Times New Roman" w:hAnsi="Times New Roman"/>
                <w:sz w:val="24"/>
                <w:szCs w:val="24"/>
              </w:rPr>
              <w:t>-игровая программа)</w:t>
            </w:r>
          </w:p>
        </w:tc>
        <w:tc>
          <w:tcPr>
            <w:tcW w:w="1417" w:type="dxa"/>
            <w:gridSpan w:val="2"/>
          </w:tcPr>
          <w:p w14:paraId="3E4972B1" w14:textId="77777777" w:rsidR="00406CF4" w:rsidRPr="00FA6422" w:rsidRDefault="00406CF4" w:rsidP="00A56A87">
            <w:pPr>
              <w:rPr>
                <w:rFonts w:ascii="Times New Roman" w:hAnsi="Times New Roman"/>
                <w:sz w:val="28"/>
                <w:szCs w:val="28"/>
              </w:rPr>
            </w:pPr>
            <w:r>
              <w:rPr>
                <w:rFonts w:ascii="Times New Roman" w:hAnsi="Times New Roman"/>
                <w:sz w:val="24"/>
                <w:szCs w:val="24"/>
              </w:rPr>
              <w:t>Праздник мам «Весеннее настроение»</w:t>
            </w:r>
          </w:p>
        </w:tc>
        <w:tc>
          <w:tcPr>
            <w:tcW w:w="993" w:type="dxa"/>
          </w:tcPr>
          <w:p w14:paraId="22C1BCE1" w14:textId="77777777" w:rsidR="00406CF4" w:rsidRDefault="00406CF4" w:rsidP="00A56A87">
            <w:pPr>
              <w:jc w:val="center"/>
              <w:rPr>
                <w:rFonts w:ascii="Times New Roman" w:hAnsi="Times New Roman"/>
                <w:sz w:val="28"/>
                <w:szCs w:val="28"/>
              </w:rPr>
            </w:pPr>
            <w:r>
              <w:rPr>
                <w:rFonts w:ascii="Times New Roman" w:hAnsi="Times New Roman"/>
                <w:sz w:val="24"/>
                <w:szCs w:val="24"/>
              </w:rPr>
              <w:t>Выставка – коллаж «Моя семья»</w:t>
            </w:r>
          </w:p>
        </w:tc>
        <w:tc>
          <w:tcPr>
            <w:tcW w:w="1718" w:type="dxa"/>
          </w:tcPr>
          <w:p w14:paraId="7D77CFA3" w14:textId="77777777" w:rsidR="00406CF4" w:rsidRDefault="00406CF4" w:rsidP="00A56A87">
            <w:pPr>
              <w:jc w:val="center"/>
              <w:rPr>
                <w:rFonts w:ascii="Times New Roman" w:hAnsi="Times New Roman"/>
                <w:sz w:val="28"/>
                <w:szCs w:val="28"/>
              </w:rPr>
            </w:pPr>
            <w:r>
              <w:rPr>
                <w:rFonts w:ascii="Times New Roman" w:hAnsi="Times New Roman"/>
                <w:sz w:val="24"/>
                <w:szCs w:val="24"/>
              </w:rPr>
              <w:t>«День Семьи» (фестиваль</w:t>
            </w:r>
          </w:p>
        </w:tc>
      </w:tr>
      <w:tr w:rsidR="00406CF4" w14:paraId="62F30910" w14:textId="77777777" w:rsidTr="005C7834">
        <w:trPr>
          <w:trHeight w:val="333"/>
        </w:trPr>
        <w:tc>
          <w:tcPr>
            <w:tcW w:w="2120" w:type="dxa"/>
            <w:vAlign w:val="center"/>
          </w:tcPr>
          <w:p w14:paraId="6DCADA69" w14:textId="18A8B556" w:rsidR="00406CF4" w:rsidRPr="005C7834" w:rsidRDefault="005C7834" w:rsidP="005C7834">
            <w:pPr>
              <w:jc w:val="center"/>
              <w:rPr>
                <w:rFonts w:ascii="Times New Roman" w:hAnsi="Times New Roman"/>
                <w:b/>
                <w:bCs/>
                <w:i/>
                <w:iCs/>
                <w:sz w:val="28"/>
                <w:szCs w:val="28"/>
              </w:rPr>
            </w:pPr>
            <w:r w:rsidRPr="005C7834">
              <w:rPr>
                <w:rFonts w:ascii="Times New Roman" w:hAnsi="Times New Roman"/>
                <w:b/>
                <w:bCs/>
                <w:i/>
                <w:iCs/>
                <w:sz w:val="28"/>
                <w:szCs w:val="28"/>
              </w:rPr>
              <w:t>ОРГАНИЗАЦИЯ ПРЕДМЕТНО-ЭСТЕТИЧЕСКОЙ СРЕДЫ</w:t>
            </w:r>
          </w:p>
        </w:tc>
        <w:tc>
          <w:tcPr>
            <w:tcW w:w="3819" w:type="dxa"/>
            <w:gridSpan w:val="3"/>
          </w:tcPr>
          <w:p w14:paraId="1A29E9DB" w14:textId="77777777" w:rsidR="00406CF4" w:rsidRDefault="00406CF4" w:rsidP="00A56A87">
            <w:pPr>
              <w:jc w:val="center"/>
              <w:rPr>
                <w:rFonts w:ascii="Times New Roman" w:hAnsi="Times New Roman"/>
                <w:sz w:val="28"/>
                <w:szCs w:val="28"/>
              </w:rPr>
            </w:pPr>
            <w:r>
              <w:rPr>
                <w:rFonts w:ascii="Times New Roman" w:hAnsi="Times New Roman"/>
                <w:sz w:val="24"/>
                <w:szCs w:val="24"/>
              </w:rPr>
              <w:t>Создание эмблемы класса</w:t>
            </w:r>
          </w:p>
        </w:tc>
        <w:tc>
          <w:tcPr>
            <w:tcW w:w="9796" w:type="dxa"/>
            <w:gridSpan w:val="8"/>
          </w:tcPr>
          <w:p w14:paraId="54FD25D6" w14:textId="77777777" w:rsidR="00406CF4" w:rsidRDefault="00406CF4" w:rsidP="00A56A87">
            <w:pPr>
              <w:tabs>
                <w:tab w:val="left" w:pos="1395"/>
              </w:tabs>
              <w:rPr>
                <w:rFonts w:ascii="Times New Roman" w:hAnsi="Times New Roman"/>
                <w:sz w:val="24"/>
                <w:szCs w:val="24"/>
              </w:rPr>
            </w:pPr>
            <w:r>
              <w:rPr>
                <w:rFonts w:ascii="Times New Roman" w:hAnsi="Times New Roman"/>
                <w:sz w:val="24"/>
                <w:szCs w:val="24"/>
              </w:rPr>
              <w:t>Оформление кабинетов</w:t>
            </w:r>
          </w:p>
          <w:p w14:paraId="0EA17430" w14:textId="77777777" w:rsidR="00406CF4" w:rsidRDefault="00406CF4" w:rsidP="00A56A87">
            <w:pPr>
              <w:tabs>
                <w:tab w:val="left" w:pos="1395"/>
              </w:tabs>
              <w:rPr>
                <w:rFonts w:ascii="Times New Roman" w:hAnsi="Times New Roman"/>
                <w:sz w:val="28"/>
                <w:szCs w:val="28"/>
              </w:rPr>
            </w:pPr>
            <w:r>
              <w:rPr>
                <w:rFonts w:ascii="Times New Roman" w:hAnsi="Times New Roman"/>
                <w:sz w:val="24"/>
                <w:szCs w:val="24"/>
              </w:rPr>
              <w:t>Дежурство в кабинетах</w:t>
            </w:r>
          </w:p>
        </w:tc>
      </w:tr>
    </w:tbl>
    <w:p w14:paraId="20AF8A6C" w14:textId="77777777" w:rsidR="00406CF4" w:rsidRPr="00182A2F" w:rsidRDefault="00406CF4" w:rsidP="00406CF4">
      <w:pPr>
        <w:jc w:val="center"/>
        <w:rPr>
          <w:rFonts w:ascii="Times New Roman" w:hAnsi="Times New Roman"/>
          <w:sz w:val="28"/>
          <w:szCs w:val="28"/>
        </w:rPr>
      </w:pPr>
    </w:p>
    <w:p w14:paraId="13232B13" w14:textId="77777777" w:rsidR="00406CF4" w:rsidRPr="001721D1" w:rsidRDefault="00406CF4" w:rsidP="00406CF4">
      <w:pPr>
        <w:jc w:val="center"/>
        <w:rPr>
          <w:rFonts w:ascii="Times New Roman" w:hAnsi="Times New Roman"/>
          <w:b/>
          <w:bCs/>
          <w:sz w:val="32"/>
          <w:szCs w:val="32"/>
          <w:u w:val="double"/>
        </w:rPr>
      </w:pPr>
      <w:r w:rsidRPr="00182A2F">
        <w:rPr>
          <w:rFonts w:ascii="Times New Roman" w:hAnsi="Times New Roman"/>
          <w:b/>
          <w:bCs/>
          <w:noProof/>
          <w:sz w:val="32"/>
          <w:szCs w:val="32"/>
          <w:u w:val="double"/>
          <w:lang w:eastAsia="ru-RU"/>
        </w:rPr>
        <mc:AlternateContent>
          <mc:Choice Requires="wps">
            <w:drawing>
              <wp:anchor distT="0" distB="0" distL="114300" distR="114300" simplePos="0" relativeHeight="251661312" behindDoc="0" locked="0" layoutInCell="1" allowOverlap="1" wp14:anchorId="1090A9E2" wp14:editId="18D1FAED">
                <wp:simplePos x="0" y="0"/>
                <wp:positionH relativeFrom="column">
                  <wp:posOffset>-358139</wp:posOffset>
                </wp:positionH>
                <wp:positionV relativeFrom="paragraph">
                  <wp:posOffset>348616</wp:posOffset>
                </wp:positionV>
                <wp:extent cx="1333500" cy="571500"/>
                <wp:effectExtent l="0" t="0" r="19050"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333500" cy="571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6028EC"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pt,27.45pt" to="76.8pt,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" strokecolor="black [3200]" strokeweight=".5pt">
                <v:stroke joinstyle="miter"/>
              </v:line>
            </w:pict>
          </mc:Fallback>
        </mc:AlternateContent>
      </w:r>
      <w:r w:rsidRPr="00182A2F">
        <w:rPr>
          <w:rFonts w:ascii="Times New Roman" w:hAnsi="Times New Roman"/>
          <w:b/>
          <w:bCs/>
          <w:sz w:val="32"/>
          <w:szCs w:val="32"/>
          <w:u w:val="double"/>
        </w:rPr>
        <w:t>Ежегодный календарный план воспитательной работы</w:t>
      </w:r>
      <w:r>
        <w:rPr>
          <w:rFonts w:ascii="Times New Roman" w:hAnsi="Times New Roman"/>
          <w:b/>
          <w:bCs/>
          <w:sz w:val="32"/>
          <w:szCs w:val="32"/>
          <w:u w:val="double"/>
        </w:rPr>
        <w:t xml:space="preserve"> </w:t>
      </w:r>
      <w:r w:rsidRPr="001721D1">
        <w:rPr>
          <w:rFonts w:ascii="Times New Roman" w:hAnsi="Times New Roman"/>
          <w:b/>
          <w:bCs/>
          <w:sz w:val="32"/>
          <w:szCs w:val="32"/>
          <w:u w:val="double"/>
        </w:rPr>
        <w:t xml:space="preserve">(уровень </w:t>
      </w:r>
      <w:proofErr w:type="gramStart"/>
      <w:r w:rsidRPr="001721D1">
        <w:rPr>
          <w:rFonts w:ascii="Times New Roman" w:hAnsi="Times New Roman"/>
          <w:b/>
          <w:bCs/>
          <w:sz w:val="32"/>
          <w:szCs w:val="32"/>
          <w:u w:val="double"/>
        </w:rPr>
        <w:t>основного  общего</w:t>
      </w:r>
      <w:proofErr w:type="gramEnd"/>
      <w:r w:rsidRPr="001721D1">
        <w:rPr>
          <w:rFonts w:ascii="Times New Roman" w:hAnsi="Times New Roman"/>
          <w:b/>
          <w:bCs/>
          <w:sz w:val="32"/>
          <w:szCs w:val="32"/>
          <w:u w:val="double"/>
        </w:rPr>
        <w:t xml:space="preserve"> образования)</w:t>
      </w:r>
    </w:p>
    <w:tbl>
      <w:tblPr>
        <w:tblStyle w:val="afd"/>
        <w:tblW w:w="16160" w:type="dxa"/>
        <w:tblInd w:w="-714" w:type="dxa"/>
        <w:tblLayout w:type="fixed"/>
        <w:tblLook w:val="04A0" w:firstRow="1" w:lastRow="0" w:firstColumn="1" w:lastColumn="0" w:noHBand="0" w:noVBand="1"/>
      </w:tblPr>
      <w:tblGrid>
        <w:gridCol w:w="2269"/>
        <w:gridCol w:w="1543"/>
        <w:gridCol w:w="1543"/>
        <w:gridCol w:w="1544"/>
        <w:gridCol w:w="1543"/>
        <w:gridCol w:w="1544"/>
        <w:gridCol w:w="1543"/>
        <w:gridCol w:w="1544"/>
        <w:gridCol w:w="1543"/>
        <w:gridCol w:w="1544"/>
      </w:tblGrid>
      <w:tr w:rsidR="00406CF4" w14:paraId="34AB140A" w14:textId="77777777" w:rsidTr="00A56A87">
        <w:trPr>
          <w:trHeight w:val="895"/>
        </w:trPr>
        <w:tc>
          <w:tcPr>
            <w:tcW w:w="2269" w:type="dxa"/>
            <w:shd w:val="clear" w:color="auto" w:fill="FBE4D5" w:themeFill="accent2" w:themeFillTint="33"/>
          </w:tcPr>
          <w:p w14:paraId="47382695" w14:textId="77777777" w:rsidR="00406CF4" w:rsidRPr="00312806" w:rsidRDefault="00406CF4" w:rsidP="00A56A87">
            <w:pPr>
              <w:jc w:val="right"/>
              <w:rPr>
                <w:rFonts w:ascii="Times New Roman" w:hAnsi="Times New Roman"/>
                <w:sz w:val="24"/>
                <w:szCs w:val="24"/>
              </w:rPr>
            </w:pPr>
            <w:r w:rsidRPr="00312806">
              <w:rPr>
                <w:rFonts w:ascii="Times New Roman" w:hAnsi="Times New Roman"/>
                <w:sz w:val="24"/>
                <w:szCs w:val="24"/>
              </w:rPr>
              <w:t>МЕСЯЦЫ</w:t>
            </w:r>
          </w:p>
          <w:p w14:paraId="502D0230" w14:textId="77777777" w:rsidR="00406CF4" w:rsidRPr="00312806" w:rsidRDefault="00406CF4" w:rsidP="00A56A87">
            <w:pPr>
              <w:jc w:val="right"/>
              <w:rPr>
                <w:rFonts w:ascii="Times New Roman" w:hAnsi="Times New Roman"/>
                <w:sz w:val="24"/>
                <w:szCs w:val="24"/>
              </w:rPr>
            </w:pPr>
          </w:p>
          <w:p w14:paraId="69B9C008" w14:textId="77777777" w:rsidR="00406CF4" w:rsidRPr="00312806" w:rsidRDefault="00406CF4" w:rsidP="00A56A87">
            <w:pPr>
              <w:rPr>
                <w:rFonts w:ascii="Times New Roman" w:hAnsi="Times New Roman"/>
                <w:sz w:val="24"/>
                <w:szCs w:val="24"/>
              </w:rPr>
            </w:pPr>
            <w:r w:rsidRPr="00312806">
              <w:rPr>
                <w:rFonts w:ascii="Times New Roman" w:hAnsi="Times New Roman"/>
                <w:sz w:val="24"/>
                <w:szCs w:val="24"/>
              </w:rPr>
              <w:t>МОДУЛИ</w:t>
            </w:r>
          </w:p>
        </w:tc>
        <w:tc>
          <w:tcPr>
            <w:tcW w:w="1543" w:type="dxa"/>
            <w:shd w:val="clear" w:color="auto" w:fill="FBE4D5" w:themeFill="accent2" w:themeFillTint="33"/>
            <w:vAlign w:val="center"/>
          </w:tcPr>
          <w:p w14:paraId="1608CF85"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СЕНТЯБРЬ</w:t>
            </w:r>
          </w:p>
        </w:tc>
        <w:tc>
          <w:tcPr>
            <w:tcW w:w="1543" w:type="dxa"/>
            <w:shd w:val="clear" w:color="auto" w:fill="FBE4D5" w:themeFill="accent2" w:themeFillTint="33"/>
            <w:vAlign w:val="center"/>
          </w:tcPr>
          <w:p w14:paraId="6B0DE845"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ОКТЯБРЬ</w:t>
            </w:r>
          </w:p>
        </w:tc>
        <w:tc>
          <w:tcPr>
            <w:tcW w:w="1544" w:type="dxa"/>
            <w:shd w:val="clear" w:color="auto" w:fill="FBE4D5" w:themeFill="accent2" w:themeFillTint="33"/>
            <w:vAlign w:val="center"/>
          </w:tcPr>
          <w:p w14:paraId="0F949FCC"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НОЯБРЬ</w:t>
            </w:r>
          </w:p>
        </w:tc>
        <w:tc>
          <w:tcPr>
            <w:tcW w:w="1543" w:type="dxa"/>
            <w:shd w:val="clear" w:color="auto" w:fill="FBE4D5" w:themeFill="accent2" w:themeFillTint="33"/>
            <w:vAlign w:val="center"/>
          </w:tcPr>
          <w:p w14:paraId="53C30AFB"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ДЕКАБРЬ</w:t>
            </w:r>
          </w:p>
        </w:tc>
        <w:tc>
          <w:tcPr>
            <w:tcW w:w="1544" w:type="dxa"/>
            <w:shd w:val="clear" w:color="auto" w:fill="FBE4D5" w:themeFill="accent2" w:themeFillTint="33"/>
            <w:vAlign w:val="center"/>
          </w:tcPr>
          <w:p w14:paraId="7C893006"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ЯНВАРЬ</w:t>
            </w:r>
          </w:p>
        </w:tc>
        <w:tc>
          <w:tcPr>
            <w:tcW w:w="1543" w:type="dxa"/>
            <w:shd w:val="clear" w:color="auto" w:fill="FBE4D5" w:themeFill="accent2" w:themeFillTint="33"/>
            <w:vAlign w:val="center"/>
          </w:tcPr>
          <w:p w14:paraId="36044526"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ФЕВРАЛЬ</w:t>
            </w:r>
          </w:p>
        </w:tc>
        <w:tc>
          <w:tcPr>
            <w:tcW w:w="1544" w:type="dxa"/>
            <w:shd w:val="clear" w:color="auto" w:fill="FBE4D5" w:themeFill="accent2" w:themeFillTint="33"/>
            <w:vAlign w:val="center"/>
          </w:tcPr>
          <w:p w14:paraId="5CDD9D18"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МАРТ</w:t>
            </w:r>
          </w:p>
        </w:tc>
        <w:tc>
          <w:tcPr>
            <w:tcW w:w="1543" w:type="dxa"/>
            <w:shd w:val="clear" w:color="auto" w:fill="FBE4D5" w:themeFill="accent2" w:themeFillTint="33"/>
            <w:vAlign w:val="center"/>
          </w:tcPr>
          <w:p w14:paraId="3CE076D6"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АПРЕЛЬ</w:t>
            </w:r>
          </w:p>
        </w:tc>
        <w:tc>
          <w:tcPr>
            <w:tcW w:w="1544" w:type="dxa"/>
            <w:shd w:val="clear" w:color="auto" w:fill="FBE4D5" w:themeFill="accent2" w:themeFillTint="33"/>
            <w:vAlign w:val="center"/>
          </w:tcPr>
          <w:p w14:paraId="0A3BD6C6" w14:textId="77777777" w:rsidR="00406CF4" w:rsidRPr="00312806" w:rsidRDefault="00406CF4" w:rsidP="00A56A87">
            <w:pPr>
              <w:jc w:val="center"/>
              <w:rPr>
                <w:rFonts w:ascii="Times New Roman" w:hAnsi="Times New Roman"/>
                <w:sz w:val="24"/>
                <w:szCs w:val="24"/>
              </w:rPr>
            </w:pPr>
            <w:r w:rsidRPr="00312806">
              <w:rPr>
                <w:rFonts w:ascii="Times New Roman" w:hAnsi="Times New Roman"/>
                <w:sz w:val="24"/>
                <w:szCs w:val="24"/>
              </w:rPr>
              <w:t>МАЙ</w:t>
            </w:r>
          </w:p>
        </w:tc>
      </w:tr>
      <w:tr w:rsidR="00406CF4" w:rsidRPr="0030589F" w14:paraId="3CED98DD" w14:textId="77777777" w:rsidTr="006B56F8">
        <w:trPr>
          <w:trHeight w:val="1408"/>
        </w:trPr>
        <w:tc>
          <w:tcPr>
            <w:tcW w:w="2269" w:type="dxa"/>
            <w:vAlign w:val="center"/>
          </w:tcPr>
          <w:p w14:paraId="222CA09F" w14:textId="77777777" w:rsidR="00406CF4" w:rsidRPr="00793DE9" w:rsidRDefault="00406CF4" w:rsidP="00A56A87">
            <w:pPr>
              <w:jc w:val="center"/>
              <w:rPr>
                <w:rFonts w:ascii="Times New Roman" w:hAnsi="Times New Roman"/>
                <w:b/>
                <w:bCs/>
                <w:i/>
                <w:iCs/>
                <w:sz w:val="24"/>
                <w:szCs w:val="24"/>
              </w:rPr>
            </w:pPr>
            <w:r w:rsidRPr="00793DE9">
              <w:rPr>
                <w:rFonts w:ascii="Times New Roman" w:hAnsi="Times New Roman"/>
                <w:b/>
                <w:bCs/>
                <w:i/>
                <w:iCs/>
                <w:sz w:val="24"/>
                <w:szCs w:val="24"/>
              </w:rPr>
              <w:t>КЛЮЧЕВЫЕ ОБЩЕШКОЛЬНЫЕ ДЕЛА</w:t>
            </w:r>
          </w:p>
        </w:tc>
        <w:tc>
          <w:tcPr>
            <w:tcW w:w="1543" w:type="dxa"/>
          </w:tcPr>
          <w:p w14:paraId="251AB733" w14:textId="3EF42746" w:rsidR="00406CF4" w:rsidRDefault="00336D51" w:rsidP="00A56A87">
            <w:pPr>
              <w:rPr>
                <w:rFonts w:ascii="Times New Roman" w:hAnsi="Times New Roman"/>
                <w:sz w:val="24"/>
                <w:szCs w:val="24"/>
              </w:rPr>
            </w:pPr>
            <w:r>
              <w:rPr>
                <w:rFonts w:ascii="Times New Roman" w:hAnsi="Times New Roman"/>
                <w:sz w:val="24"/>
                <w:szCs w:val="24"/>
              </w:rPr>
              <w:t>1.</w:t>
            </w:r>
            <w:r w:rsidR="00406CF4" w:rsidRPr="004C13CA">
              <w:rPr>
                <w:rFonts w:ascii="Times New Roman" w:hAnsi="Times New Roman"/>
                <w:sz w:val="24"/>
                <w:szCs w:val="24"/>
              </w:rPr>
              <w:t>Праздник «День знаний»</w:t>
            </w:r>
          </w:p>
          <w:p w14:paraId="5D52FF7A" w14:textId="32103632" w:rsidR="00406CF4" w:rsidRDefault="00336D51" w:rsidP="00A56A87">
            <w:pPr>
              <w:rPr>
                <w:rFonts w:ascii="Times New Roman" w:hAnsi="Times New Roman"/>
                <w:sz w:val="24"/>
                <w:szCs w:val="24"/>
              </w:rPr>
            </w:pPr>
            <w:r>
              <w:rPr>
                <w:rFonts w:ascii="Times New Roman" w:hAnsi="Times New Roman"/>
                <w:sz w:val="24"/>
                <w:szCs w:val="24"/>
              </w:rPr>
              <w:t>2.</w:t>
            </w:r>
            <w:r w:rsidR="00406CF4">
              <w:rPr>
                <w:rFonts w:ascii="Times New Roman" w:hAnsi="Times New Roman"/>
                <w:sz w:val="24"/>
                <w:szCs w:val="24"/>
              </w:rPr>
              <w:t>Акция «Лучше маленькая помощь, чем большое бездействие»</w:t>
            </w:r>
          </w:p>
          <w:p w14:paraId="66539418" w14:textId="049E129F" w:rsidR="00406CF4" w:rsidRDefault="00336D51" w:rsidP="00A56A87">
            <w:pPr>
              <w:rPr>
                <w:rFonts w:ascii="Times New Roman" w:hAnsi="Times New Roman"/>
                <w:sz w:val="24"/>
                <w:szCs w:val="24"/>
              </w:rPr>
            </w:pPr>
            <w:r>
              <w:rPr>
                <w:rFonts w:ascii="Times New Roman" w:hAnsi="Times New Roman"/>
                <w:sz w:val="24"/>
                <w:szCs w:val="24"/>
              </w:rPr>
              <w:t>3.</w:t>
            </w:r>
            <w:r w:rsidR="00406CF4">
              <w:rPr>
                <w:rFonts w:ascii="Times New Roman" w:hAnsi="Times New Roman"/>
                <w:sz w:val="24"/>
                <w:szCs w:val="24"/>
              </w:rPr>
              <w:t xml:space="preserve">Акция «Лучше маленькая помощь, чем </w:t>
            </w:r>
            <w:r w:rsidR="00406CF4">
              <w:rPr>
                <w:rFonts w:ascii="Times New Roman" w:hAnsi="Times New Roman"/>
                <w:sz w:val="24"/>
                <w:szCs w:val="24"/>
              </w:rPr>
              <w:lastRenderedPageBreak/>
              <w:t>большое бездействие»</w:t>
            </w:r>
          </w:p>
          <w:p w14:paraId="2F653F8D" w14:textId="77777777" w:rsidR="00406CF4" w:rsidRDefault="00406CF4" w:rsidP="00A56A87">
            <w:pPr>
              <w:rPr>
                <w:rFonts w:ascii="Times New Roman" w:hAnsi="Times New Roman"/>
                <w:sz w:val="24"/>
                <w:szCs w:val="24"/>
              </w:rPr>
            </w:pPr>
          </w:p>
          <w:p w14:paraId="5A43CE1A" w14:textId="233B94CF" w:rsidR="00406CF4" w:rsidRPr="0030589F" w:rsidRDefault="00336D51" w:rsidP="00A56A87">
            <w:pPr>
              <w:rPr>
                <w:rFonts w:ascii="Times New Roman" w:hAnsi="Times New Roman"/>
              </w:rPr>
            </w:pPr>
            <w:r>
              <w:rPr>
                <w:rFonts w:ascii="Times New Roman" w:hAnsi="Times New Roman"/>
                <w:sz w:val="24"/>
                <w:szCs w:val="24"/>
              </w:rPr>
              <w:t>4.</w:t>
            </w:r>
            <w:r w:rsidR="00406CF4">
              <w:rPr>
                <w:rFonts w:ascii="Times New Roman" w:hAnsi="Times New Roman"/>
                <w:sz w:val="24"/>
                <w:szCs w:val="24"/>
              </w:rPr>
              <w:t>Посвящение в пятиклассники</w:t>
            </w:r>
          </w:p>
        </w:tc>
        <w:tc>
          <w:tcPr>
            <w:tcW w:w="1543" w:type="dxa"/>
          </w:tcPr>
          <w:p w14:paraId="76469907" w14:textId="1932F162" w:rsidR="00406CF4" w:rsidRDefault="00336D51" w:rsidP="00336D51">
            <w:pPr>
              <w:rPr>
                <w:rFonts w:ascii="Times New Roman" w:hAnsi="Times New Roman"/>
                <w:sz w:val="24"/>
                <w:szCs w:val="24"/>
              </w:rPr>
            </w:pPr>
            <w:r>
              <w:rPr>
                <w:rFonts w:ascii="Times New Roman" w:hAnsi="Times New Roman"/>
                <w:sz w:val="24"/>
                <w:szCs w:val="24"/>
              </w:rPr>
              <w:lastRenderedPageBreak/>
              <w:t>1.</w:t>
            </w:r>
            <w:r w:rsidR="00406CF4" w:rsidRPr="00145EC6">
              <w:rPr>
                <w:rFonts w:ascii="Times New Roman" w:hAnsi="Times New Roman"/>
                <w:sz w:val="24"/>
                <w:szCs w:val="24"/>
              </w:rPr>
              <w:t xml:space="preserve">День </w:t>
            </w:r>
            <w:proofErr w:type="gramStart"/>
            <w:r w:rsidR="00406CF4" w:rsidRPr="00145EC6">
              <w:rPr>
                <w:rFonts w:ascii="Times New Roman" w:hAnsi="Times New Roman"/>
                <w:sz w:val="24"/>
                <w:szCs w:val="24"/>
              </w:rPr>
              <w:t>здоровья(</w:t>
            </w:r>
            <w:proofErr w:type="gramEnd"/>
            <w:r w:rsidR="00406CF4" w:rsidRPr="00145EC6">
              <w:rPr>
                <w:rFonts w:ascii="Times New Roman" w:hAnsi="Times New Roman"/>
                <w:sz w:val="24"/>
                <w:szCs w:val="24"/>
              </w:rPr>
              <w:t>тур</w:t>
            </w:r>
            <w:r>
              <w:rPr>
                <w:rFonts w:ascii="Times New Roman" w:hAnsi="Times New Roman"/>
                <w:sz w:val="24"/>
                <w:szCs w:val="24"/>
              </w:rPr>
              <w:t xml:space="preserve">. </w:t>
            </w:r>
            <w:r w:rsidR="00406CF4" w:rsidRPr="00145EC6">
              <w:rPr>
                <w:rFonts w:ascii="Times New Roman" w:hAnsi="Times New Roman"/>
                <w:sz w:val="24"/>
                <w:szCs w:val="24"/>
              </w:rPr>
              <w:t>слет)</w:t>
            </w:r>
          </w:p>
          <w:p w14:paraId="27AE56BA" w14:textId="267D627C" w:rsidR="00406CF4" w:rsidRPr="0030589F" w:rsidRDefault="00336D51" w:rsidP="00336D51">
            <w:pPr>
              <w:rPr>
                <w:rFonts w:ascii="Times New Roman" w:hAnsi="Times New Roman"/>
              </w:rPr>
            </w:pPr>
            <w:r>
              <w:rPr>
                <w:rFonts w:ascii="Times New Roman" w:hAnsi="Times New Roman"/>
                <w:sz w:val="24"/>
                <w:szCs w:val="24"/>
              </w:rPr>
              <w:t>2.</w:t>
            </w:r>
            <w:r w:rsidR="00406CF4">
              <w:rPr>
                <w:rFonts w:ascii="Times New Roman" w:hAnsi="Times New Roman"/>
                <w:sz w:val="24"/>
                <w:szCs w:val="24"/>
              </w:rPr>
              <w:t>Праздник, посвященный Дню учителя</w:t>
            </w:r>
          </w:p>
        </w:tc>
        <w:tc>
          <w:tcPr>
            <w:tcW w:w="1544" w:type="dxa"/>
          </w:tcPr>
          <w:p w14:paraId="6641D82A" w14:textId="389E2111" w:rsidR="00406CF4" w:rsidRDefault="00336D51" w:rsidP="00336D51">
            <w:pP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Акция: «Подари улыбку маме»</w:t>
            </w:r>
            <w:r w:rsidR="00406CF4" w:rsidRPr="00145EC6">
              <w:rPr>
                <w:rFonts w:ascii="Times New Roman" w:hAnsi="Times New Roman"/>
                <w:sz w:val="24"/>
                <w:szCs w:val="24"/>
              </w:rPr>
              <w:t>. Лучший видеосюжет.</w:t>
            </w:r>
          </w:p>
          <w:p w14:paraId="56ECD6E8" w14:textId="0ADB3BCB" w:rsidR="00406CF4" w:rsidRPr="0030589F" w:rsidRDefault="00336D51" w:rsidP="00336D51">
            <w:pPr>
              <w:rPr>
                <w:rFonts w:ascii="Times New Roman" w:hAnsi="Times New Roman"/>
              </w:rPr>
            </w:pPr>
            <w:r>
              <w:rPr>
                <w:rFonts w:ascii="Times New Roman" w:hAnsi="Times New Roman"/>
                <w:sz w:val="24"/>
                <w:szCs w:val="24"/>
              </w:rPr>
              <w:t>2.</w:t>
            </w:r>
            <w:r w:rsidR="00406CF4">
              <w:rPr>
                <w:rFonts w:ascii="Times New Roman" w:hAnsi="Times New Roman"/>
                <w:sz w:val="24"/>
                <w:szCs w:val="24"/>
              </w:rPr>
              <w:t>Единый классный час ко дню народного единства</w:t>
            </w:r>
          </w:p>
        </w:tc>
        <w:tc>
          <w:tcPr>
            <w:tcW w:w="1543" w:type="dxa"/>
          </w:tcPr>
          <w:p w14:paraId="56FD7419" w14:textId="54C5FF79" w:rsidR="00406CF4" w:rsidRDefault="006B56F8" w:rsidP="00336D51">
            <w:pP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Новогодний праздник</w:t>
            </w:r>
            <w:r w:rsidR="00406CF4" w:rsidRPr="00145EC6">
              <w:rPr>
                <w:rFonts w:ascii="Times New Roman" w:hAnsi="Times New Roman"/>
                <w:sz w:val="24"/>
                <w:szCs w:val="24"/>
              </w:rPr>
              <w:t xml:space="preserve"> (</w:t>
            </w:r>
            <w:proofErr w:type="spellStart"/>
            <w:proofErr w:type="gramStart"/>
            <w:r w:rsidR="00406CF4">
              <w:rPr>
                <w:rFonts w:ascii="Times New Roman" w:hAnsi="Times New Roman"/>
                <w:sz w:val="24"/>
                <w:szCs w:val="24"/>
              </w:rPr>
              <w:t>КВН,</w:t>
            </w:r>
            <w:r w:rsidR="00406CF4" w:rsidRPr="00145EC6">
              <w:rPr>
                <w:rFonts w:ascii="Times New Roman" w:hAnsi="Times New Roman"/>
                <w:sz w:val="24"/>
                <w:szCs w:val="24"/>
              </w:rPr>
              <w:t>дискотека</w:t>
            </w:r>
            <w:proofErr w:type="spellEnd"/>
            <w:proofErr w:type="gramEnd"/>
            <w:r w:rsidR="00406CF4">
              <w:rPr>
                <w:rFonts w:ascii="Times New Roman" w:hAnsi="Times New Roman"/>
                <w:sz w:val="24"/>
                <w:szCs w:val="24"/>
              </w:rPr>
              <w:t xml:space="preserve">). </w:t>
            </w:r>
            <w:r>
              <w:rPr>
                <w:rFonts w:ascii="Times New Roman" w:hAnsi="Times New Roman"/>
                <w:sz w:val="24"/>
                <w:szCs w:val="24"/>
              </w:rPr>
              <w:t>2.</w:t>
            </w:r>
            <w:r w:rsidR="00406CF4">
              <w:rPr>
                <w:rFonts w:ascii="Times New Roman" w:hAnsi="Times New Roman"/>
                <w:sz w:val="24"/>
                <w:szCs w:val="24"/>
              </w:rPr>
              <w:t>Оформление школы.</w:t>
            </w:r>
          </w:p>
          <w:p w14:paraId="545BB98C" w14:textId="77777777" w:rsidR="00406CF4" w:rsidRDefault="00406CF4" w:rsidP="00336D51">
            <w:pPr>
              <w:rPr>
                <w:rFonts w:ascii="Times New Roman" w:hAnsi="Times New Roman"/>
                <w:sz w:val="24"/>
                <w:szCs w:val="24"/>
              </w:rPr>
            </w:pPr>
          </w:p>
          <w:p w14:paraId="5DEA2139" w14:textId="77777777" w:rsidR="00406CF4" w:rsidRPr="0030589F" w:rsidRDefault="00406CF4" w:rsidP="00336D51">
            <w:pPr>
              <w:rPr>
                <w:rFonts w:ascii="Times New Roman" w:hAnsi="Times New Roman"/>
              </w:rPr>
            </w:pPr>
          </w:p>
        </w:tc>
        <w:tc>
          <w:tcPr>
            <w:tcW w:w="1544" w:type="dxa"/>
          </w:tcPr>
          <w:p w14:paraId="7A098116" w14:textId="0FCAE2BA" w:rsidR="00406CF4" w:rsidRDefault="006B56F8" w:rsidP="00336D51">
            <w:pP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Уборка кабинетов после новогоднего оформления.</w:t>
            </w:r>
          </w:p>
          <w:p w14:paraId="59AA3315" w14:textId="34CB755A" w:rsidR="00406CF4" w:rsidRPr="0030589F" w:rsidRDefault="006B56F8" w:rsidP="00336D51">
            <w:pPr>
              <w:rPr>
                <w:rFonts w:ascii="Times New Roman" w:hAnsi="Times New Roman"/>
              </w:rPr>
            </w:pPr>
            <w:r>
              <w:rPr>
                <w:rFonts w:ascii="Times New Roman" w:hAnsi="Times New Roman"/>
                <w:sz w:val="24"/>
                <w:szCs w:val="24"/>
              </w:rPr>
              <w:t>2.</w:t>
            </w:r>
            <w:r w:rsidR="00406CF4">
              <w:rPr>
                <w:rFonts w:ascii="Times New Roman" w:hAnsi="Times New Roman"/>
                <w:sz w:val="24"/>
                <w:szCs w:val="24"/>
              </w:rPr>
              <w:t>Конкурс агитбригад «Спорт против вредных привычек».</w:t>
            </w:r>
          </w:p>
        </w:tc>
        <w:tc>
          <w:tcPr>
            <w:tcW w:w="1543" w:type="dxa"/>
          </w:tcPr>
          <w:p w14:paraId="7176A3D6" w14:textId="4EF2C753" w:rsidR="00406CF4" w:rsidRDefault="006B56F8" w:rsidP="00336D51">
            <w:pPr>
              <w:rPr>
                <w:rFonts w:ascii="Times New Roman" w:hAnsi="Times New Roman"/>
                <w:sz w:val="24"/>
                <w:szCs w:val="24"/>
              </w:rPr>
            </w:pPr>
            <w:r>
              <w:rPr>
                <w:rFonts w:ascii="Times New Roman" w:hAnsi="Times New Roman"/>
                <w:sz w:val="24"/>
                <w:szCs w:val="24"/>
              </w:rPr>
              <w:t>1.</w:t>
            </w:r>
            <w:proofErr w:type="gramStart"/>
            <w:r w:rsidR="00406CF4">
              <w:rPr>
                <w:rFonts w:ascii="Times New Roman" w:hAnsi="Times New Roman"/>
                <w:sz w:val="24"/>
                <w:szCs w:val="24"/>
              </w:rPr>
              <w:t>Мероприятия</w:t>
            </w:r>
            <w:proofErr w:type="gramEnd"/>
            <w:r w:rsidR="00406CF4">
              <w:rPr>
                <w:rFonts w:ascii="Times New Roman" w:hAnsi="Times New Roman"/>
                <w:sz w:val="24"/>
                <w:szCs w:val="24"/>
              </w:rPr>
              <w:t xml:space="preserve"> приуроченные к 23 февраля.</w:t>
            </w:r>
          </w:p>
          <w:p w14:paraId="7484DE61" w14:textId="64DEBBAC" w:rsidR="00406CF4" w:rsidRPr="0030589F" w:rsidRDefault="006B56F8" w:rsidP="00336D51">
            <w:pPr>
              <w:rPr>
                <w:rFonts w:ascii="Times New Roman" w:hAnsi="Times New Roman"/>
              </w:rPr>
            </w:pPr>
            <w:r>
              <w:rPr>
                <w:rFonts w:ascii="Times New Roman" w:hAnsi="Times New Roman"/>
                <w:sz w:val="24"/>
                <w:szCs w:val="24"/>
              </w:rPr>
              <w:t>2.</w:t>
            </w:r>
            <w:r w:rsidR="00406CF4">
              <w:rPr>
                <w:rFonts w:ascii="Times New Roman" w:hAnsi="Times New Roman"/>
                <w:sz w:val="24"/>
                <w:szCs w:val="24"/>
              </w:rPr>
              <w:t>День здоровья «Зимние забавы»</w:t>
            </w:r>
          </w:p>
        </w:tc>
        <w:tc>
          <w:tcPr>
            <w:tcW w:w="1544" w:type="dxa"/>
          </w:tcPr>
          <w:p w14:paraId="28542B3F" w14:textId="5C04F27F" w:rsidR="00406CF4" w:rsidRDefault="006B56F8" w:rsidP="00336D51">
            <w:pP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Мероприятия посвященные Международному женскому дню 8 Марта»</w:t>
            </w:r>
          </w:p>
          <w:p w14:paraId="21DEEF98" w14:textId="260983DF" w:rsidR="00406CF4" w:rsidRPr="0030589F" w:rsidRDefault="006B56F8" w:rsidP="00336D51">
            <w:pPr>
              <w:rPr>
                <w:rFonts w:ascii="Times New Roman" w:hAnsi="Times New Roman"/>
              </w:rPr>
            </w:pPr>
            <w:r>
              <w:rPr>
                <w:rFonts w:ascii="Times New Roman" w:hAnsi="Times New Roman"/>
                <w:sz w:val="24"/>
                <w:szCs w:val="24"/>
              </w:rPr>
              <w:t>2.</w:t>
            </w:r>
            <w:proofErr w:type="gramStart"/>
            <w:r w:rsidR="00406CF4">
              <w:rPr>
                <w:rFonts w:ascii="Times New Roman" w:hAnsi="Times New Roman"/>
                <w:sz w:val="24"/>
                <w:szCs w:val="24"/>
              </w:rPr>
              <w:t>Фотовыставка</w:t>
            </w:r>
            <w:proofErr w:type="gramEnd"/>
            <w:r w:rsidR="00406CF4">
              <w:rPr>
                <w:rFonts w:ascii="Times New Roman" w:hAnsi="Times New Roman"/>
                <w:sz w:val="24"/>
                <w:szCs w:val="24"/>
              </w:rPr>
              <w:t xml:space="preserve"> посвященная 8 марта</w:t>
            </w:r>
          </w:p>
        </w:tc>
        <w:tc>
          <w:tcPr>
            <w:tcW w:w="1543" w:type="dxa"/>
          </w:tcPr>
          <w:p w14:paraId="009A4F59" w14:textId="79264D28" w:rsidR="00406CF4" w:rsidRDefault="006B56F8" w:rsidP="00336D51">
            <w:pP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Общешкольная акция «Бумажный бум!». Сбор макулатуры.</w:t>
            </w:r>
          </w:p>
          <w:p w14:paraId="2633113B" w14:textId="1C0AB4E8" w:rsidR="00406CF4" w:rsidRDefault="006B56F8" w:rsidP="00336D51">
            <w:pPr>
              <w:rPr>
                <w:rFonts w:ascii="Times New Roman" w:hAnsi="Times New Roman"/>
                <w:sz w:val="24"/>
                <w:szCs w:val="24"/>
              </w:rPr>
            </w:pPr>
            <w:r>
              <w:rPr>
                <w:rFonts w:ascii="Times New Roman" w:hAnsi="Times New Roman"/>
                <w:sz w:val="24"/>
                <w:szCs w:val="24"/>
              </w:rPr>
              <w:t>2.</w:t>
            </w:r>
            <w:r w:rsidR="00406CF4">
              <w:rPr>
                <w:rFonts w:ascii="Times New Roman" w:hAnsi="Times New Roman"/>
                <w:sz w:val="24"/>
                <w:szCs w:val="24"/>
              </w:rPr>
              <w:t>Конкурс «Ученик года-2022»</w:t>
            </w:r>
          </w:p>
          <w:p w14:paraId="065AA95A" w14:textId="429362A7" w:rsidR="00406CF4" w:rsidRDefault="006B56F8" w:rsidP="00336D51">
            <w:pPr>
              <w:rPr>
                <w:rFonts w:ascii="Times New Roman" w:hAnsi="Times New Roman"/>
                <w:sz w:val="24"/>
                <w:szCs w:val="24"/>
              </w:rPr>
            </w:pPr>
            <w:r>
              <w:rPr>
                <w:rFonts w:ascii="Times New Roman" w:hAnsi="Times New Roman"/>
                <w:sz w:val="24"/>
                <w:szCs w:val="24"/>
              </w:rPr>
              <w:t>3.</w:t>
            </w:r>
            <w:r w:rsidR="00406CF4">
              <w:rPr>
                <w:rFonts w:ascii="Times New Roman" w:hAnsi="Times New Roman"/>
                <w:sz w:val="24"/>
                <w:szCs w:val="24"/>
              </w:rPr>
              <w:t>Конкурс социальных видеороликов «Сохрани мир вокруг себя!»</w:t>
            </w:r>
          </w:p>
          <w:p w14:paraId="5BE3B10C" w14:textId="4882926D" w:rsidR="00406CF4" w:rsidRPr="0030589F" w:rsidRDefault="006B56F8" w:rsidP="00336D51">
            <w:pPr>
              <w:rPr>
                <w:rFonts w:ascii="Times New Roman" w:hAnsi="Times New Roman"/>
              </w:rPr>
            </w:pPr>
            <w:r>
              <w:rPr>
                <w:rFonts w:ascii="Times New Roman" w:hAnsi="Times New Roman"/>
                <w:sz w:val="24"/>
                <w:szCs w:val="24"/>
              </w:rPr>
              <w:lastRenderedPageBreak/>
              <w:t>4.</w:t>
            </w:r>
            <w:r w:rsidR="00406CF4">
              <w:rPr>
                <w:rFonts w:ascii="Times New Roman" w:hAnsi="Times New Roman"/>
                <w:sz w:val="24"/>
                <w:szCs w:val="24"/>
              </w:rPr>
              <w:t>Единый классный час ко дню космонавтики</w:t>
            </w:r>
          </w:p>
        </w:tc>
        <w:tc>
          <w:tcPr>
            <w:tcW w:w="1544" w:type="dxa"/>
          </w:tcPr>
          <w:p w14:paraId="490C0EC6" w14:textId="0D33E186" w:rsidR="00406CF4" w:rsidRDefault="006B56F8" w:rsidP="00336D51">
            <w:pPr>
              <w:rPr>
                <w:rFonts w:ascii="Times New Roman" w:hAnsi="Times New Roman"/>
                <w:sz w:val="24"/>
              </w:rPr>
            </w:pPr>
            <w:r>
              <w:rPr>
                <w:rFonts w:ascii="Times New Roman" w:hAnsi="Times New Roman"/>
                <w:sz w:val="24"/>
              </w:rPr>
              <w:lastRenderedPageBreak/>
              <w:t>1.</w:t>
            </w:r>
            <w:r w:rsidR="00406CF4" w:rsidRPr="00ED1AD7">
              <w:rPr>
                <w:rFonts w:ascii="Times New Roman" w:hAnsi="Times New Roman"/>
                <w:sz w:val="24"/>
              </w:rPr>
              <w:t xml:space="preserve">Конкурс </w:t>
            </w:r>
            <w:proofErr w:type="gramStart"/>
            <w:r w:rsidR="00406CF4" w:rsidRPr="00ED1AD7">
              <w:rPr>
                <w:rFonts w:ascii="Times New Roman" w:hAnsi="Times New Roman"/>
                <w:sz w:val="24"/>
              </w:rPr>
              <w:t>военно- патриотической</w:t>
            </w:r>
            <w:proofErr w:type="gramEnd"/>
            <w:r w:rsidR="00406CF4" w:rsidRPr="00ED1AD7">
              <w:rPr>
                <w:rFonts w:ascii="Times New Roman" w:hAnsi="Times New Roman"/>
                <w:sz w:val="24"/>
              </w:rPr>
              <w:t xml:space="preserve"> песни</w:t>
            </w:r>
            <w:r w:rsidR="00406CF4">
              <w:rPr>
                <w:rFonts w:ascii="Times New Roman" w:hAnsi="Times New Roman"/>
                <w:sz w:val="24"/>
              </w:rPr>
              <w:t xml:space="preserve"> «День победы»</w:t>
            </w:r>
          </w:p>
          <w:p w14:paraId="7A085EAD" w14:textId="605B607B" w:rsidR="00406CF4" w:rsidRDefault="006B56F8" w:rsidP="00336D51">
            <w:pPr>
              <w:rPr>
                <w:rFonts w:ascii="Times New Roman" w:hAnsi="Times New Roman"/>
                <w:sz w:val="24"/>
              </w:rPr>
            </w:pPr>
            <w:r>
              <w:rPr>
                <w:rFonts w:ascii="Times New Roman" w:hAnsi="Times New Roman"/>
                <w:sz w:val="24"/>
              </w:rPr>
              <w:t>2.</w:t>
            </w:r>
            <w:r w:rsidR="00406CF4">
              <w:rPr>
                <w:rFonts w:ascii="Times New Roman" w:hAnsi="Times New Roman"/>
                <w:sz w:val="24"/>
              </w:rPr>
              <w:t>Единый классный час на тему ВОВ.</w:t>
            </w:r>
          </w:p>
          <w:p w14:paraId="6107D812" w14:textId="5C7558AE" w:rsidR="00406CF4" w:rsidRDefault="006B56F8" w:rsidP="00336D51">
            <w:pPr>
              <w:rPr>
                <w:rFonts w:ascii="Times New Roman" w:hAnsi="Times New Roman"/>
                <w:sz w:val="24"/>
              </w:rPr>
            </w:pPr>
            <w:r>
              <w:rPr>
                <w:rFonts w:ascii="Times New Roman" w:hAnsi="Times New Roman"/>
                <w:sz w:val="24"/>
              </w:rPr>
              <w:t>3.</w:t>
            </w:r>
            <w:r w:rsidR="00406CF4">
              <w:rPr>
                <w:rFonts w:ascii="Times New Roman" w:hAnsi="Times New Roman"/>
                <w:sz w:val="24"/>
              </w:rPr>
              <w:t xml:space="preserve">До свидания школа </w:t>
            </w:r>
            <w:r w:rsidR="00406CF4">
              <w:rPr>
                <w:rFonts w:ascii="Times New Roman" w:hAnsi="Times New Roman"/>
                <w:sz w:val="24"/>
              </w:rPr>
              <w:lastRenderedPageBreak/>
              <w:t>«Последний звонок»</w:t>
            </w:r>
          </w:p>
          <w:p w14:paraId="607D2B28" w14:textId="23D3BA5E" w:rsidR="00406CF4" w:rsidRPr="0030589F" w:rsidRDefault="006B56F8" w:rsidP="00336D51">
            <w:pPr>
              <w:rPr>
                <w:rFonts w:ascii="Times New Roman" w:hAnsi="Times New Roman"/>
              </w:rPr>
            </w:pPr>
            <w:r>
              <w:rPr>
                <w:rFonts w:ascii="Times New Roman" w:hAnsi="Times New Roman"/>
                <w:sz w:val="24"/>
              </w:rPr>
              <w:t>4.</w:t>
            </w:r>
            <w:r w:rsidR="00406CF4">
              <w:rPr>
                <w:rFonts w:ascii="Times New Roman" w:hAnsi="Times New Roman"/>
                <w:sz w:val="24"/>
              </w:rPr>
              <w:t>Общешкольное родительское собрание</w:t>
            </w:r>
          </w:p>
        </w:tc>
      </w:tr>
      <w:tr w:rsidR="00406CF4" w:rsidRPr="0030589F" w14:paraId="2BB90A97" w14:textId="77777777" w:rsidTr="00A56A87">
        <w:trPr>
          <w:trHeight w:val="333"/>
        </w:trPr>
        <w:tc>
          <w:tcPr>
            <w:tcW w:w="2269" w:type="dxa"/>
            <w:vAlign w:val="center"/>
          </w:tcPr>
          <w:p w14:paraId="020E2F61" w14:textId="77777777" w:rsidR="00406CF4" w:rsidRPr="00793DE9" w:rsidRDefault="00406CF4" w:rsidP="00A56A87">
            <w:pPr>
              <w:jc w:val="center"/>
              <w:rPr>
                <w:rFonts w:ascii="Times New Roman" w:hAnsi="Times New Roman"/>
                <w:b/>
                <w:bCs/>
                <w:i/>
                <w:iCs/>
                <w:sz w:val="24"/>
                <w:szCs w:val="24"/>
              </w:rPr>
            </w:pPr>
            <w:r w:rsidRPr="00793DE9">
              <w:rPr>
                <w:rFonts w:ascii="Times New Roman" w:hAnsi="Times New Roman"/>
                <w:b/>
                <w:bCs/>
                <w:i/>
                <w:iCs/>
                <w:sz w:val="24"/>
                <w:szCs w:val="24"/>
              </w:rPr>
              <w:lastRenderedPageBreak/>
              <w:t>КУРСЫ ВНЕУРОЧНОЙ ДЕЯТЕЛЬНОСТИ</w:t>
            </w:r>
          </w:p>
        </w:tc>
        <w:tc>
          <w:tcPr>
            <w:tcW w:w="13891" w:type="dxa"/>
            <w:gridSpan w:val="9"/>
            <w:vAlign w:val="center"/>
          </w:tcPr>
          <w:p w14:paraId="753C4E96" w14:textId="77777777" w:rsidR="00406CF4" w:rsidRPr="00793DE9" w:rsidRDefault="00406CF4" w:rsidP="007A1A19">
            <w:pPr>
              <w:pStyle w:val="a3"/>
              <w:numPr>
                <w:ilvl w:val="0"/>
                <w:numId w:val="30"/>
              </w:numPr>
              <w:rPr>
                <w:rFonts w:ascii="Times New Roman" w:eastAsia="Times New Roman" w:hAnsi="Times New Roman"/>
                <w:color w:val="000000"/>
                <w:sz w:val="24"/>
                <w:szCs w:val="24"/>
              </w:rPr>
            </w:pPr>
            <w:r w:rsidRPr="00793DE9">
              <w:rPr>
                <w:rFonts w:ascii="Times New Roman" w:eastAsia="Times New Roman" w:hAnsi="Times New Roman"/>
                <w:color w:val="000000"/>
                <w:sz w:val="24"/>
                <w:szCs w:val="24"/>
              </w:rPr>
              <w:t>Клуб «Музей»</w:t>
            </w:r>
          </w:p>
          <w:p w14:paraId="259FD319" w14:textId="77777777" w:rsidR="00406CF4" w:rsidRPr="00793DE9" w:rsidRDefault="00406CF4" w:rsidP="007A1A19">
            <w:pPr>
              <w:pStyle w:val="a3"/>
              <w:numPr>
                <w:ilvl w:val="0"/>
                <w:numId w:val="30"/>
              </w:numPr>
              <w:rPr>
                <w:rFonts w:ascii="Times New Roman" w:eastAsia="Times New Roman" w:hAnsi="Times New Roman"/>
                <w:color w:val="000000"/>
                <w:sz w:val="24"/>
                <w:szCs w:val="24"/>
              </w:rPr>
            </w:pPr>
            <w:r w:rsidRPr="00793DE9">
              <w:rPr>
                <w:rFonts w:ascii="Times New Roman" w:eastAsia="Times New Roman" w:hAnsi="Times New Roman"/>
                <w:color w:val="000000"/>
                <w:sz w:val="24"/>
                <w:szCs w:val="24"/>
              </w:rPr>
              <w:t>Журналистика для всех</w:t>
            </w:r>
          </w:p>
          <w:p w14:paraId="7F722132" w14:textId="77777777" w:rsidR="00406CF4" w:rsidRPr="00793DE9" w:rsidRDefault="00406CF4" w:rsidP="007A1A19">
            <w:pPr>
              <w:pStyle w:val="a3"/>
              <w:numPr>
                <w:ilvl w:val="0"/>
                <w:numId w:val="30"/>
              </w:numPr>
              <w:rPr>
                <w:rFonts w:ascii="Times New Roman" w:eastAsia="Times New Roman" w:hAnsi="Times New Roman"/>
                <w:color w:val="000000"/>
                <w:sz w:val="24"/>
                <w:szCs w:val="24"/>
              </w:rPr>
            </w:pPr>
            <w:r w:rsidRPr="00793DE9">
              <w:rPr>
                <w:rFonts w:ascii="Times New Roman" w:eastAsia="Times New Roman" w:hAnsi="Times New Roman"/>
                <w:color w:val="000000"/>
                <w:sz w:val="24"/>
                <w:szCs w:val="24"/>
              </w:rPr>
              <w:t>Видеостудия «</w:t>
            </w:r>
            <w:proofErr w:type="spellStart"/>
            <w:r w:rsidRPr="00793DE9">
              <w:rPr>
                <w:rFonts w:ascii="Times New Roman" w:eastAsia="Times New Roman" w:hAnsi="Times New Roman"/>
                <w:color w:val="000000"/>
                <w:sz w:val="24"/>
                <w:szCs w:val="24"/>
              </w:rPr>
              <w:t>Синюшка</w:t>
            </w:r>
            <w:proofErr w:type="spellEnd"/>
            <w:r w:rsidRPr="00793DE9">
              <w:rPr>
                <w:rFonts w:ascii="Times New Roman" w:eastAsia="Times New Roman" w:hAnsi="Times New Roman"/>
                <w:color w:val="000000"/>
                <w:sz w:val="24"/>
                <w:szCs w:val="24"/>
              </w:rPr>
              <w:t>-</w:t>
            </w:r>
            <w:r w:rsidRPr="00793DE9">
              <w:rPr>
                <w:rFonts w:ascii="Times New Roman" w:eastAsia="Times New Roman" w:hAnsi="Times New Roman"/>
                <w:color w:val="000000"/>
                <w:sz w:val="24"/>
                <w:szCs w:val="24"/>
                <w:lang w:val="en-US"/>
              </w:rPr>
              <w:t>film</w:t>
            </w:r>
            <w:r w:rsidRPr="00793DE9">
              <w:rPr>
                <w:rFonts w:ascii="Times New Roman" w:eastAsia="Times New Roman" w:hAnsi="Times New Roman"/>
                <w:color w:val="000000"/>
                <w:sz w:val="24"/>
                <w:szCs w:val="24"/>
              </w:rPr>
              <w:t>»</w:t>
            </w:r>
          </w:p>
          <w:p w14:paraId="5870876E" w14:textId="77777777" w:rsidR="00406CF4" w:rsidRPr="00793DE9" w:rsidRDefault="00406CF4" w:rsidP="007A1A19">
            <w:pPr>
              <w:pStyle w:val="a3"/>
              <w:numPr>
                <w:ilvl w:val="0"/>
                <w:numId w:val="30"/>
              </w:numPr>
              <w:rPr>
                <w:rFonts w:ascii="Times New Roman" w:eastAsia="Times New Roman" w:hAnsi="Times New Roman"/>
                <w:sz w:val="24"/>
                <w:szCs w:val="24"/>
              </w:rPr>
            </w:pPr>
            <w:r w:rsidRPr="00793DE9">
              <w:rPr>
                <w:rFonts w:ascii="Times New Roman" w:eastAsia="Times New Roman" w:hAnsi="Times New Roman"/>
                <w:sz w:val="24"/>
                <w:szCs w:val="24"/>
              </w:rPr>
              <w:t>Занимательная география</w:t>
            </w:r>
          </w:p>
          <w:p w14:paraId="700861FF" w14:textId="77777777" w:rsidR="00406CF4" w:rsidRPr="00793DE9" w:rsidRDefault="00406CF4" w:rsidP="007A1A19">
            <w:pPr>
              <w:pStyle w:val="a3"/>
              <w:numPr>
                <w:ilvl w:val="0"/>
                <w:numId w:val="30"/>
              </w:numPr>
              <w:rPr>
                <w:rFonts w:ascii="Times New Roman" w:hAnsi="Times New Roman"/>
                <w:sz w:val="24"/>
                <w:szCs w:val="24"/>
              </w:rPr>
            </w:pPr>
            <w:r w:rsidRPr="00793DE9">
              <w:rPr>
                <w:rFonts w:ascii="Times New Roman" w:hAnsi="Times New Roman"/>
                <w:sz w:val="24"/>
                <w:szCs w:val="24"/>
              </w:rPr>
              <w:t>Основы информационной культуры школьника.</w:t>
            </w:r>
          </w:p>
          <w:p w14:paraId="0CA46814" w14:textId="77777777" w:rsidR="00406CF4" w:rsidRPr="00793DE9" w:rsidRDefault="00406CF4" w:rsidP="007A1A19">
            <w:pPr>
              <w:pStyle w:val="a3"/>
              <w:numPr>
                <w:ilvl w:val="0"/>
                <w:numId w:val="30"/>
              </w:numPr>
              <w:rPr>
                <w:rFonts w:ascii="Times New Roman" w:hAnsi="Times New Roman"/>
                <w:sz w:val="24"/>
                <w:szCs w:val="24"/>
              </w:rPr>
            </w:pPr>
            <w:r w:rsidRPr="00793DE9">
              <w:rPr>
                <w:rFonts w:ascii="Times New Roman" w:hAnsi="Times New Roman"/>
                <w:sz w:val="24"/>
                <w:szCs w:val="24"/>
              </w:rPr>
              <w:t>Клуб «Что? Где? Когда?»</w:t>
            </w:r>
          </w:p>
          <w:p w14:paraId="1A39853C" w14:textId="77777777" w:rsidR="00406CF4" w:rsidRPr="00793DE9" w:rsidRDefault="00406CF4" w:rsidP="007A1A19">
            <w:pPr>
              <w:pStyle w:val="a3"/>
              <w:numPr>
                <w:ilvl w:val="0"/>
                <w:numId w:val="30"/>
              </w:numPr>
              <w:rPr>
                <w:rFonts w:ascii="Times New Roman" w:hAnsi="Times New Roman"/>
                <w:sz w:val="24"/>
                <w:szCs w:val="24"/>
              </w:rPr>
            </w:pPr>
            <w:r w:rsidRPr="00793DE9">
              <w:rPr>
                <w:rFonts w:ascii="Times New Roman" w:hAnsi="Times New Roman"/>
                <w:sz w:val="24"/>
                <w:szCs w:val="24"/>
              </w:rPr>
              <w:t>В нашей школе нет конфликтов</w:t>
            </w:r>
          </w:p>
        </w:tc>
      </w:tr>
      <w:tr w:rsidR="00406CF4" w:rsidRPr="0030589F" w14:paraId="1CE1EAF2" w14:textId="77777777" w:rsidTr="00A56A87">
        <w:trPr>
          <w:trHeight w:val="577"/>
        </w:trPr>
        <w:tc>
          <w:tcPr>
            <w:tcW w:w="2269" w:type="dxa"/>
            <w:vMerge w:val="restart"/>
            <w:vAlign w:val="center"/>
          </w:tcPr>
          <w:p w14:paraId="74D81ABE" w14:textId="77777777" w:rsidR="00406CF4" w:rsidRPr="00793DE9" w:rsidRDefault="00406CF4" w:rsidP="00A56A87">
            <w:pPr>
              <w:jc w:val="center"/>
              <w:rPr>
                <w:rFonts w:ascii="Times New Roman" w:hAnsi="Times New Roman"/>
                <w:b/>
                <w:bCs/>
                <w:i/>
                <w:iCs/>
                <w:sz w:val="24"/>
                <w:szCs w:val="24"/>
              </w:rPr>
            </w:pPr>
            <w:r w:rsidRPr="00793DE9">
              <w:rPr>
                <w:rFonts w:ascii="Times New Roman" w:hAnsi="Times New Roman"/>
                <w:b/>
                <w:bCs/>
                <w:i/>
                <w:iCs/>
                <w:sz w:val="24"/>
                <w:szCs w:val="24"/>
              </w:rPr>
              <w:t>КЛАССНОЕ РУКОВОДСТВО</w:t>
            </w:r>
          </w:p>
        </w:tc>
        <w:tc>
          <w:tcPr>
            <w:tcW w:w="13891" w:type="dxa"/>
            <w:gridSpan w:val="9"/>
          </w:tcPr>
          <w:p w14:paraId="2186EDB3" w14:textId="77777777" w:rsidR="00406CF4" w:rsidRDefault="00406CF4" w:rsidP="00A56A87">
            <w:pPr>
              <w:jc w:val="both"/>
              <w:rPr>
                <w:rFonts w:ascii="Times New Roman" w:hAnsi="Times New Roman"/>
                <w:sz w:val="24"/>
                <w:szCs w:val="24"/>
              </w:rPr>
            </w:pPr>
          </w:p>
          <w:p w14:paraId="5059BD79" w14:textId="77777777" w:rsidR="00406CF4" w:rsidRPr="00E01358" w:rsidRDefault="00406CF4" w:rsidP="007A1A19">
            <w:pPr>
              <w:pStyle w:val="a3"/>
              <w:numPr>
                <w:ilvl w:val="0"/>
                <w:numId w:val="31"/>
              </w:numPr>
              <w:jc w:val="both"/>
              <w:rPr>
                <w:rFonts w:ascii="Times New Roman" w:hAnsi="Times New Roman"/>
                <w:sz w:val="24"/>
                <w:szCs w:val="24"/>
              </w:rPr>
            </w:pPr>
            <w:r w:rsidRPr="00E01358">
              <w:rPr>
                <w:rFonts w:ascii="Times New Roman" w:hAnsi="Times New Roman"/>
                <w:sz w:val="24"/>
                <w:szCs w:val="24"/>
              </w:rPr>
              <w:t>Тематические классные часы в соответствии с личным воспитательным планом классного руководителя</w:t>
            </w:r>
          </w:p>
          <w:p w14:paraId="1DC6B5CF" w14:textId="77777777" w:rsidR="00406CF4" w:rsidRPr="00E01358" w:rsidRDefault="00406CF4" w:rsidP="007A1A19">
            <w:pPr>
              <w:pStyle w:val="a3"/>
              <w:numPr>
                <w:ilvl w:val="0"/>
                <w:numId w:val="31"/>
              </w:numPr>
              <w:jc w:val="both"/>
              <w:rPr>
                <w:rFonts w:ascii="Times New Roman" w:hAnsi="Times New Roman"/>
                <w:sz w:val="24"/>
                <w:szCs w:val="24"/>
              </w:rPr>
            </w:pPr>
            <w:r w:rsidRPr="00E01358">
              <w:rPr>
                <w:rFonts w:ascii="Times New Roman" w:hAnsi="Times New Roman"/>
                <w:sz w:val="24"/>
                <w:szCs w:val="24"/>
              </w:rPr>
              <w:t>Проведение единых классных часов</w:t>
            </w:r>
          </w:p>
          <w:p w14:paraId="6B397A6C" w14:textId="77777777" w:rsidR="00406CF4" w:rsidRPr="00E01358" w:rsidRDefault="00406CF4" w:rsidP="007A1A19">
            <w:pPr>
              <w:pStyle w:val="a3"/>
              <w:numPr>
                <w:ilvl w:val="0"/>
                <w:numId w:val="31"/>
              </w:numPr>
              <w:rPr>
                <w:rFonts w:ascii="Times New Roman" w:hAnsi="Times New Roman"/>
                <w:sz w:val="24"/>
                <w:szCs w:val="24"/>
              </w:rPr>
            </w:pPr>
            <w:r w:rsidRPr="00E01358">
              <w:rPr>
                <w:rFonts w:ascii="Times New Roman" w:hAnsi="Times New Roman"/>
                <w:sz w:val="24"/>
                <w:szCs w:val="24"/>
              </w:rPr>
              <w:t>Классные родительские собрания</w:t>
            </w:r>
          </w:p>
          <w:p w14:paraId="171A723B" w14:textId="77777777" w:rsidR="00406CF4" w:rsidRPr="00E01358" w:rsidRDefault="00406CF4" w:rsidP="007A1A19">
            <w:pPr>
              <w:pStyle w:val="a3"/>
              <w:numPr>
                <w:ilvl w:val="0"/>
                <w:numId w:val="31"/>
              </w:numPr>
              <w:rPr>
                <w:rFonts w:ascii="Times New Roman" w:hAnsi="Times New Roman"/>
                <w:sz w:val="24"/>
                <w:szCs w:val="24"/>
              </w:rPr>
            </w:pPr>
            <w:r w:rsidRPr="00E01358">
              <w:rPr>
                <w:rFonts w:ascii="Times New Roman" w:hAnsi="Times New Roman"/>
                <w:sz w:val="24"/>
                <w:szCs w:val="24"/>
              </w:rPr>
              <w:t>Встречи и беседы с привлечением РК и родителей класса</w:t>
            </w:r>
          </w:p>
          <w:p w14:paraId="6C9CF19C" w14:textId="77777777" w:rsidR="00406CF4" w:rsidRPr="00E01358" w:rsidRDefault="00406CF4" w:rsidP="007A1A19">
            <w:pPr>
              <w:pStyle w:val="a3"/>
              <w:numPr>
                <w:ilvl w:val="0"/>
                <w:numId w:val="31"/>
              </w:numPr>
              <w:rPr>
                <w:rFonts w:ascii="Times New Roman" w:hAnsi="Times New Roman"/>
                <w:sz w:val="24"/>
                <w:szCs w:val="24"/>
              </w:rPr>
            </w:pPr>
            <w:r w:rsidRPr="00E01358">
              <w:rPr>
                <w:rFonts w:ascii="Times New Roman" w:hAnsi="Times New Roman"/>
                <w:sz w:val="24"/>
                <w:szCs w:val="24"/>
              </w:rPr>
              <w:t>Посещение уроков</w:t>
            </w:r>
          </w:p>
          <w:p w14:paraId="5BEDE601" w14:textId="77777777" w:rsidR="00406CF4" w:rsidRPr="00E01358" w:rsidRDefault="00406CF4" w:rsidP="007A1A19">
            <w:pPr>
              <w:pStyle w:val="a3"/>
              <w:numPr>
                <w:ilvl w:val="0"/>
                <w:numId w:val="31"/>
              </w:numPr>
              <w:rPr>
                <w:rFonts w:ascii="Times New Roman" w:hAnsi="Times New Roman"/>
                <w:sz w:val="24"/>
                <w:szCs w:val="24"/>
              </w:rPr>
            </w:pPr>
            <w:r w:rsidRPr="00E01358">
              <w:rPr>
                <w:rFonts w:ascii="Times New Roman" w:hAnsi="Times New Roman"/>
                <w:sz w:val="24"/>
                <w:szCs w:val="24"/>
              </w:rPr>
              <w:t>Работа с классными ОСУ</w:t>
            </w:r>
          </w:p>
          <w:p w14:paraId="509DA9C6" w14:textId="77777777" w:rsidR="00406CF4" w:rsidRPr="00E01358" w:rsidRDefault="00406CF4" w:rsidP="007A1A19">
            <w:pPr>
              <w:pStyle w:val="a3"/>
              <w:numPr>
                <w:ilvl w:val="0"/>
                <w:numId w:val="31"/>
              </w:numPr>
              <w:rPr>
                <w:rFonts w:ascii="Times New Roman" w:hAnsi="Times New Roman"/>
                <w:sz w:val="24"/>
                <w:szCs w:val="24"/>
              </w:rPr>
            </w:pPr>
            <w:r w:rsidRPr="00E01358">
              <w:rPr>
                <w:rFonts w:ascii="Times New Roman" w:hAnsi="Times New Roman"/>
                <w:sz w:val="24"/>
                <w:szCs w:val="24"/>
              </w:rPr>
              <w:t>Проверка санитарного состояния учебников</w:t>
            </w:r>
          </w:p>
          <w:p w14:paraId="4B8702F8" w14:textId="77777777" w:rsidR="00406CF4" w:rsidRPr="00E01358" w:rsidRDefault="00406CF4" w:rsidP="007A1A19">
            <w:pPr>
              <w:pStyle w:val="a3"/>
              <w:numPr>
                <w:ilvl w:val="0"/>
                <w:numId w:val="31"/>
              </w:numPr>
              <w:rPr>
                <w:rFonts w:ascii="Times New Roman" w:hAnsi="Times New Roman"/>
                <w:sz w:val="24"/>
                <w:szCs w:val="24"/>
              </w:rPr>
            </w:pPr>
            <w:r w:rsidRPr="00E01358">
              <w:rPr>
                <w:rFonts w:ascii="Times New Roman" w:hAnsi="Times New Roman"/>
                <w:sz w:val="24"/>
                <w:szCs w:val="24"/>
              </w:rPr>
              <w:t>Подготовка к общешкольным мероприятиям</w:t>
            </w:r>
          </w:p>
          <w:p w14:paraId="1589CF78" w14:textId="77777777" w:rsidR="00406CF4" w:rsidRPr="00E01358" w:rsidRDefault="00406CF4" w:rsidP="007A1A19">
            <w:pPr>
              <w:pStyle w:val="a3"/>
              <w:numPr>
                <w:ilvl w:val="0"/>
                <w:numId w:val="31"/>
              </w:numPr>
              <w:rPr>
                <w:rFonts w:ascii="Times New Roman" w:hAnsi="Times New Roman"/>
                <w:sz w:val="24"/>
                <w:szCs w:val="24"/>
              </w:rPr>
            </w:pPr>
            <w:r w:rsidRPr="00E01358">
              <w:rPr>
                <w:rFonts w:ascii="Times New Roman" w:hAnsi="Times New Roman"/>
                <w:sz w:val="24"/>
                <w:szCs w:val="24"/>
              </w:rPr>
              <w:t>Экскурсии по выбору</w:t>
            </w:r>
            <w:r w:rsidRPr="00E01358">
              <w:rPr>
                <w:rFonts w:ascii="Times New Roman" w:hAnsi="Times New Roman"/>
                <w:sz w:val="24"/>
                <w:szCs w:val="24"/>
              </w:rPr>
              <w:br/>
              <w:t>Трудовой десант на территории школы</w:t>
            </w:r>
          </w:p>
          <w:p w14:paraId="62E8ED3B" w14:textId="77777777" w:rsidR="00406CF4" w:rsidRPr="0030589F" w:rsidRDefault="00406CF4" w:rsidP="00A56A87">
            <w:pPr>
              <w:jc w:val="center"/>
              <w:rPr>
                <w:rFonts w:ascii="Times New Roman" w:hAnsi="Times New Roman"/>
              </w:rPr>
            </w:pPr>
          </w:p>
        </w:tc>
      </w:tr>
      <w:tr w:rsidR="00406CF4" w:rsidRPr="0030589F" w14:paraId="4F9CB502" w14:textId="77777777" w:rsidTr="00A56A87">
        <w:trPr>
          <w:trHeight w:val="1596"/>
        </w:trPr>
        <w:tc>
          <w:tcPr>
            <w:tcW w:w="2269" w:type="dxa"/>
            <w:vMerge/>
            <w:vAlign w:val="center"/>
          </w:tcPr>
          <w:p w14:paraId="21FEF8B8" w14:textId="77777777" w:rsidR="00406CF4" w:rsidRPr="00793DE9" w:rsidRDefault="00406CF4" w:rsidP="00A56A87">
            <w:pPr>
              <w:jc w:val="center"/>
              <w:rPr>
                <w:rFonts w:ascii="Times New Roman" w:hAnsi="Times New Roman"/>
                <w:b/>
                <w:bCs/>
                <w:i/>
                <w:iCs/>
                <w:sz w:val="24"/>
                <w:szCs w:val="24"/>
              </w:rPr>
            </w:pPr>
          </w:p>
        </w:tc>
        <w:tc>
          <w:tcPr>
            <w:tcW w:w="1543" w:type="dxa"/>
          </w:tcPr>
          <w:p w14:paraId="4D98642A" w14:textId="0BF47C4B" w:rsidR="00406CF4" w:rsidRPr="00145EC6" w:rsidRDefault="006B56F8" w:rsidP="00A56A87">
            <w:pPr>
              <w:jc w:val="both"/>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Организация классного самоуправления, выбор ОСУ</w:t>
            </w:r>
          </w:p>
          <w:p w14:paraId="6A47775F" w14:textId="77777777" w:rsidR="00406CF4" w:rsidRDefault="00406CF4" w:rsidP="00A56A87">
            <w:pPr>
              <w:jc w:val="center"/>
              <w:rPr>
                <w:rFonts w:ascii="Times New Roman" w:hAnsi="Times New Roman"/>
                <w:sz w:val="24"/>
                <w:szCs w:val="24"/>
              </w:rPr>
            </w:pPr>
          </w:p>
        </w:tc>
        <w:tc>
          <w:tcPr>
            <w:tcW w:w="1543" w:type="dxa"/>
          </w:tcPr>
          <w:p w14:paraId="52BB68BA" w14:textId="4AF785FC" w:rsidR="00406CF4" w:rsidRPr="0030589F" w:rsidRDefault="006B56F8" w:rsidP="006B56F8">
            <w:pPr>
              <w:rPr>
                <w:rFonts w:ascii="Times New Roman" w:hAnsi="Times New Roman"/>
              </w:rPr>
            </w:pPr>
            <w:r>
              <w:rPr>
                <w:rFonts w:ascii="Times New Roman" w:hAnsi="Times New Roman"/>
                <w:sz w:val="24"/>
                <w:szCs w:val="24"/>
              </w:rPr>
              <w:t>1.</w:t>
            </w:r>
            <w:r w:rsidRPr="006B56F8">
              <w:rPr>
                <w:rFonts w:ascii="Times New Roman" w:hAnsi="Times New Roman"/>
                <w:sz w:val="24"/>
                <w:szCs w:val="24"/>
              </w:rPr>
              <w:t>Сдача отчетов по окончанию четверти</w:t>
            </w:r>
          </w:p>
        </w:tc>
        <w:tc>
          <w:tcPr>
            <w:tcW w:w="1544" w:type="dxa"/>
          </w:tcPr>
          <w:p w14:paraId="7AAD9304" w14:textId="77777777" w:rsidR="00406CF4" w:rsidRPr="0030589F" w:rsidRDefault="00406CF4" w:rsidP="00A56A87">
            <w:pPr>
              <w:jc w:val="center"/>
              <w:rPr>
                <w:rFonts w:ascii="Times New Roman" w:hAnsi="Times New Roman"/>
              </w:rPr>
            </w:pPr>
          </w:p>
        </w:tc>
        <w:tc>
          <w:tcPr>
            <w:tcW w:w="1543" w:type="dxa"/>
          </w:tcPr>
          <w:p w14:paraId="6FEDEC6C" w14:textId="681ADC37" w:rsidR="00406CF4" w:rsidRPr="0030589F" w:rsidRDefault="006B56F8" w:rsidP="00A56A87">
            <w:pPr>
              <w:jc w:val="center"/>
              <w:rPr>
                <w:rFonts w:ascii="Times New Roman" w:hAnsi="Times New Roman"/>
              </w:rPr>
            </w:pPr>
            <w:r>
              <w:rPr>
                <w:rFonts w:ascii="Times New Roman" w:hAnsi="Times New Roman"/>
                <w:sz w:val="24"/>
                <w:szCs w:val="24"/>
              </w:rPr>
              <w:t>1.</w:t>
            </w:r>
            <w:r w:rsidRPr="006B56F8">
              <w:rPr>
                <w:rFonts w:ascii="Times New Roman" w:hAnsi="Times New Roman"/>
                <w:sz w:val="24"/>
                <w:szCs w:val="24"/>
              </w:rPr>
              <w:t>Сдача отчетов по окончанию четверти</w:t>
            </w:r>
          </w:p>
        </w:tc>
        <w:tc>
          <w:tcPr>
            <w:tcW w:w="1544" w:type="dxa"/>
          </w:tcPr>
          <w:p w14:paraId="1593E1B3" w14:textId="77777777" w:rsidR="00406CF4" w:rsidRPr="0030589F" w:rsidRDefault="00406CF4" w:rsidP="00A56A87">
            <w:pPr>
              <w:jc w:val="center"/>
              <w:rPr>
                <w:rFonts w:ascii="Times New Roman" w:hAnsi="Times New Roman"/>
              </w:rPr>
            </w:pPr>
          </w:p>
        </w:tc>
        <w:tc>
          <w:tcPr>
            <w:tcW w:w="1543" w:type="dxa"/>
          </w:tcPr>
          <w:p w14:paraId="65464A3F" w14:textId="77777777" w:rsidR="00406CF4" w:rsidRPr="0030589F" w:rsidRDefault="00406CF4" w:rsidP="00A56A87">
            <w:pPr>
              <w:jc w:val="center"/>
              <w:rPr>
                <w:rFonts w:ascii="Times New Roman" w:hAnsi="Times New Roman"/>
              </w:rPr>
            </w:pPr>
          </w:p>
        </w:tc>
        <w:tc>
          <w:tcPr>
            <w:tcW w:w="1544" w:type="dxa"/>
          </w:tcPr>
          <w:p w14:paraId="549B31E5" w14:textId="697F2263" w:rsidR="00406CF4" w:rsidRPr="0030589F" w:rsidRDefault="006B56F8" w:rsidP="00A56A87">
            <w:pPr>
              <w:jc w:val="center"/>
              <w:rPr>
                <w:rFonts w:ascii="Times New Roman" w:hAnsi="Times New Roman"/>
              </w:rPr>
            </w:pPr>
            <w:r>
              <w:rPr>
                <w:rFonts w:ascii="Times New Roman" w:hAnsi="Times New Roman"/>
                <w:sz w:val="24"/>
                <w:szCs w:val="24"/>
              </w:rPr>
              <w:t>1.</w:t>
            </w:r>
            <w:r w:rsidRPr="006B56F8">
              <w:rPr>
                <w:rFonts w:ascii="Times New Roman" w:hAnsi="Times New Roman"/>
                <w:sz w:val="24"/>
                <w:szCs w:val="24"/>
              </w:rPr>
              <w:t>Сдача отчетов по окончанию четверти</w:t>
            </w:r>
          </w:p>
        </w:tc>
        <w:tc>
          <w:tcPr>
            <w:tcW w:w="1543" w:type="dxa"/>
          </w:tcPr>
          <w:p w14:paraId="60D60451" w14:textId="605A316E" w:rsidR="00406CF4" w:rsidRPr="00145EC6" w:rsidRDefault="006B56F8" w:rsidP="00A56A87">
            <w:pP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Трудовой десант «Ч</w:t>
            </w:r>
            <w:r w:rsidR="00406CF4" w:rsidRPr="00145EC6">
              <w:rPr>
                <w:rFonts w:ascii="Times New Roman" w:hAnsi="Times New Roman"/>
                <w:sz w:val="24"/>
                <w:szCs w:val="24"/>
              </w:rPr>
              <w:t>истая школьная территория»</w:t>
            </w:r>
          </w:p>
          <w:p w14:paraId="0D70875F" w14:textId="77777777" w:rsidR="00406CF4" w:rsidRDefault="00406CF4" w:rsidP="00A56A87">
            <w:pPr>
              <w:jc w:val="center"/>
              <w:rPr>
                <w:rFonts w:ascii="Times New Roman" w:hAnsi="Times New Roman"/>
                <w:sz w:val="24"/>
                <w:szCs w:val="24"/>
              </w:rPr>
            </w:pPr>
          </w:p>
        </w:tc>
        <w:tc>
          <w:tcPr>
            <w:tcW w:w="1544" w:type="dxa"/>
          </w:tcPr>
          <w:p w14:paraId="3106093A" w14:textId="4D572C32" w:rsidR="00406CF4" w:rsidRPr="0030589F" w:rsidRDefault="006B56F8" w:rsidP="00A56A87">
            <w:pPr>
              <w:jc w:val="center"/>
              <w:rPr>
                <w:rFonts w:ascii="Times New Roman" w:hAnsi="Times New Roman"/>
              </w:rPr>
            </w:pPr>
            <w:r>
              <w:rPr>
                <w:rFonts w:ascii="Times New Roman" w:hAnsi="Times New Roman"/>
                <w:sz w:val="24"/>
                <w:szCs w:val="24"/>
              </w:rPr>
              <w:t>1.</w:t>
            </w:r>
            <w:r w:rsidRPr="006B56F8">
              <w:rPr>
                <w:rFonts w:ascii="Times New Roman" w:hAnsi="Times New Roman"/>
                <w:sz w:val="24"/>
                <w:szCs w:val="24"/>
              </w:rPr>
              <w:t>Сдача отчетов по окончанию четверти</w:t>
            </w:r>
          </w:p>
        </w:tc>
      </w:tr>
      <w:tr w:rsidR="00406CF4" w14:paraId="53EB5516" w14:textId="77777777" w:rsidTr="00A56A87">
        <w:trPr>
          <w:trHeight w:val="321"/>
        </w:trPr>
        <w:tc>
          <w:tcPr>
            <w:tcW w:w="2269" w:type="dxa"/>
            <w:vAlign w:val="center"/>
          </w:tcPr>
          <w:p w14:paraId="49D8FDBE" w14:textId="77777777" w:rsidR="00406CF4" w:rsidRPr="00E01358" w:rsidRDefault="00406CF4" w:rsidP="00A56A87">
            <w:pPr>
              <w:jc w:val="center"/>
              <w:rPr>
                <w:rFonts w:ascii="Times New Roman" w:hAnsi="Times New Roman"/>
                <w:b/>
                <w:bCs/>
                <w:i/>
                <w:iCs/>
                <w:sz w:val="24"/>
                <w:szCs w:val="24"/>
              </w:rPr>
            </w:pPr>
            <w:r w:rsidRPr="00E01358">
              <w:rPr>
                <w:rFonts w:ascii="Times New Roman" w:hAnsi="Times New Roman"/>
                <w:b/>
                <w:bCs/>
                <w:i/>
                <w:iCs/>
                <w:sz w:val="24"/>
                <w:szCs w:val="24"/>
              </w:rPr>
              <w:t>ПРОФОРИЕНТАЦИЯ</w:t>
            </w:r>
          </w:p>
        </w:tc>
        <w:tc>
          <w:tcPr>
            <w:tcW w:w="13891" w:type="dxa"/>
            <w:gridSpan w:val="9"/>
          </w:tcPr>
          <w:p w14:paraId="248B5112" w14:textId="77777777" w:rsidR="00406CF4" w:rsidRPr="00E01358" w:rsidRDefault="00406CF4" w:rsidP="007A1A19">
            <w:pPr>
              <w:pStyle w:val="a3"/>
              <w:numPr>
                <w:ilvl w:val="0"/>
                <w:numId w:val="32"/>
              </w:numPr>
              <w:rPr>
                <w:rFonts w:ascii="Times New Roman" w:eastAsia="Times New Roman" w:hAnsi="Times New Roman"/>
                <w:color w:val="000000"/>
                <w:sz w:val="24"/>
                <w:szCs w:val="24"/>
              </w:rPr>
            </w:pPr>
            <w:r w:rsidRPr="00E01358">
              <w:rPr>
                <w:rFonts w:ascii="Times New Roman" w:eastAsia="Times New Roman" w:hAnsi="Times New Roman"/>
                <w:color w:val="000000"/>
                <w:sz w:val="24"/>
                <w:szCs w:val="24"/>
              </w:rPr>
              <w:t>Проект «Билет в будущее»</w:t>
            </w:r>
          </w:p>
          <w:p w14:paraId="0FB1DA5C" w14:textId="77777777" w:rsidR="00406CF4" w:rsidRPr="00E01358" w:rsidRDefault="00406CF4" w:rsidP="007A1A19">
            <w:pPr>
              <w:pStyle w:val="a3"/>
              <w:numPr>
                <w:ilvl w:val="0"/>
                <w:numId w:val="32"/>
              </w:numPr>
              <w:rPr>
                <w:rFonts w:ascii="Times New Roman" w:eastAsia="Times New Roman" w:hAnsi="Times New Roman"/>
                <w:color w:val="000000"/>
                <w:sz w:val="24"/>
                <w:szCs w:val="24"/>
              </w:rPr>
            </w:pPr>
            <w:r w:rsidRPr="00E01358">
              <w:rPr>
                <w:rFonts w:ascii="Times New Roman" w:eastAsia="Times New Roman" w:hAnsi="Times New Roman"/>
                <w:color w:val="000000"/>
                <w:sz w:val="24"/>
                <w:szCs w:val="24"/>
              </w:rPr>
              <w:t>Просмотр всероссийских онлайн-уроков «</w:t>
            </w:r>
            <w:proofErr w:type="spellStart"/>
            <w:r w:rsidRPr="00E01358">
              <w:rPr>
                <w:rFonts w:ascii="Times New Roman" w:eastAsia="Times New Roman" w:hAnsi="Times New Roman"/>
                <w:color w:val="000000"/>
                <w:sz w:val="24"/>
                <w:szCs w:val="24"/>
              </w:rPr>
              <w:t>Прое</w:t>
            </w:r>
            <w:proofErr w:type="spellEnd"/>
            <w:r w:rsidRPr="00E01358">
              <w:rPr>
                <w:rFonts w:ascii="Times New Roman" w:eastAsia="Times New Roman" w:hAnsi="Times New Roman"/>
                <w:color w:val="000000"/>
                <w:sz w:val="24"/>
                <w:szCs w:val="24"/>
              </w:rPr>
              <w:t xml:space="preserve"> </w:t>
            </w:r>
            <w:proofErr w:type="spellStart"/>
            <w:r w:rsidRPr="00E01358">
              <w:rPr>
                <w:rFonts w:ascii="Times New Roman" w:eastAsia="Times New Roman" w:hAnsi="Times New Roman"/>
                <w:color w:val="000000"/>
                <w:sz w:val="24"/>
                <w:szCs w:val="24"/>
              </w:rPr>
              <w:t>КТОриЯ</w:t>
            </w:r>
            <w:proofErr w:type="spellEnd"/>
            <w:r w:rsidRPr="00E01358">
              <w:rPr>
                <w:rFonts w:ascii="Times New Roman" w:eastAsia="Times New Roman" w:hAnsi="Times New Roman"/>
                <w:color w:val="000000"/>
                <w:sz w:val="24"/>
                <w:szCs w:val="24"/>
              </w:rPr>
              <w:t>»</w:t>
            </w:r>
          </w:p>
          <w:p w14:paraId="3512C574" w14:textId="77777777" w:rsidR="00406CF4" w:rsidRPr="00E01358" w:rsidRDefault="00406CF4" w:rsidP="007A1A19">
            <w:pPr>
              <w:pStyle w:val="a3"/>
              <w:numPr>
                <w:ilvl w:val="0"/>
                <w:numId w:val="32"/>
              </w:numPr>
              <w:rPr>
                <w:rFonts w:ascii="Times New Roman" w:hAnsi="Times New Roman"/>
                <w:sz w:val="24"/>
                <w:szCs w:val="24"/>
              </w:rPr>
            </w:pPr>
            <w:r w:rsidRPr="00E01358">
              <w:rPr>
                <w:rFonts w:ascii="Times New Roman" w:hAnsi="Times New Roman"/>
                <w:sz w:val="24"/>
                <w:szCs w:val="24"/>
              </w:rPr>
              <w:t>1.Экскурсии, мастер-классы (кванториум, Ангария, авиазавод, почта, библиотека, аэропорт…)</w:t>
            </w:r>
          </w:p>
          <w:p w14:paraId="2C2DB84D" w14:textId="77777777" w:rsidR="00406CF4" w:rsidRPr="00E01358" w:rsidRDefault="00406CF4" w:rsidP="007A1A19">
            <w:pPr>
              <w:pStyle w:val="a3"/>
              <w:numPr>
                <w:ilvl w:val="0"/>
                <w:numId w:val="32"/>
              </w:numPr>
              <w:rPr>
                <w:rFonts w:ascii="Times New Roman" w:hAnsi="Times New Roman"/>
                <w:sz w:val="24"/>
                <w:szCs w:val="24"/>
              </w:rPr>
            </w:pPr>
            <w:r w:rsidRPr="00E01358">
              <w:rPr>
                <w:rFonts w:ascii="Times New Roman" w:hAnsi="Times New Roman"/>
                <w:sz w:val="24"/>
                <w:szCs w:val="24"/>
              </w:rPr>
              <w:t>2. Построение индивидуального образовательного маршрута (постановка целей в портфолио).</w:t>
            </w:r>
          </w:p>
          <w:p w14:paraId="71042E8C" w14:textId="77777777" w:rsidR="00406CF4" w:rsidRPr="00E01358" w:rsidRDefault="00406CF4" w:rsidP="007A1A19">
            <w:pPr>
              <w:pStyle w:val="a3"/>
              <w:numPr>
                <w:ilvl w:val="0"/>
                <w:numId w:val="32"/>
              </w:numPr>
              <w:rPr>
                <w:rFonts w:ascii="Times New Roman" w:hAnsi="Times New Roman"/>
                <w:sz w:val="24"/>
                <w:szCs w:val="24"/>
              </w:rPr>
            </w:pPr>
            <w:r w:rsidRPr="00E01358">
              <w:rPr>
                <w:rFonts w:ascii="Times New Roman" w:hAnsi="Times New Roman"/>
                <w:sz w:val="24"/>
                <w:szCs w:val="24"/>
              </w:rPr>
              <w:lastRenderedPageBreak/>
              <w:t>Индивидуальные консультации по профориентации Тренинг + тестирование «Определение типа будущей профессии»</w:t>
            </w:r>
          </w:p>
          <w:p w14:paraId="487AA320" w14:textId="77777777" w:rsidR="00406CF4" w:rsidRPr="00E01358" w:rsidRDefault="00406CF4" w:rsidP="007A1A19">
            <w:pPr>
              <w:pStyle w:val="a3"/>
              <w:numPr>
                <w:ilvl w:val="0"/>
                <w:numId w:val="32"/>
              </w:numPr>
              <w:rPr>
                <w:rFonts w:ascii="Times New Roman" w:hAnsi="Times New Roman"/>
                <w:sz w:val="24"/>
                <w:szCs w:val="24"/>
              </w:rPr>
            </w:pPr>
            <w:r w:rsidRPr="00E01358">
              <w:rPr>
                <w:rFonts w:ascii="Times New Roman" w:hAnsi="Times New Roman"/>
                <w:sz w:val="24"/>
                <w:szCs w:val="24"/>
              </w:rPr>
              <w:t>Проф. пробы (школьные, независимые эксперты)</w:t>
            </w:r>
          </w:p>
          <w:p w14:paraId="23D0DC9E" w14:textId="77777777" w:rsidR="00406CF4" w:rsidRPr="00E01358" w:rsidRDefault="00406CF4" w:rsidP="007A1A19">
            <w:pPr>
              <w:pStyle w:val="a3"/>
              <w:numPr>
                <w:ilvl w:val="0"/>
                <w:numId w:val="32"/>
              </w:numPr>
              <w:rPr>
                <w:rFonts w:ascii="Times New Roman" w:hAnsi="Times New Roman"/>
                <w:sz w:val="24"/>
                <w:szCs w:val="24"/>
              </w:rPr>
            </w:pPr>
            <w:r w:rsidRPr="00E01358">
              <w:rPr>
                <w:rFonts w:ascii="Times New Roman" w:hAnsi="Times New Roman"/>
                <w:sz w:val="24"/>
                <w:szCs w:val="24"/>
              </w:rPr>
              <w:t>Посещение «Дней открытых дверей».</w:t>
            </w:r>
          </w:p>
          <w:p w14:paraId="1EAC52A5" w14:textId="77777777" w:rsidR="00406CF4" w:rsidRPr="0075504C" w:rsidRDefault="00406CF4" w:rsidP="00A56A87">
            <w:pPr>
              <w:rPr>
                <w:rFonts w:ascii="Times New Roman" w:hAnsi="Times New Roman"/>
              </w:rPr>
            </w:pPr>
          </w:p>
        </w:tc>
      </w:tr>
      <w:tr w:rsidR="00406CF4" w14:paraId="7A83A37C" w14:textId="77777777" w:rsidTr="00A56A87">
        <w:trPr>
          <w:trHeight w:val="333"/>
        </w:trPr>
        <w:tc>
          <w:tcPr>
            <w:tcW w:w="2269" w:type="dxa"/>
            <w:vAlign w:val="center"/>
          </w:tcPr>
          <w:p w14:paraId="062C2255" w14:textId="77777777" w:rsidR="00406CF4" w:rsidRPr="00E01358" w:rsidRDefault="00406CF4" w:rsidP="00A56A87">
            <w:pPr>
              <w:jc w:val="center"/>
              <w:rPr>
                <w:rFonts w:ascii="Times New Roman" w:hAnsi="Times New Roman"/>
                <w:b/>
                <w:bCs/>
                <w:i/>
                <w:iCs/>
                <w:sz w:val="24"/>
                <w:szCs w:val="24"/>
              </w:rPr>
            </w:pPr>
            <w:r w:rsidRPr="00E01358">
              <w:rPr>
                <w:rFonts w:ascii="Times New Roman" w:hAnsi="Times New Roman"/>
                <w:b/>
                <w:bCs/>
                <w:i/>
                <w:iCs/>
                <w:sz w:val="24"/>
                <w:szCs w:val="24"/>
              </w:rPr>
              <w:lastRenderedPageBreak/>
              <w:t>ДЕТСКИЕ ОБЩЕСТВЕННЫЕ ОБЪЕДИНЕНИЯ</w:t>
            </w:r>
          </w:p>
        </w:tc>
        <w:tc>
          <w:tcPr>
            <w:tcW w:w="1543" w:type="dxa"/>
          </w:tcPr>
          <w:p w14:paraId="662DDB96" w14:textId="1C775840" w:rsidR="00406CF4" w:rsidRPr="00312806" w:rsidRDefault="006B56F8" w:rsidP="00A56A87">
            <w:pPr>
              <w:jc w:val="center"/>
              <w:rPr>
                <w:rFonts w:ascii="Times New Roman" w:hAnsi="Times New Roman"/>
                <w:sz w:val="24"/>
                <w:szCs w:val="24"/>
              </w:rPr>
            </w:pPr>
            <w:r>
              <w:rPr>
                <w:rFonts w:ascii="Times New Roman" w:hAnsi="Times New Roman"/>
                <w:sz w:val="24"/>
                <w:szCs w:val="24"/>
              </w:rPr>
              <w:t>1.</w:t>
            </w:r>
            <w:r w:rsidR="00406CF4" w:rsidRPr="00145EC6">
              <w:rPr>
                <w:rFonts w:ascii="Times New Roman" w:hAnsi="Times New Roman"/>
                <w:sz w:val="24"/>
                <w:szCs w:val="24"/>
              </w:rPr>
              <w:t>Участие в мероприятиях, приводимых РДШ</w:t>
            </w:r>
          </w:p>
        </w:tc>
        <w:tc>
          <w:tcPr>
            <w:tcW w:w="1543" w:type="dxa"/>
          </w:tcPr>
          <w:p w14:paraId="084DF8FD" w14:textId="5F8AA400" w:rsidR="00406CF4" w:rsidRDefault="006B56F8" w:rsidP="00A56A87">
            <w:pPr>
              <w:jc w:val="cente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В</w:t>
            </w:r>
            <w:r w:rsidR="00406CF4" w:rsidRPr="00145EC6">
              <w:rPr>
                <w:rFonts w:ascii="Times New Roman" w:hAnsi="Times New Roman"/>
                <w:sz w:val="24"/>
                <w:szCs w:val="24"/>
              </w:rPr>
              <w:t>овлечение в работу</w:t>
            </w:r>
          </w:p>
          <w:p w14:paraId="1EBA5604" w14:textId="77777777" w:rsidR="00406CF4" w:rsidRDefault="00406CF4" w:rsidP="00A56A87">
            <w:pPr>
              <w:jc w:val="center"/>
              <w:rPr>
                <w:rFonts w:ascii="Times New Roman" w:hAnsi="Times New Roman"/>
                <w:sz w:val="24"/>
                <w:szCs w:val="24"/>
              </w:rPr>
            </w:pPr>
            <w:r w:rsidRPr="00145EC6">
              <w:rPr>
                <w:rFonts w:ascii="Times New Roman" w:hAnsi="Times New Roman"/>
                <w:sz w:val="24"/>
                <w:szCs w:val="24"/>
              </w:rPr>
              <w:t xml:space="preserve"> ГШП новых участников</w:t>
            </w:r>
            <w:r>
              <w:rPr>
                <w:rFonts w:ascii="Times New Roman" w:hAnsi="Times New Roman"/>
                <w:sz w:val="24"/>
                <w:szCs w:val="24"/>
              </w:rPr>
              <w:t>.</w:t>
            </w:r>
          </w:p>
          <w:p w14:paraId="47153BBB" w14:textId="0C0FA241" w:rsidR="00406CF4" w:rsidRPr="00312806" w:rsidRDefault="006B56F8" w:rsidP="00A56A87">
            <w:pPr>
              <w:jc w:val="center"/>
              <w:rPr>
                <w:rFonts w:ascii="Times New Roman" w:hAnsi="Times New Roman"/>
                <w:sz w:val="24"/>
                <w:szCs w:val="24"/>
              </w:rPr>
            </w:pPr>
            <w:r>
              <w:rPr>
                <w:rFonts w:ascii="Times New Roman" w:hAnsi="Times New Roman"/>
                <w:sz w:val="24"/>
                <w:szCs w:val="24"/>
              </w:rPr>
              <w:t>2.</w:t>
            </w:r>
            <w:r w:rsidR="00406CF4" w:rsidRPr="00145EC6">
              <w:rPr>
                <w:rFonts w:ascii="Times New Roman" w:hAnsi="Times New Roman"/>
                <w:sz w:val="24"/>
                <w:szCs w:val="24"/>
              </w:rPr>
              <w:t>Участие в мероприятиях, приводимых РДШ</w:t>
            </w:r>
          </w:p>
        </w:tc>
        <w:tc>
          <w:tcPr>
            <w:tcW w:w="1544" w:type="dxa"/>
          </w:tcPr>
          <w:p w14:paraId="14A15EA9" w14:textId="1C23BB37" w:rsidR="00406CF4" w:rsidRDefault="006B56F8" w:rsidP="00A56A87">
            <w:pPr>
              <w:jc w:val="center"/>
              <w:rPr>
                <w:rFonts w:ascii="Times New Roman" w:hAnsi="Times New Roman"/>
                <w:sz w:val="24"/>
                <w:szCs w:val="24"/>
              </w:rPr>
            </w:pPr>
            <w:r>
              <w:rPr>
                <w:rFonts w:ascii="Times New Roman" w:hAnsi="Times New Roman"/>
                <w:sz w:val="24"/>
                <w:szCs w:val="24"/>
              </w:rPr>
              <w:t>1.</w:t>
            </w:r>
            <w:r w:rsidR="00406CF4" w:rsidRPr="00145EC6">
              <w:rPr>
                <w:rFonts w:ascii="Times New Roman" w:hAnsi="Times New Roman"/>
                <w:sz w:val="24"/>
                <w:szCs w:val="24"/>
              </w:rPr>
              <w:t>Работа с экспонатами (опись), оформление стендов по истории поисковых отрядов (наследие)</w:t>
            </w:r>
          </w:p>
          <w:p w14:paraId="15AD4529" w14:textId="027E8EF0" w:rsidR="00406CF4" w:rsidRPr="00312806" w:rsidRDefault="006B56F8" w:rsidP="00A56A87">
            <w:pPr>
              <w:jc w:val="center"/>
              <w:rPr>
                <w:rFonts w:ascii="Times New Roman" w:hAnsi="Times New Roman"/>
                <w:sz w:val="24"/>
                <w:szCs w:val="24"/>
              </w:rPr>
            </w:pPr>
            <w:r>
              <w:rPr>
                <w:rFonts w:ascii="Times New Roman" w:hAnsi="Times New Roman"/>
                <w:sz w:val="24"/>
                <w:szCs w:val="24"/>
              </w:rPr>
              <w:t>2.</w:t>
            </w:r>
            <w:r w:rsidR="00406CF4" w:rsidRPr="00145EC6">
              <w:rPr>
                <w:rFonts w:ascii="Times New Roman" w:hAnsi="Times New Roman"/>
                <w:sz w:val="24"/>
                <w:szCs w:val="24"/>
              </w:rPr>
              <w:t>Участие в мероприятиях, приводимых РДШ</w:t>
            </w:r>
          </w:p>
        </w:tc>
        <w:tc>
          <w:tcPr>
            <w:tcW w:w="1543" w:type="dxa"/>
          </w:tcPr>
          <w:p w14:paraId="3342E074" w14:textId="21D1F5F6" w:rsidR="00406CF4" w:rsidRPr="00312806" w:rsidRDefault="006B56F8" w:rsidP="00A56A87">
            <w:pPr>
              <w:jc w:val="center"/>
              <w:rPr>
                <w:rFonts w:ascii="Times New Roman" w:hAnsi="Times New Roman"/>
                <w:sz w:val="24"/>
                <w:szCs w:val="24"/>
              </w:rPr>
            </w:pPr>
            <w:r>
              <w:rPr>
                <w:rFonts w:ascii="Times New Roman" w:hAnsi="Times New Roman"/>
                <w:sz w:val="24"/>
                <w:szCs w:val="24"/>
              </w:rPr>
              <w:t>1.</w:t>
            </w:r>
            <w:r w:rsidR="00406CF4" w:rsidRPr="00145EC6">
              <w:rPr>
                <w:rFonts w:ascii="Times New Roman" w:hAnsi="Times New Roman"/>
                <w:sz w:val="24"/>
                <w:szCs w:val="24"/>
              </w:rPr>
              <w:t>Работа с экспонатами (опись), оформление стендов по истории поисковых отрядов (наследие)</w:t>
            </w:r>
          </w:p>
        </w:tc>
        <w:tc>
          <w:tcPr>
            <w:tcW w:w="1544" w:type="dxa"/>
          </w:tcPr>
          <w:p w14:paraId="27A9A293" w14:textId="0ED5B510" w:rsidR="00406CF4" w:rsidRDefault="006B56F8" w:rsidP="00A56A87">
            <w:pPr>
              <w:jc w:val="cente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В</w:t>
            </w:r>
            <w:r w:rsidR="00406CF4" w:rsidRPr="00145EC6">
              <w:rPr>
                <w:rFonts w:ascii="Times New Roman" w:hAnsi="Times New Roman"/>
                <w:sz w:val="24"/>
                <w:szCs w:val="24"/>
              </w:rPr>
              <w:t>овлечение в работу ГШП новых участников</w:t>
            </w:r>
            <w:r w:rsidR="00406CF4">
              <w:rPr>
                <w:rFonts w:ascii="Times New Roman" w:hAnsi="Times New Roman"/>
                <w:sz w:val="24"/>
                <w:szCs w:val="24"/>
              </w:rPr>
              <w:t>.</w:t>
            </w:r>
          </w:p>
          <w:p w14:paraId="31CEB27A" w14:textId="77777777" w:rsidR="00406CF4" w:rsidRDefault="00406CF4" w:rsidP="00A56A87">
            <w:pPr>
              <w:jc w:val="center"/>
              <w:rPr>
                <w:rFonts w:ascii="Times New Roman" w:hAnsi="Times New Roman"/>
                <w:sz w:val="24"/>
                <w:szCs w:val="24"/>
              </w:rPr>
            </w:pPr>
          </w:p>
          <w:p w14:paraId="61A1BA53" w14:textId="77777777" w:rsidR="00406CF4" w:rsidRPr="00312806" w:rsidRDefault="00406CF4" w:rsidP="00A56A87">
            <w:pPr>
              <w:jc w:val="center"/>
              <w:rPr>
                <w:rFonts w:ascii="Times New Roman" w:hAnsi="Times New Roman"/>
                <w:sz w:val="24"/>
                <w:szCs w:val="24"/>
              </w:rPr>
            </w:pPr>
            <w:r w:rsidRPr="00145EC6">
              <w:rPr>
                <w:rFonts w:ascii="Times New Roman" w:hAnsi="Times New Roman"/>
                <w:sz w:val="24"/>
                <w:szCs w:val="24"/>
              </w:rPr>
              <w:t>Участие в мероприятиях, приводимых РДШ</w:t>
            </w:r>
          </w:p>
        </w:tc>
        <w:tc>
          <w:tcPr>
            <w:tcW w:w="1543" w:type="dxa"/>
          </w:tcPr>
          <w:p w14:paraId="1475F159" w14:textId="378FE05C" w:rsidR="00406CF4" w:rsidRPr="00312806" w:rsidRDefault="006B56F8" w:rsidP="00A56A87">
            <w:pPr>
              <w:jc w:val="cente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В</w:t>
            </w:r>
            <w:r w:rsidR="00406CF4" w:rsidRPr="00145EC6">
              <w:rPr>
                <w:rFonts w:ascii="Times New Roman" w:hAnsi="Times New Roman"/>
                <w:sz w:val="24"/>
                <w:szCs w:val="24"/>
              </w:rPr>
              <w:t>овлечение в работу ГШП новых участников</w:t>
            </w:r>
          </w:p>
        </w:tc>
        <w:tc>
          <w:tcPr>
            <w:tcW w:w="1544" w:type="dxa"/>
          </w:tcPr>
          <w:p w14:paraId="0BB8AC17" w14:textId="259EF015" w:rsidR="00406CF4" w:rsidRDefault="006B56F8" w:rsidP="00A56A87">
            <w:pPr>
              <w:jc w:val="center"/>
              <w:rPr>
                <w:rFonts w:ascii="Times New Roman" w:hAnsi="Times New Roman"/>
                <w:sz w:val="24"/>
                <w:szCs w:val="24"/>
              </w:rPr>
            </w:pPr>
            <w:r>
              <w:rPr>
                <w:rFonts w:ascii="Times New Roman" w:hAnsi="Times New Roman"/>
                <w:sz w:val="24"/>
                <w:szCs w:val="24"/>
              </w:rPr>
              <w:t>1.</w:t>
            </w:r>
            <w:r w:rsidR="00406CF4">
              <w:rPr>
                <w:rFonts w:ascii="Times New Roman" w:hAnsi="Times New Roman"/>
                <w:sz w:val="24"/>
                <w:szCs w:val="24"/>
              </w:rPr>
              <w:t>В</w:t>
            </w:r>
            <w:r w:rsidR="00406CF4" w:rsidRPr="00145EC6">
              <w:rPr>
                <w:rFonts w:ascii="Times New Roman" w:hAnsi="Times New Roman"/>
                <w:sz w:val="24"/>
                <w:szCs w:val="24"/>
              </w:rPr>
              <w:t>овлечение в работу ГШП новых участников</w:t>
            </w:r>
          </w:p>
          <w:p w14:paraId="46AEB024" w14:textId="27A4059E" w:rsidR="00406CF4" w:rsidRPr="00312806" w:rsidRDefault="006B56F8" w:rsidP="00A56A87">
            <w:pPr>
              <w:jc w:val="center"/>
              <w:rPr>
                <w:rFonts w:ascii="Times New Roman" w:hAnsi="Times New Roman"/>
                <w:sz w:val="24"/>
                <w:szCs w:val="24"/>
              </w:rPr>
            </w:pPr>
            <w:r>
              <w:rPr>
                <w:rFonts w:ascii="Times New Roman" w:hAnsi="Times New Roman"/>
                <w:sz w:val="24"/>
                <w:szCs w:val="24"/>
              </w:rPr>
              <w:t>2.</w:t>
            </w:r>
            <w:r w:rsidR="00406CF4" w:rsidRPr="00145EC6">
              <w:rPr>
                <w:rFonts w:ascii="Times New Roman" w:hAnsi="Times New Roman"/>
                <w:sz w:val="24"/>
                <w:szCs w:val="24"/>
              </w:rPr>
              <w:t>Участие в мероприятиях, приводимых РДШ</w:t>
            </w:r>
          </w:p>
        </w:tc>
        <w:tc>
          <w:tcPr>
            <w:tcW w:w="1543" w:type="dxa"/>
          </w:tcPr>
          <w:p w14:paraId="36A8415A" w14:textId="5D6D141E" w:rsidR="00406CF4" w:rsidRPr="00312806" w:rsidRDefault="006B56F8" w:rsidP="00A56A87">
            <w:pPr>
              <w:jc w:val="center"/>
              <w:rPr>
                <w:rFonts w:ascii="Times New Roman" w:hAnsi="Times New Roman"/>
                <w:sz w:val="24"/>
                <w:szCs w:val="24"/>
              </w:rPr>
            </w:pPr>
            <w:r>
              <w:rPr>
                <w:rFonts w:ascii="Times New Roman" w:hAnsi="Times New Roman"/>
                <w:sz w:val="24"/>
                <w:szCs w:val="24"/>
              </w:rPr>
              <w:t>1.</w:t>
            </w:r>
            <w:r w:rsidR="00406CF4" w:rsidRPr="00145EC6">
              <w:rPr>
                <w:rFonts w:ascii="Times New Roman" w:hAnsi="Times New Roman"/>
                <w:sz w:val="24"/>
                <w:szCs w:val="24"/>
              </w:rPr>
              <w:t>Участие в Большом школьном фестивале</w:t>
            </w:r>
          </w:p>
        </w:tc>
        <w:tc>
          <w:tcPr>
            <w:tcW w:w="1544" w:type="dxa"/>
          </w:tcPr>
          <w:p w14:paraId="6FDFDF3A" w14:textId="3CA9AF78" w:rsidR="00406CF4" w:rsidRPr="00312806" w:rsidRDefault="006B56F8" w:rsidP="00A56A87">
            <w:pPr>
              <w:jc w:val="center"/>
              <w:rPr>
                <w:rFonts w:ascii="Times New Roman" w:hAnsi="Times New Roman"/>
                <w:sz w:val="24"/>
                <w:szCs w:val="24"/>
              </w:rPr>
            </w:pPr>
            <w:r>
              <w:rPr>
                <w:rFonts w:ascii="Times New Roman" w:hAnsi="Times New Roman"/>
                <w:sz w:val="24"/>
                <w:szCs w:val="24"/>
              </w:rPr>
              <w:t>1.</w:t>
            </w:r>
            <w:r w:rsidR="00406CF4" w:rsidRPr="00145EC6">
              <w:rPr>
                <w:rFonts w:ascii="Times New Roman" w:hAnsi="Times New Roman"/>
                <w:sz w:val="24"/>
                <w:szCs w:val="24"/>
              </w:rPr>
              <w:t>Участие в мероприятиях, приводимых РДШ</w:t>
            </w:r>
          </w:p>
        </w:tc>
      </w:tr>
      <w:tr w:rsidR="00406CF4" w14:paraId="6ABFD96A" w14:textId="77777777" w:rsidTr="00A56A87">
        <w:trPr>
          <w:trHeight w:val="768"/>
        </w:trPr>
        <w:tc>
          <w:tcPr>
            <w:tcW w:w="2269" w:type="dxa"/>
            <w:vMerge w:val="restart"/>
            <w:vAlign w:val="center"/>
          </w:tcPr>
          <w:p w14:paraId="2723D026" w14:textId="77777777" w:rsidR="00406CF4" w:rsidRPr="00312806" w:rsidRDefault="00406CF4" w:rsidP="00A56A87">
            <w:pPr>
              <w:jc w:val="center"/>
              <w:rPr>
                <w:rFonts w:ascii="Times New Roman" w:hAnsi="Times New Roman"/>
                <w:sz w:val="24"/>
                <w:szCs w:val="24"/>
              </w:rPr>
            </w:pPr>
            <w:r w:rsidRPr="00E01358">
              <w:rPr>
                <w:rFonts w:ascii="Times New Roman" w:hAnsi="Times New Roman"/>
                <w:b/>
                <w:bCs/>
                <w:i/>
                <w:iCs/>
                <w:sz w:val="24"/>
                <w:szCs w:val="24"/>
              </w:rPr>
              <w:t>ШКОЛЬНЫЙ УРОК</w:t>
            </w:r>
          </w:p>
        </w:tc>
        <w:tc>
          <w:tcPr>
            <w:tcW w:w="1543" w:type="dxa"/>
          </w:tcPr>
          <w:p w14:paraId="23F4FE46" w14:textId="77777777" w:rsidR="00406CF4" w:rsidRPr="00312806" w:rsidRDefault="00406CF4" w:rsidP="00A56A87">
            <w:pPr>
              <w:jc w:val="center"/>
              <w:rPr>
                <w:rFonts w:ascii="Times New Roman" w:hAnsi="Times New Roman"/>
                <w:sz w:val="24"/>
                <w:szCs w:val="24"/>
              </w:rPr>
            </w:pPr>
          </w:p>
        </w:tc>
        <w:tc>
          <w:tcPr>
            <w:tcW w:w="1543" w:type="dxa"/>
          </w:tcPr>
          <w:p w14:paraId="08CB8D50" w14:textId="77777777" w:rsidR="00406CF4" w:rsidRPr="00312806" w:rsidRDefault="00406CF4" w:rsidP="00A56A87">
            <w:pPr>
              <w:jc w:val="center"/>
              <w:rPr>
                <w:rFonts w:ascii="Times New Roman" w:hAnsi="Times New Roman"/>
                <w:sz w:val="24"/>
                <w:szCs w:val="24"/>
              </w:rPr>
            </w:pPr>
          </w:p>
        </w:tc>
        <w:tc>
          <w:tcPr>
            <w:tcW w:w="1544" w:type="dxa"/>
          </w:tcPr>
          <w:p w14:paraId="03F8ED4A" w14:textId="5A78371E" w:rsidR="00406CF4" w:rsidRDefault="006B56F8" w:rsidP="00A56A87">
            <w:pPr>
              <w:jc w:val="center"/>
              <w:rPr>
                <w:rFonts w:ascii="Times New Roman" w:hAnsi="Times New Roman"/>
                <w:sz w:val="24"/>
                <w:szCs w:val="24"/>
              </w:rPr>
            </w:pPr>
            <w:r>
              <w:rPr>
                <w:rFonts w:ascii="Times New Roman" w:hAnsi="Times New Roman"/>
                <w:sz w:val="24"/>
                <w:szCs w:val="24"/>
              </w:rPr>
              <w:t>1.</w:t>
            </w:r>
            <w:r w:rsidR="00406CF4" w:rsidRPr="00145EC6">
              <w:rPr>
                <w:rFonts w:ascii="Times New Roman" w:hAnsi="Times New Roman"/>
                <w:sz w:val="24"/>
                <w:szCs w:val="24"/>
              </w:rPr>
              <w:t>Метапредменая неделя</w:t>
            </w:r>
          </w:p>
          <w:p w14:paraId="7FB3DE56" w14:textId="77777777" w:rsidR="00406CF4" w:rsidRPr="00312806" w:rsidRDefault="00406CF4" w:rsidP="00A56A87">
            <w:pPr>
              <w:jc w:val="center"/>
              <w:rPr>
                <w:rFonts w:ascii="Times New Roman" w:hAnsi="Times New Roman"/>
                <w:sz w:val="24"/>
                <w:szCs w:val="24"/>
              </w:rPr>
            </w:pPr>
          </w:p>
        </w:tc>
        <w:tc>
          <w:tcPr>
            <w:tcW w:w="1543" w:type="dxa"/>
          </w:tcPr>
          <w:p w14:paraId="32657AC2" w14:textId="77777777" w:rsidR="00406CF4" w:rsidRPr="00312806" w:rsidRDefault="00406CF4" w:rsidP="00A56A87">
            <w:pPr>
              <w:jc w:val="center"/>
              <w:rPr>
                <w:rFonts w:ascii="Times New Roman" w:hAnsi="Times New Roman"/>
                <w:sz w:val="24"/>
                <w:szCs w:val="24"/>
              </w:rPr>
            </w:pPr>
          </w:p>
        </w:tc>
        <w:tc>
          <w:tcPr>
            <w:tcW w:w="1544" w:type="dxa"/>
          </w:tcPr>
          <w:p w14:paraId="7A234581" w14:textId="77777777" w:rsidR="00406CF4" w:rsidRPr="00312806" w:rsidRDefault="00406CF4" w:rsidP="00A56A87">
            <w:pPr>
              <w:jc w:val="center"/>
              <w:rPr>
                <w:rFonts w:ascii="Times New Roman" w:hAnsi="Times New Roman"/>
                <w:sz w:val="24"/>
                <w:szCs w:val="24"/>
              </w:rPr>
            </w:pPr>
          </w:p>
        </w:tc>
        <w:tc>
          <w:tcPr>
            <w:tcW w:w="1543" w:type="dxa"/>
          </w:tcPr>
          <w:p w14:paraId="362E6EAF" w14:textId="50E766FE" w:rsidR="00406CF4" w:rsidRPr="00312806" w:rsidRDefault="006B56F8" w:rsidP="00A56A87">
            <w:pPr>
              <w:jc w:val="center"/>
              <w:rPr>
                <w:rFonts w:ascii="Times New Roman" w:hAnsi="Times New Roman"/>
                <w:sz w:val="24"/>
                <w:szCs w:val="24"/>
              </w:rPr>
            </w:pPr>
            <w:r>
              <w:rPr>
                <w:rFonts w:ascii="Times New Roman" w:hAnsi="Times New Roman"/>
                <w:sz w:val="24"/>
                <w:szCs w:val="24"/>
              </w:rPr>
              <w:t>1.</w:t>
            </w:r>
            <w:r w:rsidR="00406CF4" w:rsidRPr="00145EC6">
              <w:rPr>
                <w:rFonts w:ascii="Times New Roman" w:hAnsi="Times New Roman"/>
                <w:sz w:val="24"/>
                <w:szCs w:val="24"/>
              </w:rPr>
              <w:t>Метапредменая неделя</w:t>
            </w:r>
          </w:p>
        </w:tc>
        <w:tc>
          <w:tcPr>
            <w:tcW w:w="1544" w:type="dxa"/>
          </w:tcPr>
          <w:p w14:paraId="2E58FD20" w14:textId="58670A18" w:rsidR="00406CF4" w:rsidRPr="00312806" w:rsidRDefault="006B56F8" w:rsidP="00A56A87">
            <w:pPr>
              <w:jc w:val="center"/>
              <w:rPr>
                <w:rFonts w:ascii="Times New Roman" w:hAnsi="Times New Roman"/>
                <w:sz w:val="24"/>
                <w:szCs w:val="24"/>
              </w:rPr>
            </w:pPr>
            <w:r>
              <w:rPr>
                <w:rFonts w:ascii="Times New Roman" w:hAnsi="Times New Roman"/>
                <w:sz w:val="24"/>
                <w:szCs w:val="24"/>
              </w:rPr>
              <w:t>1.</w:t>
            </w:r>
            <w:r w:rsidR="00406CF4" w:rsidRPr="00145EC6">
              <w:rPr>
                <w:rFonts w:ascii="Times New Roman" w:hAnsi="Times New Roman"/>
                <w:sz w:val="24"/>
                <w:szCs w:val="24"/>
              </w:rPr>
              <w:t>Проектная мини неделя</w:t>
            </w:r>
          </w:p>
        </w:tc>
        <w:tc>
          <w:tcPr>
            <w:tcW w:w="1543" w:type="dxa"/>
          </w:tcPr>
          <w:p w14:paraId="26F38E64" w14:textId="77777777" w:rsidR="00406CF4" w:rsidRPr="00312806" w:rsidRDefault="00406CF4" w:rsidP="00A56A87">
            <w:pPr>
              <w:jc w:val="center"/>
              <w:rPr>
                <w:rFonts w:ascii="Times New Roman" w:hAnsi="Times New Roman"/>
                <w:sz w:val="24"/>
                <w:szCs w:val="24"/>
              </w:rPr>
            </w:pPr>
          </w:p>
        </w:tc>
        <w:tc>
          <w:tcPr>
            <w:tcW w:w="1544" w:type="dxa"/>
          </w:tcPr>
          <w:p w14:paraId="68AA5D08" w14:textId="77777777" w:rsidR="00406CF4" w:rsidRPr="00312806" w:rsidRDefault="00406CF4" w:rsidP="00A56A87">
            <w:pPr>
              <w:jc w:val="center"/>
              <w:rPr>
                <w:rFonts w:ascii="Times New Roman" w:hAnsi="Times New Roman"/>
                <w:sz w:val="24"/>
                <w:szCs w:val="24"/>
              </w:rPr>
            </w:pPr>
          </w:p>
        </w:tc>
      </w:tr>
      <w:tr w:rsidR="00406CF4" w14:paraId="456DDF77" w14:textId="77777777" w:rsidTr="00A56A87">
        <w:trPr>
          <w:trHeight w:val="324"/>
        </w:trPr>
        <w:tc>
          <w:tcPr>
            <w:tcW w:w="2269" w:type="dxa"/>
            <w:vMerge/>
            <w:vAlign w:val="center"/>
          </w:tcPr>
          <w:p w14:paraId="5D04ABB8" w14:textId="77777777" w:rsidR="00406CF4" w:rsidRPr="00E01358" w:rsidRDefault="00406CF4" w:rsidP="00A56A87">
            <w:pPr>
              <w:jc w:val="center"/>
              <w:rPr>
                <w:rFonts w:ascii="Times New Roman" w:hAnsi="Times New Roman"/>
                <w:b/>
                <w:bCs/>
                <w:i/>
                <w:iCs/>
                <w:sz w:val="24"/>
                <w:szCs w:val="24"/>
              </w:rPr>
            </w:pPr>
          </w:p>
        </w:tc>
        <w:tc>
          <w:tcPr>
            <w:tcW w:w="13891" w:type="dxa"/>
            <w:gridSpan w:val="9"/>
          </w:tcPr>
          <w:p w14:paraId="173CA77C" w14:textId="77777777" w:rsidR="00406CF4" w:rsidRPr="00855CBF" w:rsidRDefault="00406CF4" w:rsidP="007A1A19">
            <w:pPr>
              <w:pStyle w:val="a3"/>
              <w:numPr>
                <w:ilvl w:val="0"/>
                <w:numId w:val="33"/>
              </w:numPr>
              <w:rPr>
                <w:rFonts w:ascii="Times New Roman" w:hAnsi="Times New Roman"/>
              </w:rPr>
            </w:pPr>
            <w:r w:rsidRPr="00855CBF">
              <w:rPr>
                <w:rFonts w:ascii="Times New Roman" w:hAnsi="Times New Roman"/>
              </w:rPr>
              <w:t>Воспитательный потенциал урока(прием)</w:t>
            </w:r>
          </w:p>
          <w:p w14:paraId="0CF1FA45" w14:textId="77777777" w:rsidR="00406CF4" w:rsidRPr="00145EC6" w:rsidRDefault="00406CF4" w:rsidP="007A1A19">
            <w:pPr>
              <w:pStyle w:val="Standard"/>
              <w:numPr>
                <w:ilvl w:val="0"/>
                <w:numId w:val="33"/>
              </w:numPr>
              <w:spacing w:line="240" w:lineRule="auto"/>
              <w:rPr>
                <w:rFonts w:ascii="Times New Roman" w:hAnsi="Times New Roman" w:cs="Times New Roman"/>
                <w:sz w:val="24"/>
                <w:szCs w:val="24"/>
              </w:rPr>
            </w:pPr>
            <w:r w:rsidRPr="00145EC6">
              <w:rPr>
                <w:rFonts w:ascii="Times New Roman" w:hAnsi="Times New Roman" w:cs="Times New Roman"/>
                <w:sz w:val="24"/>
                <w:szCs w:val="24"/>
              </w:rPr>
              <w:t>Активные формы обучения:</w:t>
            </w:r>
            <w:r>
              <w:rPr>
                <w:rFonts w:ascii="Times New Roman" w:hAnsi="Times New Roman" w:cs="Times New Roman"/>
                <w:sz w:val="24"/>
                <w:szCs w:val="24"/>
              </w:rPr>
              <w:t xml:space="preserve"> </w:t>
            </w:r>
            <w:r w:rsidRPr="00145EC6">
              <w:rPr>
                <w:rFonts w:ascii="Times New Roman" w:hAnsi="Times New Roman" w:cs="Times New Roman"/>
                <w:sz w:val="24"/>
                <w:szCs w:val="24"/>
              </w:rPr>
              <w:t>длительная образовательная игра</w:t>
            </w:r>
            <w:r>
              <w:rPr>
                <w:rFonts w:ascii="Times New Roman" w:hAnsi="Times New Roman" w:cs="Times New Roman"/>
                <w:sz w:val="24"/>
                <w:szCs w:val="24"/>
              </w:rPr>
              <w:t xml:space="preserve">, </w:t>
            </w:r>
            <w:r w:rsidRPr="00145EC6">
              <w:rPr>
                <w:rFonts w:ascii="Times New Roman" w:hAnsi="Times New Roman" w:cs="Times New Roman"/>
                <w:sz w:val="24"/>
                <w:szCs w:val="24"/>
              </w:rPr>
              <w:t>практические работы по предмету</w:t>
            </w:r>
          </w:p>
          <w:p w14:paraId="3A1AE1B6" w14:textId="77777777" w:rsidR="00406CF4" w:rsidRPr="00145EC6" w:rsidRDefault="00406CF4" w:rsidP="007A1A19">
            <w:pPr>
              <w:pStyle w:val="Standard"/>
              <w:numPr>
                <w:ilvl w:val="0"/>
                <w:numId w:val="33"/>
              </w:numPr>
              <w:spacing w:line="240" w:lineRule="auto"/>
              <w:rPr>
                <w:rFonts w:ascii="Times New Roman" w:hAnsi="Times New Roman" w:cs="Times New Roman"/>
                <w:sz w:val="24"/>
                <w:szCs w:val="24"/>
              </w:rPr>
            </w:pPr>
            <w:r w:rsidRPr="00145EC6">
              <w:rPr>
                <w:rFonts w:ascii="Times New Roman" w:hAnsi="Times New Roman" w:cs="Times New Roman"/>
                <w:sz w:val="24"/>
                <w:szCs w:val="24"/>
              </w:rPr>
              <w:t>Проек</w:t>
            </w:r>
            <w:r>
              <w:rPr>
                <w:rFonts w:ascii="Times New Roman" w:hAnsi="Times New Roman" w:cs="Times New Roman"/>
                <w:sz w:val="24"/>
                <w:szCs w:val="24"/>
              </w:rPr>
              <w:t>т</w:t>
            </w:r>
            <w:r w:rsidRPr="00145EC6">
              <w:rPr>
                <w:rFonts w:ascii="Times New Roman" w:hAnsi="Times New Roman" w:cs="Times New Roman"/>
                <w:sz w:val="24"/>
                <w:szCs w:val="24"/>
              </w:rPr>
              <w:t>ная деятельность:</w:t>
            </w:r>
            <w:r>
              <w:rPr>
                <w:rFonts w:ascii="Times New Roman" w:hAnsi="Times New Roman" w:cs="Times New Roman"/>
                <w:sz w:val="24"/>
                <w:szCs w:val="24"/>
              </w:rPr>
              <w:t xml:space="preserve"> </w:t>
            </w:r>
            <w:r w:rsidRPr="00145EC6">
              <w:rPr>
                <w:rFonts w:ascii="Times New Roman" w:hAnsi="Times New Roman" w:cs="Times New Roman"/>
                <w:sz w:val="24"/>
                <w:szCs w:val="24"/>
              </w:rPr>
              <w:t>учебный проект,</w:t>
            </w:r>
            <w:r>
              <w:rPr>
                <w:rFonts w:ascii="Times New Roman" w:hAnsi="Times New Roman" w:cs="Times New Roman"/>
                <w:sz w:val="24"/>
                <w:szCs w:val="24"/>
              </w:rPr>
              <w:t xml:space="preserve"> </w:t>
            </w:r>
            <w:r w:rsidRPr="00145EC6">
              <w:rPr>
                <w:rFonts w:ascii="Times New Roman" w:hAnsi="Times New Roman" w:cs="Times New Roman"/>
                <w:sz w:val="24"/>
                <w:szCs w:val="24"/>
              </w:rPr>
              <w:t>стендовая защита</w:t>
            </w:r>
            <w:r>
              <w:rPr>
                <w:rFonts w:ascii="Times New Roman" w:hAnsi="Times New Roman" w:cs="Times New Roman"/>
                <w:sz w:val="24"/>
                <w:szCs w:val="24"/>
              </w:rPr>
              <w:t xml:space="preserve">, </w:t>
            </w:r>
            <w:r w:rsidRPr="00145EC6">
              <w:rPr>
                <w:rFonts w:ascii="Times New Roman" w:hAnsi="Times New Roman" w:cs="Times New Roman"/>
                <w:sz w:val="24"/>
                <w:szCs w:val="24"/>
              </w:rPr>
              <w:t>индивидуальные проекты</w:t>
            </w:r>
          </w:p>
          <w:p w14:paraId="3451E93F" w14:textId="77777777" w:rsidR="00406CF4" w:rsidRPr="00312806" w:rsidRDefault="00406CF4" w:rsidP="00A56A87">
            <w:pPr>
              <w:pStyle w:val="Standard"/>
              <w:spacing w:line="240" w:lineRule="auto"/>
              <w:rPr>
                <w:rFonts w:ascii="Times New Roman" w:hAnsi="Times New Roman" w:cs="Times New Roman"/>
                <w:sz w:val="24"/>
                <w:szCs w:val="24"/>
              </w:rPr>
            </w:pPr>
          </w:p>
        </w:tc>
      </w:tr>
      <w:tr w:rsidR="00406CF4" w14:paraId="6B290061" w14:textId="77777777" w:rsidTr="00A56A87">
        <w:trPr>
          <w:trHeight w:val="333"/>
        </w:trPr>
        <w:tc>
          <w:tcPr>
            <w:tcW w:w="2269" w:type="dxa"/>
            <w:vAlign w:val="center"/>
          </w:tcPr>
          <w:p w14:paraId="2322C04F" w14:textId="77777777" w:rsidR="00406CF4" w:rsidRPr="00855CBF" w:rsidRDefault="00406CF4" w:rsidP="00A56A87">
            <w:pPr>
              <w:jc w:val="center"/>
              <w:rPr>
                <w:rFonts w:ascii="Times New Roman" w:hAnsi="Times New Roman"/>
                <w:b/>
                <w:bCs/>
                <w:i/>
                <w:iCs/>
                <w:sz w:val="24"/>
                <w:szCs w:val="24"/>
              </w:rPr>
            </w:pPr>
            <w:r w:rsidRPr="00855CBF">
              <w:rPr>
                <w:rFonts w:ascii="Times New Roman" w:hAnsi="Times New Roman"/>
                <w:b/>
                <w:bCs/>
                <w:i/>
                <w:iCs/>
                <w:sz w:val="24"/>
                <w:szCs w:val="24"/>
              </w:rPr>
              <w:t>САМОУПРАВЛЕНИЕ</w:t>
            </w:r>
          </w:p>
        </w:tc>
        <w:tc>
          <w:tcPr>
            <w:tcW w:w="1543" w:type="dxa"/>
          </w:tcPr>
          <w:p w14:paraId="073855A5" w14:textId="03FB232C" w:rsidR="00406CF4" w:rsidRPr="0075504C" w:rsidRDefault="006B56F8" w:rsidP="006B56F8">
            <w:pPr>
              <w:rPr>
                <w:rFonts w:ascii="Times New Roman" w:hAnsi="Times New Roman"/>
              </w:rPr>
            </w:pPr>
            <w:r>
              <w:rPr>
                <w:rFonts w:ascii="Times New Roman" w:hAnsi="Times New Roman"/>
                <w:sz w:val="24"/>
                <w:szCs w:val="24"/>
              </w:rPr>
              <w:t>1.</w:t>
            </w:r>
            <w:r w:rsidR="00406CF4" w:rsidRPr="00145EC6">
              <w:rPr>
                <w:rFonts w:ascii="Times New Roman" w:hAnsi="Times New Roman"/>
                <w:sz w:val="24"/>
                <w:szCs w:val="24"/>
              </w:rPr>
              <w:t>Выборы в школьное самоуправление</w:t>
            </w:r>
          </w:p>
        </w:tc>
        <w:tc>
          <w:tcPr>
            <w:tcW w:w="1543" w:type="dxa"/>
          </w:tcPr>
          <w:p w14:paraId="173A3E3C" w14:textId="54810A67" w:rsidR="00406CF4" w:rsidRDefault="006B56F8" w:rsidP="006B56F8">
            <w:pPr>
              <w:rPr>
                <w:rFonts w:ascii="Times New Roman" w:hAnsi="Times New Roman"/>
              </w:rPr>
            </w:pPr>
            <w:r>
              <w:rPr>
                <w:rFonts w:ascii="Times New Roman" w:hAnsi="Times New Roman"/>
                <w:sz w:val="24"/>
                <w:szCs w:val="24"/>
              </w:rPr>
              <w:t>1.</w:t>
            </w:r>
            <w:r w:rsidR="00406CF4" w:rsidRPr="00145EC6">
              <w:rPr>
                <w:rFonts w:ascii="Times New Roman" w:hAnsi="Times New Roman"/>
                <w:sz w:val="24"/>
                <w:szCs w:val="24"/>
                <w:highlight w:val="white"/>
              </w:rPr>
              <w:t>День самоуправления</w:t>
            </w:r>
          </w:p>
          <w:p w14:paraId="30724C7B" w14:textId="77777777" w:rsidR="00406CF4" w:rsidRPr="00855CBF" w:rsidRDefault="00406CF4" w:rsidP="006B56F8">
            <w:pPr>
              <w:rPr>
                <w:rFonts w:ascii="Times New Roman" w:hAnsi="Times New Roman"/>
              </w:rPr>
            </w:pPr>
          </w:p>
        </w:tc>
        <w:tc>
          <w:tcPr>
            <w:tcW w:w="1544" w:type="dxa"/>
          </w:tcPr>
          <w:p w14:paraId="2BECC581" w14:textId="7578ECD4" w:rsidR="00406CF4" w:rsidRPr="0075504C" w:rsidRDefault="006B56F8" w:rsidP="006B56F8">
            <w:pPr>
              <w:rPr>
                <w:rFonts w:ascii="Times New Roman" w:hAnsi="Times New Roman"/>
              </w:rPr>
            </w:pPr>
            <w:r>
              <w:rPr>
                <w:rFonts w:ascii="Times New Roman" w:hAnsi="Times New Roman"/>
                <w:sz w:val="24"/>
                <w:szCs w:val="24"/>
              </w:rPr>
              <w:t>1.</w:t>
            </w:r>
            <w:r w:rsidR="00406CF4" w:rsidRPr="00145EC6">
              <w:rPr>
                <w:rFonts w:ascii="Times New Roman" w:hAnsi="Times New Roman"/>
                <w:sz w:val="24"/>
                <w:szCs w:val="24"/>
                <w:highlight w:val="white"/>
              </w:rPr>
              <w:t>Организация и проведение всероссийского праздника День матери</w:t>
            </w:r>
          </w:p>
        </w:tc>
        <w:tc>
          <w:tcPr>
            <w:tcW w:w="1543" w:type="dxa"/>
          </w:tcPr>
          <w:p w14:paraId="3561AFE5" w14:textId="3B2271EF" w:rsidR="00406CF4" w:rsidRPr="0075504C" w:rsidRDefault="006B56F8" w:rsidP="006B56F8">
            <w:pPr>
              <w:rPr>
                <w:rFonts w:ascii="Times New Roman" w:hAnsi="Times New Roman"/>
              </w:rPr>
            </w:pPr>
            <w:r>
              <w:rPr>
                <w:rFonts w:ascii="Times New Roman" w:hAnsi="Times New Roman"/>
                <w:sz w:val="24"/>
                <w:szCs w:val="24"/>
              </w:rPr>
              <w:t>1.</w:t>
            </w:r>
            <w:r w:rsidR="00406CF4" w:rsidRPr="00145EC6">
              <w:rPr>
                <w:rFonts w:ascii="Times New Roman" w:hAnsi="Times New Roman"/>
                <w:sz w:val="24"/>
                <w:szCs w:val="24"/>
                <w:highlight w:val="white"/>
              </w:rPr>
              <w:t>Зимние забавы (игры на открытом пространстве)</w:t>
            </w:r>
          </w:p>
        </w:tc>
        <w:tc>
          <w:tcPr>
            <w:tcW w:w="1544" w:type="dxa"/>
          </w:tcPr>
          <w:p w14:paraId="7FA5A959" w14:textId="77777777" w:rsidR="00406CF4" w:rsidRPr="0075504C" w:rsidRDefault="00406CF4" w:rsidP="006B56F8">
            <w:pPr>
              <w:rPr>
                <w:rFonts w:ascii="Times New Roman" w:hAnsi="Times New Roman"/>
              </w:rPr>
            </w:pPr>
          </w:p>
        </w:tc>
        <w:tc>
          <w:tcPr>
            <w:tcW w:w="1543" w:type="dxa"/>
          </w:tcPr>
          <w:p w14:paraId="115EAE46" w14:textId="3379AD79" w:rsidR="00406CF4" w:rsidRPr="0075504C" w:rsidRDefault="006B56F8" w:rsidP="006B56F8">
            <w:pPr>
              <w:rPr>
                <w:rFonts w:ascii="Times New Roman" w:hAnsi="Times New Roman"/>
              </w:rPr>
            </w:pPr>
            <w:r>
              <w:rPr>
                <w:rFonts w:ascii="Times New Roman" w:hAnsi="Times New Roman"/>
                <w:sz w:val="24"/>
                <w:szCs w:val="24"/>
              </w:rPr>
              <w:t>1.</w:t>
            </w:r>
            <w:r w:rsidR="00406CF4" w:rsidRPr="00145EC6">
              <w:rPr>
                <w:rFonts w:ascii="Times New Roman" w:hAnsi="Times New Roman"/>
                <w:sz w:val="24"/>
                <w:szCs w:val="24"/>
              </w:rPr>
              <w:t>Создание книги «Папа, я тобой горжусь»</w:t>
            </w:r>
          </w:p>
        </w:tc>
        <w:tc>
          <w:tcPr>
            <w:tcW w:w="1544" w:type="dxa"/>
          </w:tcPr>
          <w:p w14:paraId="78507F7B" w14:textId="5E00D804" w:rsidR="00406CF4" w:rsidRPr="0075504C" w:rsidRDefault="006B56F8" w:rsidP="006B56F8">
            <w:pPr>
              <w:rPr>
                <w:rFonts w:ascii="Times New Roman" w:hAnsi="Times New Roman"/>
              </w:rPr>
            </w:pPr>
            <w:r>
              <w:rPr>
                <w:rFonts w:ascii="Times New Roman" w:hAnsi="Times New Roman"/>
                <w:sz w:val="24"/>
                <w:szCs w:val="24"/>
              </w:rPr>
              <w:t>1.</w:t>
            </w:r>
            <w:r w:rsidR="00406CF4" w:rsidRPr="00145EC6">
              <w:rPr>
                <w:rFonts w:ascii="Times New Roman" w:hAnsi="Times New Roman"/>
                <w:sz w:val="24"/>
                <w:szCs w:val="24"/>
              </w:rPr>
              <w:t>Конкурс «Из чего же сделаны наши девчонки?»</w:t>
            </w:r>
          </w:p>
        </w:tc>
        <w:tc>
          <w:tcPr>
            <w:tcW w:w="1543" w:type="dxa"/>
          </w:tcPr>
          <w:p w14:paraId="43377989" w14:textId="616C0238" w:rsidR="00406CF4" w:rsidRPr="0075504C" w:rsidRDefault="006B56F8" w:rsidP="006B56F8">
            <w:pPr>
              <w:rPr>
                <w:rFonts w:ascii="Times New Roman" w:hAnsi="Times New Roman"/>
              </w:rPr>
            </w:pPr>
            <w:r>
              <w:rPr>
                <w:rFonts w:ascii="Times New Roman" w:hAnsi="Times New Roman"/>
                <w:sz w:val="24"/>
                <w:szCs w:val="24"/>
              </w:rPr>
              <w:t>1.</w:t>
            </w:r>
            <w:r w:rsidR="00406CF4" w:rsidRPr="00145EC6">
              <w:rPr>
                <w:rFonts w:ascii="Times New Roman" w:hAnsi="Times New Roman"/>
                <w:sz w:val="24"/>
                <w:szCs w:val="24"/>
              </w:rPr>
              <w:t>Конкурс «Самый лучший ученик»</w:t>
            </w:r>
          </w:p>
        </w:tc>
        <w:tc>
          <w:tcPr>
            <w:tcW w:w="1544" w:type="dxa"/>
          </w:tcPr>
          <w:p w14:paraId="423E4D51" w14:textId="079E0659" w:rsidR="00406CF4" w:rsidRPr="0075504C" w:rsidRDefault="006B56F8" w:rsidP="006B56F8">
            <w:pPr>
              <w:rPr>
                <w:rFonts w:ascii="Times New Roman" w:hAnsi="Times New Roman"/>
              </w:rPr>
            </w:pPr>
            <w:r>
              <w:rPr>
                <w:rFonts w:ascii="Times New Roman" w:hAnsi="Times New Roman"/>
                <w:sz w:val="24"/>
                <w:szCs w:val="24"/>
              </w:rPr>
              <w:t>1.</w:t>
            </w:r>
            <w:r w:rsidR="00406CF4" w:rsidRPr="00145EC6">
              <w:rPr>
                <w:rFonts w:ascii="Times New Roman" w:hAnsi="Times New Roman"/>
                <w:sz w:val="24"/>
                <w:szCs w:val="24"/>
              </w:rPr>
              <w:t>Акция «Поздравь ветерана»</w:t>
            </w:r>
          </w:p>
        </w:tc>
      </w:tr>
      <w:tr w:rsidR="00406CF4" w14:paraId="22614C09" w14:textId="77777777" w:rsidTr="00A56A87">
        <w:trPr>
          <w:trHeight w:val="2496"/>
        </w:trPr>
        <w:tc>
          <w:tcPr>
            <w:tcW w:w="2269" w:type="dxa"/>
            <w:vMerge w:val="restart"/>
            <w:vAlign w:val="center"/>
          </w:tcPr>
          <w:p w14:paraId="1F006EEB" w14:textId="77777777" w:rsidR="00406CF4" w:rsidRPr="00855CBF" w:rsidRDefault="00406CF4" w:rsidP="00A56A87">
            <w:pPr>
              <w:jc w:val="center"/>
              <w:rPr>
                <w:rFonts w:ascii="Times New Roman" w:hAnsi="Times New Roman"/>
                <w:b/>
                <w:bCs/>
                <w:i/>
                <w:iCs/>
                <w:sz w:val="24"/>
                <w:szCs w:val="24"/>
              </w:rPr>
            </w:pPr>
            <w:r w:rsidRPr="00855CBF">
              <w:rPr>
                <w:rFonts w:ascii="Times New Roman" w:hAnsi="Times New Roman"/>
                <w:b/>
                <w:bCs/>
                <w:i/>
                <w:iCs/>
                <w:sz w:val="24"/>
                <w:szCs w:val="24"/>
              </w:rPr>
              <w:lastRenderedPageBreak/>
              <w:t>ОРГАНИЗАЦИЯ ПРЕДМЕТНО-ЭСТЕТИЧЕСКОЙ СРЕДЫ</w:t>
            </w:r>
          </w:p>
        </w:tc>
        <w:tc>
          <w:tcPr>
            <w:tcW w:w="1543" w:type="dxa"/>
          </w:tcPr>
          <w:p w14:paraId="6EABF394" w14:textId="77777777" w:rsidR="00406CF4" w:rsidRDefault="00406CF4" w:rsidP="006B56F8">
            <w:pPr>
              <w:rPr>
                <w:rFonts w:ascii="Times New Roman" w:hAnsi="Times New Roman"/>
                <w:sz w:val="24"/>
                <w:szCs w:val="24"/>
              </w:rPr>
            </w:pPr>
            <w:r w:rsidRPr="00145EC6">
              <w:rPr>
                <w:rFonts w:ascii="Times New Roman" w:hAnsi="Times New Roman"/>
                <w:sz w:val="24"/>
                <w:szCs w:val="24"/>
              </w:rPr>
              <w:t>Создание эмблемы класса</w:t>
            </w:r>
          </w:p>
          <w:p w14:paraId="4F72B4EB" w14:textId="71244A1C" w:rsidR="00406CF4" w:rsidRPr="00312806" w:rsidRDefault="006B56F8" w:rsidP="006B56F8">
            <w:pPr>
              <w:rPr>
                <w:rFonts w:ascii="Times New Roman" w:hAnsi="Times New Roman"/>
                <w:sz w:val="24"/>
                <w:szCs w:val="24"/>
              </w:rPr>
            </w:pPr>
            <w:r>
              <w:rPr>
                <w:rFonts w:ascii="Times New Roman" w:hAnsi="Times New Roman"/>
                <w:sz w:val="24"/>
                <w:szCs w:val="24"/>
              </w:rPr>
              <w:t>2.</w:t>
            </w:r>
            <w:r w:rsidR="00406CF4" w:rsidRPr="00145EC6">
              <w:rPr>
                <w:rFonts w:ascii="Times New Roman" w:hAnsi="Times New Roman"/>
                <w:sz w:val="24"/>
                <w:szCs w:val="24"/>
              </w:rPr>
              <w:t>Акция «Школа-наш общий дом» Участие классных коллективов в общешкольном проекте (уборка территории)</w:t>
            </w:r>
          </w:p>
        </w:tc>
        <w:tc>
          <w:tcPr>
            <w:tcW w:w="1543" w:type="dxa"/>
          </w:tcPr>
          <w:p w14:paraId="7E937A87" w14:textId="77777777" w:rsidR="00406CF4" w:rsidRDefault="00406CF4" w:rsidP="006B56F8">
            <w:pPr>
              <w:rPr>
                <w:rFonts w:ascii="Times New Roman" w:hAnsi="Times New Roman"/>
                <w:sz w:val="24"/>
                <w:szCs w:val="24"/>
              </w:rPr>
            </w:pPr>
            <w:r w:rsidRPr="00145EC6">
              <w:rPr>
                <w:rFonts w:ascii="Times New Roman" w:hAnsi="Times New Roman"/>
                <w:sz w:val="24"/>
                <w:szCs w:val="24"/>
              </w:rPr>
              <w:t>Создание эмблемы класса</w:t>
            </w:r>
          </w:p>
          <w:p w14:paraId="2BF5D096" w14:textId="7F5181B3" w:rsidR="00406CF4" w:rsidRPr="00312806" w:rsidRDefault="006B56F8" w:rsidP="006B56F8">
            <w:pPr>
              <w:rPr>
                <w:rFonts w:ascii="Times New Roman" w:hAnsi="Times New Roman"/>
                <w:sz w:val="24"/>
                <w:szCs w:val="24"/>
              </w:rPr>
            </w:pPr>
            <w:r>
              <w:rPr>
                <w:rFonts w:ascii="Times New Roman" w:hAnsi="Times New Roman"/>
                <w:sz w:val="24"/>
                <w:szCs w:val="24"/>
              </w:rPr>
              <w:t>2.</w:t>
            </w:r>
            <w:r w:rsidR="00406CF4" w:rsidRPr="00145EC6">
              <w:rPr>
                <w:rFonts w:ascii="Times New Roman" w:hAnsi="Times New Roman"/>
                <w:sz w:val="24"/>
                <w:szCs w:val="24"/>
              </w:rPr>
              <w:t>Акция «Школа-наш общий дом» Участие классных коллективов в общешкольном проекте (уборка территории)</w:t>
            </w:r>
          </w:p>
        </w:tc>
        <w:tc>
          <w:tcPr>
            <w:tcW w:w="1544" w:type="dxa"/>
          </w:tcPr>
          <w:p w14:paraId="104FD400" w14:textId="77777777" w:rsidR="00406CF4" w:rsidRPr="00312806" w:rsidRDefault="00406CF4" w:rsidP="006B56F8">
            <w:pPr>
              <w:rPr>
                <w:rFonts w:ascii="Times New Roman" w:hAnsi="Times New Roman"/>
                <w:sz w:val="24"/>
                <w:szCs w:val="24"/>
              </w:rPr>
            </w:pPr>
          </w:p>
        </w:tc>
        <w:tc>
          <w:tcPr>
            <w:tcW w:w="1543" w:type="dxa"/>
          </w:tcPr>
          <w:p w14:paraId="6184BEBE" w14:textId="77777777" w:rsidR="00406CF4" w:rsidRPr="00312806" w:rsidRDefault="00406CF4" w:rsidP="006B56F8">
            <w:pPr>
              <w:rPr>
                <w:rFonts w:ascii="Times New Roman" w:hAnsi="Times New Roman"/>
                <w:sz w:val="24"/>
                <w:szCs w:val="24"/>
              </w:rPr>
            </w:pPr>
          </w:p>
        </w:tc>
        <w:tc>
          <w:tcPr>
            <w:tcW w:w="1544" w:type="dxa"/>
          </w:tcPr>
          <w:p w14:paraId="3C966873" w14:textId="77777777" w:rsidR="00406CF4" w:rsidRPr="00312806" w:rsidRDefault="00406CF4" w:rsidP="006B56F8">
            <w:pPr>
              <w:rPr>
                <w:rFonts w:ascii="Times New Roman" w:hAnsi="Times New Roman"/>
                <w:sz w:val="24"/>
                <w:szCs w:val="24"/>
              </w:rPr>
            </w:pPr>
          </w:p>
        </w:tc>
        <w:tc>
          <w:tcPr>
            <w:tcW w:w="1543" w:type="dxa"/>
          </w:tcPr>
          <w:p w14:paraId="7131CD0E" w14:textId="77777777" w:rsidR="00406CF4" w:rsidRPr="00312806" w:rsidRDefault="00406CF4" w:rsidP="006B56F8">
            <w:pPr>
              <w:rPr>
                <w:rFonts w:ascii="Times New Roman" w:hAnsi="Times New Roman"/>
                <w:sz w:val="24"/>
                <w:szCs w:val="24"/>
              </w:rPr>
            </w:pPr>
          </w:p>
        </w:tc>
        <w:tc>
          <w:tcPr>
            <w:tcW w:w="1544" w:type="dxa"/>
          </w:tcPr>
          <w:p w14:paraId="1E9484A7" w14:textId="77777777" w:rsidR="00406CF4" w:rsidRPr="00BD3763" w:rsidRDefault="00406CF4" w:rsidP="006B56F8">
            <w:pPr>
              <w:rPr>
                <w:rFonts w:ascii="Times New Roman" w:hAnsi="Times New Roman"/>
              </w:rPr>
            </w:pPr>
          </w:p>
        </w:tc>
        <w:tc>
          <w:tcPr>
            <w:tcW w:w="1543" w:type="dxa"/>
          </w:tcPr>
          <w:p w14:paraId="42B1CA2B" w14:textId="77777777" w:rsidR="00406CF4" w:rsidRPr="00312806" w:rsidRDefault="00406CF4" w:rsidP="006B56F8">
            <w:pPr>
              <w:rPr>
                <w:rFonts w:ascii="Times New Roman" w:hAnsi="Times New Roman"/>
                <w:sz w:val="24"/>
                <w:szCs w:val="24"/>
              </w:rPr>
            </w:pPr>
          </w:p>
        </w:tc>
        <w:tc>
          <w:tcPr>
            <w:tcW w:w="1544" w:type="dxa"/>
          </w:tcPr>
          <w:p w14:paraId="39A5A2BF" w14:textId="74E9BBEA" w:rsidR="00406CF4" w:rsidRPr="00312806" w:rsidRDefault="006B56F8" w:rsidP="006B56F8">
            <w:pPr>
              <w:rPr>
                <w:rFonts w:ascii="Times New Roman" w:hAnsi="Times New Roman"/>
                <w:sz w:val="24"/>
                <w:szCs w:val="24"/>
              </w:rPr>
            </w:pPr>
            <w:r>
              <w:rPr>
                <w:rFonts w:ascii="Times New Roman" w:hAnsi="Times New Roman"/>
                <w:sz w:val="24"/>
                <w:szCs w:val="24"/>
              </w:rPr>
              <w:t>2.</w:t>
            </w:r>
            <w:r w:rsidR="00406CF4" w:rsidRPr="00145EC6">
              <w:rPr>
                <w:rFonts w:ascii="Times New Roman" w:hAnsi="Times New Roman"/>
                <w:sz w:val="24"/>
                <w:szCs w:val="24"/>
              </w:rPr>
              <w:t>Акция «Школа-наш общий дом» Участие классных коллективов в общешкольном проекте (уборка территории)</w:t>
            </w:r>
          </w:p>
        </w:tc>
      </w:tr>
      <w:tr w:rsidR="00406CF4" w14:paraId="684D3A14" w14:textId="77777777" w:rsidTr="00A56A87">
        <w:trPr>
          <w:trHeight w:val="1500"/>
        </w:trPr>
        <w:tc>
          <w:tcPr>
            <w:tcW w:w="2269" w:type="dxa"/>
            <w:vMerge/>
            <w:vAlign w:val="center"/>
          </w:tcPr>
          <w:p w14:paraId="09AEB629" w14:textId="77777777" w:rsidR="00406CF4" w:rsidRPr="00855CBF" w:rsidRDefault="00406CF4" w:rsidP="00A56A87">
            <w:pPr>
              <w:jc w:val="center"/>
              <w:rPr>
                <w:rFonts w:ascii="Times New Roman" w:hAnsi="Times New Roman"/>
                <w:b/>
                <w:bCs/>
                <w:i/>
                <w:iCs/>
                <w:sz w:val="24"/>
                <w:szCs w:val="24"/>
              </w:rPr>
            </w:pPr>
          </w:p>
        </w:tc>
        <w:tc>
          <w:tcPr>
            <w:tcW w:w="13891" w:type="dxa"/>
            <w:gridSpan w:val="9"/>
            <w:vAlign w:val="center"/>
          </w:tcPr>
          <w:p w14:paraId="0E8F01EA" w14:textId="77777777" w:rsidR="00406CF4" w:rsidRPr="00855CBF" w:rsidRDefault="00406CF4" w:rsidP="007A1A19">
            <w:pPr>
              <w:pStyle w:val="a3"/>
              <w:numPr>
                <w:ilvl w:val="0"/>
                <w:numId w:val="34"/>
              </w:numPr>
              <w:rPr>
                <w:rFonts w:ascii="Times New Roman" w:hAnsi="Times New Roman"/>
                <w:sz w:val="24"/>
                <w:szCs w:val="24"/>
              </w:rPr>
            </w:pPr>
            <w:r w:rsidRPr="00855CBF">
              <w:rPr>
                <w:rFonts w:ascii="Times New Roman" w:hAnsi="Times New Roman"/>
                <w:sz w:val="24"/>
                <w:szCs w:val="24"/>
              </w:rPr>
              <w:t xml:space="preserve">Оформление кабинетов </w:t>
            </w:r>
          </w:p>
          <w:p w14:paraId="1F491845" w14:textId="77777777" w:rsidR="00406CF4" w:rsidRPr="00855CBF" w:rsidRDefault="00406CF4" w:rsidP="007A1A19">
            <w:pPr>
              <w:pStyle w:val="a3"/>
              <w:numPr>
                <w:ilvl w:val="0"/>
                <w:numId w:val="34"/>
              </w:numPr>
              <w:rPr>
                <w:rFonts w:ascii="Times New Roman" w:hAnsi="Times New Roman"/>
                <w:sz w:val="24"/>
                <w:szCs w:val="24"/>
              </w:rPr>
            </w:pPr>
            <w:r w:rsidRPr="00855CBF">
              <w:rPr>
                <w:rFonts w:ascii="Times New Roman" w:hAnsi="Times New Roman"/>
                <w:sz w:val="24"/>
                <w:szCs w:val="24"/>
              </w:rPr>
              <w:t>Сменный стенд с творческими работами ребят(рисунки)</w:t>
            </w:r>
          </w:p>
          <w:p w14:paraId="5234D3A0" w14:textId="77777777" w:rsidR="00406CF4" w:rsidRPr="00855CBF" w:rsidRDefault="00406CF4" w:rsidP="007A1A19">
            <w:pPr>
              <w:pStyle w:val="a3"/>
              <w:numPr>
                <w:ilvl w:val="0"/>
                <w:numId w:val="34"/>
              </w:numPr>
              <w:rPr>
                <w:rFonts w:ascii="Times New Roman" w:hAnsi="Times New Roman"/>
                <w:sz w:val="24"/>
                <w:szCs w:val="24"/>
              </w:rPr>
            </w:pPr>
            <w:r w:rsidRPr="00855CBF">
              <w:rPr>
                <w:rFonts w:ascii="Times New Roman" w:hAnsi="Times New Roman"/>
                <w:sz w:val="24"/>
                <w:szCs w:val="24"/>
              </w:rPr>
              <w:t>Дежурство в кабинетах</w:t>
            </w:r>
          </w:p>
          <w:p w14:paraId="4FA782AE" w14:textId="77777777" w:rsidR="00406CF4" w:rsidRPr="00855CBF" w:rsidRDefault="00406CF4" w:rsidP="007A1A19">
            <w:pPr>
              <w:pStyle w:val="a3"/>
              <w:numPr>
                <w:ilvl w:val="0"/>
                <w:numId w:val="34"/>
              </w:numPr>
              <w:rPr>
                <w:rFonts w:ascii="Times New Roman" w:hAnsi="Times New Roman"/>
                <w:sz w:val="24"/>
                <w:szCs w:val="24"/>
              </w:rPr>
            </w:pPr>
            <w:r w:rsidRPr="00855CBF">
              <w:rPr>
                <w:rFonts w:ascii="Times New Roman" w:hAnsi="Times New Roman"/>
                <w:sz w:val="24"/>
                <w:szCs w:val="24"/>
              </w:rPr>
              <w:t>Разработка дизайна и оформление стендов, зон, популяризирующих ценности и традиции</w:t>
            </w:r>
          </w:p>
        </w:tc>
      </w:tr>
      <w:tr w:rsidR="00406CF4" w14:paraId="564C1E83" w14:textId="77777777" w:rsidTr="00A56A87">
        <w:trPr>
          <w:trHeight w:val="333"/>
        </w:trPr>
        <w:tc>
          <w:tcPr>
            <w:tcW w:w="2269" w:type="dxa"/>
            <w:vAlign w:val="center"/>
          </w:tcPr>
          <w:p w14:paraId="75BA0E8B" w14:textId="77777777" w:rsidR="00406CF4" w:rsidRPr="00855CBF" w:rsidRDefault="00406CF4" w:rsidP="00A56A87">
            <w:pPr>
              <w:jc w:val="center"/>
              <w:rPr>
                <w:rFonts w:ascii="Times New Roman" w:hAnsi="Times New Roman"/>
                <w:b/>
                <w:bCs/>
                <w:i/>
                <w:iCs/>
                <w:sz w:val="24"/>
                <w:szCs w:val="24"/>
              </w:rPr>
            </w:pPr>
            <w:r w:rsidRPr="00855CBF">
              <w:rPr>
                <w:rFonts w:ascii="Times New Roman" w:hAnsi="Times New Roman"/>
                <w:b/>
                <w:bCs/>
                <w:i/>
                <w:iCs/>
                <w:sz w:val="24"/>
                <w:szCs w:val="24"/>
              </w:rPr>
              <w:t>РАБОТА С РОДИТЕЛЯМИ</w:t>
            </w:r>
          </w:p>
        </w:tc>
        <w:tc>
          <w:tcPr>
            <w:tcW w:w="13891" w:type="dxa"/>
            <w:gridSpan w:val="9"/>
          </w:tcPr>
          <w:p w14:paraId="7DCCDF4E" w14:textId="77777777" w:rsidR="00406CF4" w:rsidRPr="00C541A9" w:rsidRDefault="00406CF4" w:rsidP="007A1A19">
            <w:pPr>
              <w:pStyle w:val="a3"/>
              <w:numPr>
                <w:ilvl w:val="0"/>
                <w:numId w:val="35"/>
              </w:numPr>
              <w:rPr>
                <w:rFonts w:ascii="Times New Roman" w:eastAsia="Times New Roman" w:hAnsi="Times New Roman"/>
                <w:color w:val="000000"/>
                <w:sz w:val="24"/>
                <w:szCs w:val="24"/>
              </w:rPr>
            </w:pPr>
            <w:r w:rsidRPr="00C541A9">
              <w:rPr>
                <w:rFonts w:ascii="Times New Roman" w:eastAsia="Times New Roman" w:hAnsi="Times New Roman"/>
                <w:color w:val="000000"/>
                <w:sz w:val="24"/>
                <w:szCs w:val="24"/>
              </w:rPr>
              <w:t>Выборы и планирование работы школьного родительского комитета, проведение совместных заседаний администрации школы и Родительского комитета (и по мере необходимости)</w:t>
            </w:r>
          </w:p>
          <w:p w14:paraId="379FBA6F" w14:textId="77777777" w:rsidR="00406CF4" w:rsidRPr="00C541A9" w:rsidRDefault="00406CF4" w:rsidP="007A1A19">
            <w:pPr>
              <w:pStyle w:val="a3"/>
              <w:numPr>
                <w:ilvl w:val="0"/>
                <w:numId w:val="35"/>
              </w:numPr>
              <w:rPr>
                <w:rFonts w:ascii="Times New Roman" w:eastAsia="Times New Roman" w:hAnsi="Times New Roman"/>
                <w:color w:val="000000"/>
                <w:sz w:val="24"/>
                <w:szCs w:val="24"/>
              </w:rPr>
            </w:pPr>
            <w:r w:rsidRPr="00C541A9">
              <w:rPr>
                <w:rFonts w:ascii="Times New Roman" w:eastAsia="Times New Roman" w:hAnsi="Times New Roman"/>
                <w:color w:val="000000"/>
                <w:sz w:val="24"/>
                <w:szCs w:val="24"/>
              </w:rPr>
              <w:t>Приглашение родителей на классные часы</w:t>
            </w:r>
          </w:p>
          <w:p w14:paraId="05BFFAFC" w14:textId="77777777" w:rsidR="00406CF4" w:rsidRPr="00C541A9" w:rsidRDefault="00406CF4" w:rsidP="007A1A19">
            <w:pPr>
              <w:pStyle w:val="a3"/>
              <w:numPr>
                <w:ilvl w:val="0"/>
                <w:numId w:val="35"/>
              </w:numPr>
              <w:rPr>
                <w:rFonts w:ascii="Times New Roman" w:hAnsi="Times New Roman"/>
                <w:sz w:val="24"/>
                <w:szCs w:val="24"/>
              </w:rPr>
            </w:pPr>
            <w:r w:rsidRPr="00C541A9">
              <w:rPr>
                <w:rFonts w:ascii="Times New Roman" w:hAnsi="Times New Roman"/>
                <w:sz w:val="24"/>
                <w:szCs w:val="24"/>
              </w:rPr>
              <w:t>День открытых дверей (посещение открытых уроков, общение с учителями родителей и их детей)</w:t>
            </w:r>
          </w:p>
          <w:p w14:paraId="310C540A" w14:textId="77777777" w:rsidR="00406CF4" w:rsidRPr="00C541A9" w:rsidRDefault="00406CF4" w:rsidP="007A1A19">
            <w:pPr>
              <w:pStyle w:val="a3"/>
              <w:numPr>
                <w:ilvl w:val="0"/>
                <w:numId w:val="35"/>
              </w:numPr>
              <w:rPr>
                <w:rFonts w:ascii="Times New Roman" w:hAnsi="Times New Roman"/>
                <w:sz w:val="24"/>
                <w:szCs w:val="24"/>
              </w:rPr>
            </w:pPr>
            <w:r w:rsidRPr="00C541A9">
              <w:rPr>
                <w:rFonts w:ascii="Times New Roman" w:hAnsi="Times New Roman"/>
                <w:sz w:val="24"/>
                <w:szCs w:val="24"/>
              </w:rPr>
              <w:t>День самоуправления</w:t>
            </w:r>
          </w:p>
          <w:p w14:paraId="4100C9D7" w14:textId="77777777" w:rsidR="00406CF4" w:rsidRPr="00C541A9" w:rsidRDefault="00406CF4" w:rsidP="007A1A19">
            <w:pPr>
              <w:pStyle w:val="a3"/>
              <w:numPr>
                <w:ilvl w:val="0"/>
                <w:numId w:val="35"/>
              </w:numPr>
              <w:rPr>
                <w:rFonts w:ascii="Times New Roman" w:hAnsi="Times New Roman"/>
              </w:rPr>
            </w:pPr>
            <w:r w:rsidRPr="00C541A9">
              <w:rPr>
                <w:rFonts w:ascii="Times New Roman" w:hAnsi="Times New Roman"/>
                <w:sz w:val="24"/>
                <w:szCs w:val="24"/>
              </w:rPr>
              <w:t>«День Семьи» (фестиваль)</w:t>
            </w:r>
          </w:p>
        </w:tc>
      </w:tr>
      <w:tr w:rsidR="00406CF4" w14:paraId="2C35D10D" w14:textId="77777777" w:rsidTr="00A56A87">
        <w:trPr>
          <w:trHeight w:val="3528"/>
        </w:trPr>
        <w:tc>
          <w:tcPr>
            <w:tcW w:w="2269" w:type="dxa"/>
            <w:vMerge w:val="restart"/>
            <w:vAlign w:val="center"/>
          </w:tcPr>
          <w:p w14:paraId="413B6686" w14:textId="77777777" w:rsidR="00406CF4" w:rsidRPr="00C541A9" w:rsidRDefault="00406CF4" w:rsidP="00A56A87">
            <w:pPr>
              <w:jc w:val="center"/>
              <w:rPr>
                <w:rFonts w:ascii="Times New Roman" w:hAnsi="Times New Roman"/>
                <w:b/>
                <w:bCs/>
                <w:i/>
                <w:iCs/>
                <w:sz w:val="24"/>
                <w:szCs w:val="24"/>
              </w:rPr>
            </w:pPr>
            <w:r w:rsidRPr="00C541A9">
              <w:rPr>
                <w:rFonts w:ascii="Times New Roman" w:hAnsi="Times New Roman"/>
                <w:b/>
                <w:bCs/>
                <w:i/>
                <w:iCs/>
                <w:sz w:val="24"/>
                <w:szCs w:val="24"/>
              </w:rPr>
              <w:lastRenderedPageBreak/>
              <w:t>ЭКСКУРСИИ, ЭКСПЕДИЦИИ, ПОХОДЫ</w:t>
            </w:r>
          </w:p>
        </w:tc>
        <w:tc>
          <w:tcPr>
            <w:tcW w:w="1543" w:type="dxa"/>
          </w:tcPr>
          <w:p w14:paraId="1ED901D7" w14:textId="77777777" w:rsidR="00406CF4" w:rsidRPr="00145EC6" w:rsidRDefault="00406CF4" w:rsidP="00A56A87">
            <w:pPr>
              <w:rPr>
                <w:rFonts w:ascii="Times New Roman" w:hAnsi="Times New Roman"/>
                <w:sz w:val="24"/>
                <w:szCs w:val="24"/>
              </w:rPr>
            </w:pPr>
            <w:r w:rsidRPr="00145EC6">
              <w:rPr>
                <w:rFonts w:ascii="Times New Roman" w:hAnsi="Times New Roman"/>
                <w:sz w:val="24"/>
                <w:szCs w:val="24"/>
              </w:rPr>
              <w:t>Мероприятия:</w:t>
            </w:r>
          </w:p>
          <w:p w14:paraId="062862CF" w14:textId="77777777" w:rsidR="00406CF4" w:rsidRPr="00145EC6" w:rsidRDefault="00406CF4" w:rsidP="00A56A87">
            <w:pPr>
              <w:rPr>
                <w:rFonts w:ascii="Times New Roman" w:hAnsi="Times New Roman"/>
                <w:sz w:val="24"/>
                <w:szCs w:val="24"/>
              </w:rPr>
            </w:pPr>
            <w:r w:rsidRPr="00145EC6">
              <w:rPr>
                <w:rFonts w:ascii="Times New Roman" w:hAnsi="Times New Roman"/>
                <w:sz w:val="24"/>
                <w:szCs w:val="24"/>
              </w:rPr>
              <w:t>*в рамках недели «Экологии»</w:t>
            </w:r>
          </w:p>
          <w:p w14:paraId="56636089" w14:textId="77777777" w:rsidR="00406CF4" w:rsidRPr="00BD3763" w:rsidRDefault="00406CF4" w:rsidP="00A56A87">
            <w:pPr>
              <w:rPr>
                <w:rFonts w:ascii="Times New Roman" w:hAnsi="Times New Roman"/>
              </w:rPr>
            </w:pPr>
            <w:r w:rsidRPr="00145EC6">
              <w:rPr>
                <w:rFonts w:ascii="Times New Roman" w:hAnsi="Times New Roman"/>
                <w:sz w:val="24"/>
                <w:szCs w:val="24"/>
              </w:rPr>
              <w:t>+Просмотр документального фильма по теме: «Загрязнение окружающей среды»</w:t>
            </w:r>
            <w:r>
              <w:rPr>
                <w:rFonts w:ascii="Times New Roman" w:hAnsi="Times New Roman"/>
                <w:sz w:val="24"/>
                <w:szCs w:val="24"/>
              </w:rPr>
              <w:t xml:space="preserve"> </w:t>
            </w:r>
            <w:r w:rsidRPr="00145EC6">
              <w:rPr>
                <w:rFonts w:ascii="Times New Roman" w:hAnsi="Times New Roman"/>
                <w:sz w:val="24"/>
                <w:szCs w:val="24"/>
              </w:rPr>
              <w:t xml:space="preserve">+проведение акции по сбору пластика, батареек и </w:t>
            </w:r>
            <w:proofErr w:type="spellStart"/>
            <w:r w:rsidRPr="00145EC6">
              <w:rPr>
                <w:rFonts w:ascii="Times New Roman" w:hAnsi="Times New Roman"/>
                <w:sz w:val="24"/>
                <w:szCs w:val="24"/>
              </w:rPr>
              <w:t>тд</w:t>
            </w:r>
            <w:proofErr w:type="spellEnd"/>
          </w:p>
        </w:tc>
        <w:tc>
          <w:tcPr>
            <w:tcW w:w="1543" w:type="dxa"/>
          </w:tcPr>
          <w:p w14:paraId="3D7B5098" w14:textId="77777777" w:rsidR="00406CF4" w:rsidRPr="00145EC6" w:rsidRDefault="00406CF4" w:rsidP="00A56A87">
            <w:pPr>
              <w:rPr>
                <w:rFonts w:ascii="Times New Roman" w:hAnsi="Times New Roman"/>
                <w:sz w:val="24"/>
                <w:szCs w:val="24"/>
              </w:rPr>
            </w:pPr>
            <w:r w:rsidRPr="00145EC6">
              <w:rPr>
                <w:rFonts w:ascii="Times New Roman" w:hAnsi="Times New Roman"/>
                <w:sz w:val="24"/>
                <w:szCs w:val="24"/>
              </w:rPr>
              <w:t>Мероприятия:</w:t>
            </w:r>
          </w:p>
          <w:p w14:paraId="3ECFB57B" w14:textId="77777777" w:rsidR="00406CF4" w:rsidRPr="00145EC6" w:rsidRDefault="00406CF4" w:rsidP="00A56A87">
            <w:pPr>
              <w:rPr>
                <w:rFonts w:ascii="Times New Roman" w:hAnsi="Times New Roman"/>
                <w:sz w:val="24"/>
                <w:szCs w:val="24"/>
              </w:rPr>
            </w:pPr>
            <w:r w:rsidRPr="00145EC6">
              <w:rPr>
                <w:rFonts w:ascii="Times New Roman" w:hAnsi="Times New Roman"/>
                <w:sz w:val="24"/>
                <w:szCs w:val="24"/>
              </w:rPr>
              <w:t>*в рамках недели «Экологии»</w:t>
            </w:r>
          </w:p>
          <w:p w14:paraId="4171F67E" w14:textId="77777777" w:rsidR="00406CF4" w:rsidRPr="00BD3763" w:rsidRDefault="00406CF4" w:rsidP="00A56A87">
            <w:pPr>
              <w:rPr>
                <w:rFonts w:ascii="Times New Roman" w:hAnsi="Times New Roman"/>
              </w:rPr>
            </w:pPr>
            <w:r w:rsidRPr="00145EC6">
              <w:rPr>
                <w:rFonts w:ascii="Times New Roman" w:hAnsi="Times New Roman"/>
                <w:sz w:val="24"/>
                <w:szCs w:val="24"/>
              </w:rPr>
              <w:t>+Просмотр документального фильма по теме: «Загрязнение окружающей среды»</w:t>
            </w:r>
            <w:r>
              <w:rPr>
                <w:rFonts w:ascii="Times New Roman" w:hAnsi="Times New Roman"/>
                <w:sz w:val="24"/>
                <w:szCs w:val="24"/>
              </w:rPr>
              <w:t xml:space="preserve"> </w:t>
            </w:r>
            <w:r w:rsidRPr="00145EC6">
              <w:rPr>
                <w:rFonts w:ascii="Times New Roman" w:hAnsi="Times New Roman"/>
                <w:sz w:val="24"/>
                <w:szCs w:val="24"/>
              </w:rPr>
              <w:t xml:space="preserve">+проведение акции по сбору пластика, батареек и </w:t>
            </w:r>
            <w:proofErr w:type="spellStart"/>
            <w:r w:rsidRPr="00145EC6">
              <w:rPr>
                <w:rFonts w:ascii="Times New Roman" w:hAnsi="Times New Roman"/>
                <w:sz w:val="24"/>
                <w:szCs w:val="24"/>
              </w:rPr>
              <w:t>тд</w:t>
            </w:r>
            <w:proofErr w:type="spellEnd"/>
          </w:p>
        </w:tc>
        <w:tc>
          <w:tcPr>
            <w:tcW w:w="1544" w:type="dxa"/>
          </w:tcPr>
          <w:p w14:paraId="4C0A0C33" w14:textId="77777777" w:rsidR="00406CF4" w:rsidRPr="00BD3763" w:rsidRDefault="00406CF4" w:rsidP="00A56A87">
            <w:pPr>
              <w:jc w:val="center"/>
              <w:rPr>
                <w:rFonts w:ascii="Times New Roman" w:hAnsi="Times New Roman"/>
              </w:rPr>
            </w:pPr>
          </w:p>
        </w:tc>
        <w:tc>
          <w:tcPr>
            <w:tcW w:w="1543" w:type="dxa"/>
          </w:tcPr>
          <w:p w14:paraId="3882E4DB" w14:textId="77777777" w:rsidR="00406CF4" w:rsidRPr="00BD3763" w:rsidRDefault="00406CF4" w:rsidP="00A56A87">
            <w:pPr>
              <w:jc w:val="center"/>
              <w:rPr>
                <w:rFonts w:ascii="Times New Roman" w:hAnsi="Times New Roman"/>
              </w:rPr>
            </w:pPr>
          </w:p>
        </w:tc>
        <w:tc>
          <w:tcPr>
            <w:tcW w:w="1544" w:type="dxa"/>
          </w:tcPr>
          <w:p w14:paraId="109287B8" w14:textId="77777777" w:rsidR="00406CF4" w:rsidRPr="00BD3763" w:rsidRDefault="00406CF4" w:rsidP="00A56A87">
            <w:pPr>
              <w:jc w:val="center"/>
              <w:rPr>
                <w:rFonts w:ascii="Times New Roman" w:hAnsi="Times New Roman"/>
              </w:rPr>
            </w:pPr>
          </w:p>
        </w:tc>
        <w:tc>
          <w:tcPr>
            <w:tcW w:w="1543" w:type="dxa"/>
          </w:tcPr>
          <w:p w14:paraId="606D4F5F" w14:textId="77777777" w:rsidR="00406CF4" w:rsidRPr="00BD3763" w:rsidRDefault="00406CF4" w:rsidP="00A56A87">
            <w:pPr>
              <w:jc w:val="center"/>
              <w:rPr>
                <w:rFonts w:ascii="Times New Roman" w:hAnsi="Times New Roman"/>
              </w:rPr>
            </w:pPr>
          </w:p>
        </w:tc>
        <w:tc>
          <w:tcPr>
            <w:tcW w:w="1544" w:type="dxa"/>
          </w:tcPr>
          <w:p w14:paraId="5C8ACBD2" w14:textId="77777777" w:rsidR="00406CF4" w:rsidRPr="00BD3763" w:rsidRDefault="00406CF4" w:rsidP="00A56A87">
            <w:pPr>
              <w:jc w:val="center"/>
              <w:rPr>
                <w:rFonts w:ascii="Times New Roman" w:hAnsi="Times New Roman"/>
              </w:rPr>
            </w:pPr>
          </w:p>
        </w:tc>
        <w:tc>
          <w:tcPr>
            <w:tcW w:w="1543" w:type="dxa"/>
          </w:tcPr>
          <w:p w14:paraId="53BA2F19" w14:textId="77777777" w:rsidR="00406CF4" w:rsidRPr="00BD3763" w:rsidRDefault="00406CF4" w:rsidP="00A56A87">
            <w:pPr>
              <w:jc w:val="center"/>
              <w:rPr>
                <w:rFonts w:ascii="Times New Roman" w:hAnsi="Times New Roman"/>
              </w:rPr>
            </w:pPr>
          </w:p>
        </w:tc>
        <w:tc>
          <w:tcPr>
            <w:tcW w:w="1544" w:type="dxa"/>
          </w:tcPr>
          <w:p w14:paraId="28ADBCEE" w14:textId="77777777" w:rsidR="00406CF4" w:rsidRPr="00BD3763" w:rsidRDefault="00406CF4" w:rsidP="00A56A87">
            <w:pPr>
              <w:jc w:val="center"/>
              <w:rPr>
                <w:rFonts w:ascii="Times New Roman" w:hAnsi="Times New Roman"/>
              </w:rPr>
            </w:pPr>
          </w:p>
        </w:tc>
      </w:tr>
      <w:tr w:rsidR="00406CF4" w14:paraId="68D8753A" w14:textId="77777777" w:rsidTr="00A56A87">
        <w:trPr>
          <w:trHeight w:val="2233"/>
        </w:trPr>
        <w:tc>
          <w:tcPr>
            <w:tcW w:w="2269" w:type="dxa"/>
            <w:vMerge/>
            <w:vAlign w:val="center"/>
          </w:tcPr>
          <w:p w14:paraId="27A1AA5A" w14:textId="77777777" w:rsidR="00406CF4" w:rsidRPr="00C541A9" w:rsidRDefault="00406CF4" w:rsidP="00A56A87">
            <w:pPr>
              <w:jc w:val="center"/>
              <w:rPr>
                <w:rFonts w:ascii="Times New Roman" w:hAnsi="Times New Roman"/>
                <w:b/>
                <w:bCs/>
                <w:i/>
                <w:iCs/>
                <w:sz w:val="24"/>
                <w:szCs w:val="24"/>
              </w:rPr>
            </w:pPr>
          </w:p>
        </w:tc>
        <w:tc>
          <w:tcPr>
            <w:tcW w:w="13891" w:type="dxa"/>
            <w:gridSpan w:val="9"/>
          </w:tcPr>
          <w:p w14:paraId="0011153E" w14:textId="77777777" w:rsidR="00406CF4" w:rsidRPr="00830A7B" w:rsidRDefault="00406CF4" w:rsidP="007A1A19">
            <w:pPr>
              <w:pStyle w:val="a5"/>
              <w:numPr>
                <w:ilvl w:val="0"/>
                <w:numId w:val="36"/>
              </w:numPr>
              <w:spacing w:before="0" w:beforeAutospacing="0" w:after="0" w:afterAutospacing="0"/>
              <w:rPr>
                <w:color w:val="000000" w:themeColor="text1"/>
              </w:rPr>
            </w:pPr>
            <w:r w:rsidRPr="00830A7B">
              <w:rPr>
                <w:color w:val="000000" w:themeColor="text1"/>
              </w:rPr>
              <w:t>Экскурсия по</w:t>
            </w:r>
            <w:r>
              <w:rPr>
                <w:color w:val="000000" w:themeColor="text1"/>
              </w:rPr>
              <w:t xml:space="preserve"> </w:t>
            </w:r>
            <w:r w:rsidRPr="00830A7B">
              <w:rPr>
                <w:color w:val="000000" w:themeColor="text1"/>
              </w:rPr>
              <w:t>микрорайону (в рамках</w:t>
            </w:r>
          </w:p>
          <w:p w14:paraId="2A689722"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изучения темы</w:t>
            </w:r>
            <w:r>
              <w:rPr>
                <w:color w:val="000000" w:themeColor="text1"/>
              </w:rPr>
              <w:t xml:space="preserve"> </w:t>
            </w:r>
            <w:r w:rsidRPr="00830A7B">
              <w:rPr>
                <w:color w:val="000000" w:themeColor="text1"/>
              </w:rPr>
              <w:t>«Достопримечательности Иркутска»)</w:t>
            </w:r>
          </w:p>
          <w:p w14:paraId="097AC242"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ЭТАПЫ:</w:t>
            </w:r>
          </w:p>
          <w:p w14:paraId="457B02FE"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*выбор совместно</w:t>
            </w:r>
            <w:r>
              <w:rPr>
                <w:color w:val="000000" w:themeColor="text1"/>
              </w:rPr>
              <w:t xml:space="preserve"> </w:t>
            </w:r>
            <w:r w:rsidRPr="00830A7B">
              <w:rPr>
                <w:color w:val="000000" w:themeColor="text1"/>
              </w:rPr>
              <w:t>интересной темы</w:t>
            </w:r>
          </w:p>
          <w:p w14:paraId="1B2E99C6"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*определение места,</w:t>
            </w:r>
            <w:r>
              <w:rPr>
                <w:color w:val="000000" w:themeColor="text1"/>
              </w:rPr>
              <w:t xml:space="preserve"> </w:t>
            </w:r>
            <w:r w:rsidRPr="00830A7B">
              <w:rPr>
                <w:color w:val="000000" w:themeColor="text1"/>
              </w:rPr>
              <w:t>тематики и время</w:t>
            </w:r>
            <w:r>
              <w:rPr>
                <w:color w:val="000000" w:themeColor="text1"/>
              </w:rPr>
              <w:t xml:space="preserve"> </w:t>
            </w:r>
            <w:r w:rsidRPr="00830A7B">
              <w:rPr>
                <w:color w:val="000000" w:themeColor="text1"/>
              </w:rPr>
              <w:t>проведения</w:t>
            </w:r>
          </w:p>
          <w:p w14:paraId="65CE100D"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*сбор информации на</w:t>
            </w:r>
            <w:r>
              <w:rPr>
                <w:color w:val="000000" w:themeColor="text1"/>
              </w:rPr>
              <w:t xml:space="preserve"> </w:t>
            </w:r>
            <w:r w:rsidRPr="00830A7B">
              <w:rPr>
                <w:color w:val="000000" w:themeColor="text1"/>
              </w:rPr>
              <w:t>уроках</w:t>
            </w:r>
          </w:p>
          <w:p w14:paraId="2D4ABBBC"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*подключение родителей</w:t>
            </w:r>
            <w:r>
              <w:rPr>
                <w:color w:val="000000" w:themeColor="text1"/>
              </w:rPr>
              <w:t xml:space="preserve"> </w:t>
            </w:r>
            <w:r w:rsidRPr="00830A7B">
              <w:rPr>
                <w:color w:val="000000" w:themeColor="text1"/>
              </w:rPr>
              <w:t>к планированию</w:t>
            </w:r>
          </w:p>
          <w:p w14:paraId="2710DC30"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*распределение ролей</w:t>
            </w:r>
          </w:p>
          <w:p w14:paraId="4CDBDC74"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*разработка маршрута</w:t>
            </w:r>
          </w:p>
          <w:p w14:paraId="29A51EC4" w14:textId="77777777" w:rsidR="00406CF4" w:rsidRPr="00830A7B" w:rsidRDefault="00406CF4" w:rsidP="00A56A87">
            <w:pPr>
              <w:pStyle w:val="a5"/>
              <w:spacing w:before="0" w:beforeAutospacing="0" w:after="0" w:afterAutospacing="0"/>
              <w:rPr>
                <w:color w:val="000000" w:themeColor="text1"/>
              </w:rPr>
            </w:pPr>
            <w:r w:rsidRPr="00830A7B">
              <w:rPr>
                <w:color w:val="000000" w:themeColor="text1"/>
              </w:rPr>
              <w:t>*подготовка презентации</w:t>
            </w:r>
          </w:p>
          <w:p w14:paraId="3E9A09C3" w14:textId="77777777" w:rsidR="00406CF4" w:rsidRDefault="00406CF4" w:rsidP="00A56A87">
            <w:pPr>
              <w:pStyle w:val="a5"/>
              <w:spacing w:before="0" w:beforeAutospacing="0" w:after="0" w:afterAutospacing="0"/>
              <w:rPr>
                <w:color w:val="000000" w:themeColor="text1"/>
              </w:rPr>
            </w:pPr>
            <w:r w:rsidRPr="00830A7B">
              <w:rPr>
                <w:color w:val="000000" w:themeColor="text1"/>
              </w:rPr>
              <w:t>(видеофильм,</w:t>
            </w:r>
            <w:r>
              <w:rPr>
                <w:color w:val="000000" w:themeColor="text1"/>
              </w:rPr>
              <w:t xml:space="preserve"> </w:t>
            </w:r>
            <w:r w:rsidRPr="00830A7B">
              <w:rPr>
                <w:color w:val="000000" w:themeColor="text1"/>
              </w:rPr>
              <w:t>фоторепортаж,</w:t>
            </w:r>
            <w:r>
              <w:rPr>
                <w:color w:val="000000" w:themeColor="text1"/>
              </w:rPr>
              <w:t xml:space="preserve"> </w:t>
            </w:r>
            <w:r w:rsidRPr="00830A7B">
              <w:rPr>
                <w:color w:val="000000" w:themeColor="text1"/>
              </w:rPr>
              <w:t xml:space="preserve">стенгазета и </w:t>
            </w:r>
            <w:proofErr w:type="spellStart"/>
            <w:r w:rsidRPr="00830A7B">
              <w:rPr>
                <w:color w:val="000000" w:themeColor="text1"/>
              </w:rPr>
              <w:t>тд</w:t>
            </w:r>
            <w:proofErr w:type="spellEnd"/>
            <w:r w:rsidRPr="00830A7B">
              <w:rPr>
                <w:color w:val="000000" w:themeColor="text1"/>
              </w:rPr>
              <w:t>) по</w:t>
            </w:r>
            <w:r>
              <w:rPr>
                <w:color w:val="000000" w:themeColor="text1"/>
              </w:rPr>
              <w:t xml:space="preserve"> </w:t>
            </w:r>
            <w:r w:rsidRPr="00830A7B">
              <w:rPr>
                <w:color w:val="000000" w:themeColor="text1"/>
              </w:rPr>
              <w:t>окончанию экскурсии</w:t>
            </w:r>
          </w:p>
          <w:p w14:paraId="4FD99290" w14:textId="77777777" w:rsidR="00406CF4" w:rsidRPr="00C541A9" w:rsidRDefault="00406CF4" w:rsidP="007A1A19">
            <w:pPr>
              <w:pStyle w:val="a5"/>
              <w:numPr>
                <w:ilvl w:val="0"/>
                <w:numId w:val="36"/>
              </w:numPr>
              <w:spacing w:before="0" w:beforeAutospacing="0" w:after="0" w:afterAutospacing="0"/>
              <w:rPr>
                <w:color w:val="000000" w:themeColor="text1"/>
              </w:rPr>
            </w:pPr>
            <w:r w:rsidRPr="00F65065">
              <w:rPr>
                <w:color w:val="000000"/>
                <w:shd w:val="clear" w:color="auto" w:fill="FFFFFF"/>
              </w:rPr>
              <w:t>Регулярные пешие прогулки, экскурсии или походы выходного дня, организуемые в классах</w:t>
            </w:r>
          </w:p>
        </w:tc>
      </w:tr>
      <w:tr w:rsidR="00406CF4" w14:paraId="319554D9" w14:textId="77777777" w:rsidTr="00A56A87">
        <w:trPr>
          <w:trHeight w:val="321"/>
        </w:trPr>
        <w:tc>
          <w:tcPr>
            <w:tcW w:w="2269" w:type="dxa"/>
            <w:vAlign w:val="center"/>
          </w:tcPr>
          <w:p w14:paraId="531626E2" w14:textId="77777777" w:rsidR="00406CF4" w:rsidRPr="00C541A9" w:rsidRDefault="00406CF4" w:rsidP="00A56A87">
            <w:pPr>
              <w:jc w:val="center"/>
              <w:rPr>
                <w:rFonts w:ascii="Times New Roman" w:hAnsi="Times New Roman"/>
                <w:b/>
                <w:bCs/>
                <w:i/>
                <w:iCs/>
                <w:sz w:val="24"/>
                <w:szCs w:val="24"/>
              </w:rPr>
            </w:pPr>
            <w:r w:rsidRPr="00C541A9">
              <w:rPr>
                <w:rFonts w:ascii="Times New Roman" w:hAnsi="Times New Roman"/>
                <w:b/>
                <w:bCs/>
                <w:i/>
                <w:iCs/>
                <w:sz w:val="24"/>
                <w:szCs w:val="24"/>
              </w:rPr>
              <w:t>ШКОЛЬНЫЕ МЕДИА</w:t>
            </w:r>
          </w:p>
        </w:tc>
        <w:tc>
          <w:tcPr>
            <w:tcW w:w="1543" w:type="dxa"/>
          </w:tcPr>
          <w:p w14:paraId="13DE8CC3" w14:textId="7E5BE115"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0F454826" w14:textId="26308A4A"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t>2.</w:t>
            </w:r>
            <w:r w:rsidR="00406CF4" w:rsidRPr="00145EC6">
              <w:rPr>
                <w:rFonts w:ascii="Times New Roman" w:eastAsia="Times New Roman" w:hAnsi="Times New Roman"/>
                <w:color w:val="000000"/>
                <w:sz w:val="24"/>
                <w:szCs w:val="24"/>
              </w:rPr>
              <w:t>Редакционный совет</w:t>
            </w:r>
          </w:p>
          <w:p w14:paraId="6FEDA3C2" w14:textId="77777777" w:rsidR="00406CF4" w:rsidRDefault="00406CF4" w:rsidP="00A56A87">
            <w:pPr>
              <w:jc w:val="center"/>
              <w:rPr>
                <w:rFonts w:ascii="Times New Roman" w:hAnsi="Times New Roman"/>
              </w:rPr>
            </w:pPr>
          </w:p>
          <w:p w14:paraId="0AB02E09"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lastRenderedPageBreak/>
              <w:t>Школьная интернет-группа</w:t>
            </w:r>
          </w:p>
          <w:p w14:paraId="23E2B9C2" w14:textId="77777777" w:rsidR="00406CF4" w:rsidRPr="00BD3763" w:rsidRDefault="00406CF4" w:rsidP="00A56A87">
            <w:pPr>
              <w:rPr>
                <w:rFonts w:ascii="Times New Roman" w:hAnsi="Times New Roman"/>
              </w:rPr>
            </w:pPr>
          </w:p>
        </w:tc>
        <w:tc>
          <w:tcPr>
            <w:tcW w:w="1543" w:type="dxa"/>
          </w:tcPr>
          <w:p w14:paraId="4BFCFA94" w14:textId="227D1C59"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1D67A900" w14:textId="509575B8" w:rsidR="00406CF4"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t>2.</w:t>
            </w:r>
            <w:r w:rsidR="00406CF4" w:rsidRPr="00145EC6">
              <w:rPr>
                <w:rFonts w:ascii="Times New Roman" w:eastAsia="Times New Roman" w:hAnsi="Times New Roman"/>
                <w:color w:val="000000"/>
                <w:sz w:val="24"/>
                <w:szCs w:val="24"/>
              </w:rPr>
              <w:t>Редакционный совет</w:t>
            </w:r>
          </w:p>
          <w:p w14:paraId="2CCB315A" w14:textId="77777777" w:rsidR="00406CF4" w:rsidRDefault="00406CF4" w:rsidP="00A56A87">
            <w:pPr>
              <w:rPr>
                <w:rFonts w:ascii="Times New Roman" w:eastAsia="Times New Roman" w:hAnsi="Times New Roman"/>
                <w:color w:val="000000"/>
                <w:sz w:val="24"/>
                <w:szCs w:val="24"/>
              </w:rPr>
            </w:pPr>
          </w:p>
          <w:p w14:paraId="0A31270F" w14:textId="77777777" w:rsidR="00406CF4" w:rsidRPr="00C541A9"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lastRenderedPageBreak/>
              <w:t>Школьная интернет-группа</w:t>
            </w:r>
          </w:p>
        </w:tc>
        <w:tc>
          <w:tcPr>
            <w:tcW w:w="1544" w:type="dxa"/>
          </w:tcPr>
          <w:p w14:paraId="1AB42A5E" w14:textId="34CF1C2F"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3DD3AECE" w14:textId="7E46C50A"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t>2.</w:t>
            </w:r>
            <w:r w:rsidR="00406CF4" w:rsidRPr="00145EC6">
              <w:rPr>
                <w:rFonts w:ascii="Times New Roman" w:eastAsia="Times New Roman" w:hAnsi="Times New Roman"/>
                <w:color w:val="000000"/>
                <w:sz w:val="24"/>
                <w:szCs w:val="24"/>
              </w:rPr>
              <w:t>Рдакционный совет</w:t>
            </w:r>
          </w:p>
          <w:p w14:paraId="7CE5FAE3" w14:textId="77777777" w:rsidR="00406CF4" w:rsidRDefault="00406CF4" w:rsidP="00A56A87">
            <w:pPr>
              <w:jc w:val="center"/>
              <w:rPr>
                <w:rFonts w:ascii="Times New Roman" w:hAnsi="Times New Roman"/>
              </w:rPr>
            </w:pPr>
          </w:p>
          <w:p w14:paraId="1DD6BF71"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lastRenderedPageBreak/>
              <w:t>Школьная интернет-группа</w:t>
            </w:r>
          </w:p>
          <w:p w14:paraId="527B17F5" w14:textId="77777777" w:rsidR="00406CF4" w:rsidRPr="00BD3763" w:rsidRDefault="00406CF4" w:rsidP="00A56A87">
            <w:pPr>
              <w:jc w:val="center"/>
              <w:rPr>
                <w:rFonts w:ascii="Times New Roman" w:hAnsi="Times New Roman"/>
              </w:rPr>
            </w:pPr>
          </w:p>
        </w:tc>
        <w:tc>
          <w:tcPr>
            <w:tcW w:w="1543" w:type="dxa"/>
          </w:tcPr>
          <w:p w14:paraId="5752FDE6" w14:textId="08790394"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1C7FE11F" w14:textId="7C01F974"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t>2.</w:t>
            </w:r>
            <w:r w:rsidR="00406CF4" w:rsidRPr="00145EC6">
              <w:rPr>
                <w:rFonts w:ascii="Times New Roman" w:eastAsia="Times New Roman" w:hAnsi="Times New Roman"/>
                <w:color w:val="000000"/>
                <w:sz w:val="24"/>
                <w:szCs w:val="24"/>
              </w:rPr>
              <w:t>Редакционный совет</w:t>
            </w:r>
          </w:p>
          <w:p w14:paraId="70EC17AF" w14:textId="77777777" w:rsidR="00406CF4" w:rsidRDefault="00406CF4" w:rsidP="00A56A87">
            <w:pPr>
              <w:jc w:val="center"/>
              <w:rPr>
                <w:rFonts w:ascii="Times New Roman" w:hAnsi="Times New Roman"/>
              </w:rPr>
            </w:pPr>
          </w:p>
          <w:p w14:paraId="2C5581F9"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lastRenderedPageBreak/>
              <w:t>Школьная интернет-группа</w:t>
            </w:r>
          </w:p>
          <w:p w14:paraId="6767E86C" w14:textId="77777777" w:rsidR="00406CF4" w:rsidRPr="00BD3763" w:rsidRDefault="00406CF4" w:rsidP="00A56A87">
            <w:pPr>
              <w:jc w:val="center"/>
              <w:rPr>
                <w:rFonts w:ascii="Times New Roman" w:hAnsi="Times New Roman"/>
              </w:rPr>
            </w:pPr>
          </w:p>
        </w:tc>
        <w:tc>
          <w:tcPr>
            <w:tcW w:w="1544" w:type="dxa"/>
          </w:tcPr>
          <w:p w14:paraId="184C7591" w14:textId="258B09B4"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4846F898" w14:textId="77777777" w:rsidR="00406CF4" w:rsidRDefault="00406CF4" w:rsidP="00A56A87">
            <w:pPr>
              <w:jc w:val="center"/>
              <w:rPr>
                <w:rFonts w:ascii="Times New Roman" w:hAnsi="Times New Roman"/>
              </w:rPr>
            </w:pPr>
          </w:p>
          <w:p w14:paraId="65BBAC8B"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Редакционный совет</w:t>
            </w:r>
          </w:p>
          <w:p w14:paraId="6BD73BB7" w14:textId="77777777" w:rsidR="00406CF4" w:rsidRDefault="00406CF4" w:rsidP="00A56A87">
            <w:pPr>
              <w:jc w:val="center"/>
              <w:rPr>
                <w:rFonts w:ascii="Times New Roman" w:hAnsi="Times New Roman"/>
              </w:rPr>
            </w:pPr>
          </w:p>
          <w:p w14:paraId="3B1AD8E9"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Школьная интернет-группа</w:t>
            </w:r>
          </w:p>
          <w:p w14:paraId="10003F2F" w14:textId="77777777" w:rsidR="00406CF4" w:rsidRPr="00BD3763" w:rsidRDefault="00406CF4" w:rsidP="00A56A87">
            <w:pPr>
              <w:jc w:val="center"/>
              <w:rPr>
                <w:rFonts w:ascii="Times New Roman" w:hAnsi="Times New Roman"/>
              </w:rPr>
            </w:pPr>
          </w:p>
        </w:tc>
        <w:tc>
          <w:tcPr>
            <w:tcW w:w="1543" w:type="dxa"/>
          </w:tcPr>
          <w:p w14:paraId="7484AE0F" w14:textId="61FFF610"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21167A4D" w14:textId="77777777" w:rsidR="00406CF4" w:rsidRDefault="00406CF4" w:rsidP="00A56A87">
            <w:pPr>
              <w:jc w:val="center"/>
              <w:rPr>
                <w:rFonts w:ascii="Times New Roman" w:hAnsi="Times New Roman"/>
              </w:rPr>
            </w:pPr>
          </w:p>
          <w:p w14:paraId="765E9165"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Редакционный совет</w:t>
            </w:r>
          </w:p>
          <w:p w14:paraId="24FCBD17" w14:textId="77777777" w:rsidR="00406CF4" w:rsidRDefault="00406CF4" w:rsidP="00A56A87">
            <w:pPr>
              <w:jc w:val="center"/>
              <w:rPr>
                <w:rFonts w:ascii="Times New Roman" w:hAnsi="Times New Roman"/>
              </w:rPr>
            </w:pPr>
          </w:p>
          <w:p w14:paraId="0EEED654"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Школьная интернет-группа</w:t>
            </w:r>
          </w:p>
          <w:p w14:paraId="7BA1061D" w14:textId="77777777" w:rsidR="00406CF4" w:rsidRPr="00BD3763" w:rsidRDefault="00406CF4" w:rsidP="00A56A87">
            <w:pPr>
              <w:jc w:val="center"/>
              <w:rPr>
                <w:rFonts w:ascii="Times New Roman" w:hAnsi="Times New Roman"/>
              </w:rPr>
            </w:pPr>
          </w:p>
        </w:tc>
        <w:tc>
          <w:tcPr>
            <w:tcW w:w="1544" w:type="dxa"/>
          </w:tcPr>
          <w:p w14:paraId="6B74902D" w14:textId="338F9C14"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71CC021C" w14:textId="77777777" w:rsidR="00406CF4" w:rsidRDefault="00406CF4" w:rsidP="00A56A87">
            <w:pPr>
              <w:jc w:val="center"/>
              <w:rPr>
                <w:rFonts w:ascii="Times New Roman" w:hAnsi="Times New Roman"/>
              </w:rPr>
            </w:pPr>
          </w:p>
          <w:p w14:paraId="3A79DE70"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Редакционный совет</w:t>
            </w:r>
          </w:p>
          <w:p w14:paraId="705748AC" w14:textId="77777777" w:rsidR="00406CF4" w:rsidRDefault="00406CF4" w:rsidP="00A56A87">
            <w:pPr>
              <w:jc w:val="center"/>
              <w:rPr>
                <w:rFonts w:ascii="Times New Roman" w:hAnsi="Times New Roman"/>
              </w:rPr>
            </w:pPr>
          </w:p>
          <w:p w14:paraId="5F8BF474"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Школьная интернет-группа</w:t>
            </w:r>
          </w:p>
          <w:p w14:paraId="172DFDA7" w14:textId="77777777" w:rsidR="00406CF4" w:rsidRPr="00BD3763" w:rsidRDefault="00406CF4" w:rsidP="00A56A87">
            <w:pPr>
              <w:jc w:val="center"/>
              <w:rPr>
                <w:rFonts w:ascii="Times New Roman" w:hAnsi="Times New Roman"/>
              </w:rPr>
            </w:pPr>
          </w:p>
        </w:tc>
        <w:tc>
          <w:tcPr>
            <w:tcW w:w="1543" w:type="dxa"/>
          </w:tcPr>
          <w:p w14:paraId="5A68BEA4" w14:textId="2763840F"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7F6684A6" w14:textId="77777777" w:rsidR="00406CF4" w:rsidRDefault="00406CF4" w:rsidP="00A56A87">
            <w:pPr>
              <w:jc w:val="center"/>
              <w:rPr>
                <w:rFonts w:ascii="Times New Roman" w:hAnsi="Times New Roman"/>
              </w:rPr>
            </w:pPr>
          </w:p>
          <w:p w14:paraId="1AFBC3CD"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Редакционный совет</w:t>
            </w:r>
          </w:p>
          <w:p w14:paraId="47934DBD" w14:textId="77777777" w:rsidR="00406CF4" w:rsidRDefault="00406CF4" w:rsidP="00A56A87">
            <w:pPr>
              <w:jc w:val="center"/>
              <w:rPr>
                <w:rFonts w:ascii="Times New Roman" w:hAnsi="Times New Roman"/>
              </w:rPr>
            </w:pPr>
          </w:p>
          <w:p w14:paraId="791A2353"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Школьная интернет-группа</w:t>
            </w:r>
          </w:p>
          <w:p w14:paraId="7ACA14EB" w14:textId="77777777" w:rsidR="00406CF4" w:rsidRPr="00BD3763" w:rsidRDefault="00406CF4" w:rsidP="00A56A87">
            <w:pPr>
              <w:jc w:val="center"/>
              <w:rPr>
                <w:rFonts w:ascii="Times New Roman" w:hAnsi="Times New Roman"/>
              </w:rPr>
            </w:pPr>
          </w:p>
        </w:tc>
        <w:tc>
          <w:tcPr>
            <w:tcW w:w="1544" w:type="dxa"/>
          </w:tcPr>
          <w:p w14:paraId="35917F9F" w14:textId="2FCDF04B" w:rsidR="00406CF4" w:rsidRPr="00145EC6" w:rsidRDefault="006B56F8" w:rsidP="00A56A87">
            <w:pP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r w:rsidR="00406CF4" w:rsidRPr="00145EC6">
              <w:rPr>
                <w:rFonts w:ascii="Times New Roman" w:eastAsia="Times New Roman" w:hAnsi="Times New Roman"/>
                <w:color w:val="000000"/>
                <w:sz w:val="24"/>
                <w:szCs w:val="24"/>
              </w:rPr>
              <w:t xml:space="preserve">Рубрики в школьные </w:t>
            </w:r>
            <w:proofErr w:type="gramStart"/>
            <w:r w:rsidR="00406CF4" w:rsidRPr="00145EC6">
              <w:rPr>
                <w:rFonts w:ascii="Times New Roman" w:eastAsia="Times New Roman" w:hAnsi="Times New Roman"/>
                <w:color w:val="000000"/>
                <w:sz w:val="24"/>
                <w:szCs w:val="24"/>
              </w:rPr>
              <w:t>СМИ(</w:t>
            </w:r>
            <w:proofErr w:type="spellStart"/>
            <w:proofErr w:type="gramEnd"/>
            <w:r w:rsidR="00406CF4" w:rsidRPr="00145EC6">
              <w:rPr>
                <w:rFonts w:ascii="Times New Roman" w:eastAsia="Times New Roman" w:hAnsi="Times New Roman"/>
                <w:color w:val="000000"/>
                <w:sz w:val="24"/>
                <w:szCs w:val="24"/>
              </w:rPr>
              <w:t>Синюшка</w:t>
            </w:r>
            <w:proofErr w:type="spellEnd"/>
            <w:r w:rsidR="00406CF4" w:rsidRPr="00145EC6">
              <w:rPr>
                <w:rFonts w:ascii="Times New Roman" w:eastAsia="Times New Roman" w:hAnsi="Times New Roman"/>
                <w:color w:val="000000"/>
                <w:sz w:val="24"/>
                <w:szCs w:val="24"/>
              </w:rPr>
              <w:t>-фильм )</w:t>
            </w:r>
          </w:p>
          <w:p w14:paraId="29D9C12B" w14:textId="77777777" w:rsidR="00406CF4" w:rsidRDefault="00406CF4" w:rsidP="00A56A87">
            <w:pPr>
              <w:jc w:val="center"/>
              <w:rPr>
                <w:rFonts w:ascii="Times New Roman" w:hAnsi="Times New Roman"/>
              </w:rPr>
            </w:pPr>
          </w:p>
          <w:p w14:paraId="21D45043"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Редакционный совет</w:t>
            </w:r>
          </w:p>
          <w:p w14:paraId="6917D24F" w14:textId="77777777" w:rsidR="00406CF4" w:rsidRDefault="00406CF4" w:rsidP="00A56A87">
            <w:pPr>
              <w:jc w:val="center"/>
              <w:rPr>
                <w:rFonts w:ascii="Times New Roman" w:hAnsi="Times New Roman"/>
              </w:rPr>
            </w:pPr>
          </w:p>
          <w:p w14:paraId="51EC14D6" w14:textId="77777777" w:rsidR="00406CF4" w:rsidRPr="00145EC6" w:rsidRDefault="00406CF4" w:rsidP="00A56A87">
            <w:pPr>
              <w:rPr>
                <w:rFonts w:ascii="Times New Roman" w:eastAsia="Times New Roman" w:hAnsi="Times New Roman"/>
                <w:color w:val="000000"/>
                <w:sz w:val="24"/>
                <w:szCs w:val="24"/>
              </w:rPr>
            </w:pPr>
            <w:r w:rsidRPr="00145EC6">
              <w:rPr>
                <w:rFonts w:ascii="Times New Roman" w:eastAsia="Times New Roman" w:hAnsi="Times New Roman"/>
                <w:color w:val="000000"/>
                <w:sz w:val="24"/>
                <w:szCs w:val="24"/>
              </w:rPr>
              <w:t>Школьная интернет-группа</w:t>
            </w:r>
          </w:p>
          <w:p w14:paraId="68E84469" w14:textId="77777777" w:rsidR="00406CF4" w:rsidRPr="00BD3763" w:rsidRDefault="00406CF4" w:rsidP="00A56A87">
            <w:pPr>
              <w:jc w:val="center"/>
              <w:rPr>
                <w:rFonts w:ascii="Times New Roman" w:hAnsi="Times New Roman"/>
              </w:rPr>
            </w:pPr>
          </w:p>
        </w:tc>
      </w:tr>
    </w:tbl>
    <w:p w14:paraId="48E4E777" w14:textId="77777777" w:rsidR="00406CF4" w:rsidRPr="00182A2F" w:rsidRDefault="00406CF4" w:rsidP="00406CF4">
      <w:pPr>
        <w:jc w:val="center"/>
        <w:rPr>
          <w:rFonts w:ascii="Times New Roman" w:hAnsi="Times New Roman"/>
          <w:sz w:val="28"/>
          <w:szCs w:val="28"/>
        </w:rPr>
      </w:pPr>
    </w:p>
    <w:p w14:paraId="2F7C09CB" w14:textId="4CA14299" w:rsidR="00336D51" w:rsidRPr="001721D1" w:rsidRDefault="00336D51" w:rsidP="00336D51">
      <w:pPr>
        <w:jc w:val="center"/>
        <w:rPr>
          <w:rFonts w:ascii="Times New Roman" w:hAnsi="Times New Roman"/>
          <w:b/>
          <w:bCs/>
          <w:sz w:val="32"/>
          <w:szCs w:val="32"/>
          <w:u w:val="double"/>
        </w:rPr>
      </w:pPr>
      <w:r w:rsidRPr="00182A2F">
        <w:rPr>
          <w:rFonts w:ascii="Times New Roman" w:hAnsi="Times New Roman"/>
          <w:b/>
          <w:bCs/>
          <w:noProof/>
          <w:sz w:val="32"/>
          <w:szCs w:val="32"/>
          <w:u w:val="double"/>
          <w:lang w:eastAsia="ru-RU"/>
        </w:rPr>
        <mc:AlternateContent>
          <mc:Choice Requires="wps">
            <w:drawing>
              <wp:anchor distT="0" distB="0" distL="114300" distR="114300" simplePos="0" relativeHeight="251663360" behindDoc="0" locked="0" layoutInCell="1" allowOverlap="1" wp14:anchorId="4F7A848F" wp14:editId="2A3C41A2">
                <wp:simplePos x="0" y="0"/>
                <wp:positionH relativeFrom="column">
                  <wp:posOffset>-361950</wp:posOffset>
                </wp:positionH>
                <wp:positionV relativeFrom="paragraph">
                  <wp:posOffset>352425</wp:posOffset>
                </wp:positionV>
                <wp:extent cx="2156460" cy="571500"/>
                <wp:effectExtent l="0" t="0" r="3429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2156460" cy="571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B32170"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27.75pt" to="141.3pt,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" strokecolor="black [3200]" strokeweight=".5pt">
                <v:stroke joinstyle="miter"/>
              </v:line>
            </w:pict>
          </mc:Fallback>
        </mc:AlternateContent>
      </w:r>
      <w:r w:rsidRPr="00182A2F">
        <w:rPr>
          <w:rFonts w:ascii="Times New Roman" w:hAnsi="Times New Roman"/>
          <w:b/>
          <w:bCs/>
          <w:sz w:val="32"/>
          <w:szCs w:val="32"/>
          <w:u w:val="double"/>
        </w:rPr>
        <w:t>Ежегодный календарный план воспитательной работы</w:t>
      </w:r>
      <w:r>
        <w:rPr>
          <w:rFonts w:ascii="Times New Roman" w:hAnsi="Times New Roman"/>
          <w:b/>
          <w:bCs/>
          <w:sz w:val="32"/>
          <w:szCs w:val="32"/>
          <w:u w:val="double"/>
        </w:rPr>
        <w:t xml:space="preserve"> </w:t>
      </w:r>
      <w:r w:rsidRPr="001721D1">
        <w:rPr>
          <w:rFonts w:ascii="Times New Roman" w:hAnsi="Times New Roman"/>
          <w:b/>
          <w:bCs/>
          <w:sz w:val="32"/>
          <w:szCs w:val="32"/>
          <w:u w:val="double"/>
        </w:rPr>
        <w:t xml:space="preserve">(уровень </w:t>
      </w:r>
      <w:proofErr w:type="gramStart"/>
      <w:r>
        <w:rPr>
          <w:rFonts w:ascii="Times New Roman" w:hAnsi="Times New Roman"/>
          <w:b/>
          <w:bCs/>
          <w:sz w:val="32"/>
          <w:szCs w:val="32"/>
          <w:u w:val="double"/>
        </w:rPr>
        <w:t>среднего</w:t>
      </w:r>
      <w:r w:rsidRPr="001721D1">
        <w:rPr>
          <w:rFonts w:ascii="Times New Roman" w:hAnsi="Times New Roman"/>
          <w:b/>
          <w:bCs/>
          <w:sz w:val="32"/>
          <w:szCs w:val="32"/>
          <w:u w:val="double"/>
        </w:rPr>
        <w:t xml:space="preserve">  общего</w:t>
      </w:r>
      <w:proofErr w:type="gramEnd"/>
      <w:r w:rsidRPr="001721D1">
        <w:rPr>
          <w:rFonts w:ascii="Times New Roman" w:hAnsi="Times New Roman"/>
          <w:b/>
          <w:bCs/>
          <w:sz w:val="32"/>
          <w:szCs w:val="32"/>
          <w:u w:val="double"/>
        </w:rPr>
        <w:t xml:space="preserve"> образования)</w:t>
      </w:r>
    </w:p>
    <w:tbl>
      <w:tblPr>
        <w:tblStyle w:val="afd"/>
        <w:tblW w:w="15735" w:type="dxa"/>
        <w:tblInd w:w="-572" w:type="dxa"/>
        <w:tblLayout w:type="fixed"/>
        <w:tblLook w:val="04A0" w:firstRow="1" w:lastRow="0" w:firstColumn="1" w:lastColumn="0" w:noHBand="0" w:noVBand="1"/>
      </w:tblPr>
      <w:tblGrid>
        <w:gridCol w:w="2120"/>
        <w:gridCol w:w="2122"/>
        <w:gridCol w:w="1691"/>
        <w:gridCol w:w="6"/>
        <w:gridCol w:w="1553"/>
        <w:gridCol w:w="1709"/>
        <w:gridCol w:w="1133"/>
        <w:gridCol w:w="1273"/>
        <w:gridCol w:w="1410"/>
        <w:gridCol w:w="7"/>
        <w:gridCol w:w="993"/>
        <w:gridCol w:w="1718"/>
      </w:tblGrid>
      <w:tr w:rsidR="00336D51" w14:paraId="6945EFBB" w14:textId="77777777" w:rsidTr="00A56A87">
        <w:trPr>
          <w:trHeight w:val="895"/>
        </w:trPr>
        <w:tc>
          <w:tcPr>
            <w:tcW w:w="2120" w:type="dxa"/>
            <w:shd w:val="clear" w:color="auto" w:fill="FBE4D5" w:themeFill="accent2" w:themeFillTint="33"/>
          </w:tcPr>
          <w:p w14:paraId="044623D8" w14:textId="77777777" w:rsidR="00336D51" w:rsidRDefault="00336D51" w:rsidP="00A56A87">
            <w:pPr>
              <w:jc w:val="right"/>
              <w:rPr>
                <w:rFonts w:ascii="Times New Roman" w:hAnsi="Times New Roman"/>
                <w:sz w:val="24"/>
                <w:szCs w:val="24"/>
              </w:rPr>
            </w:pPr>
            <w:r w:rsidRPr="00182A2F">
              <w:rPr>
                <w:rFonts w:ascii="Times New Roman" w:hAnsi="Times New Roman"/>
                <w:sz w:val="24"/>
                <w:szCs w:val="24"/>
              </w:rPr>
              <w:t>МЕСЯЦЫ</w:t>
            </w:r>
          </w:p>
          <w:p w14:paraId="11D9D828" w14:textId="77777777" w:rsidR="00336D51" w:rsidRDefault="00336D51" w:rsidP="00A56A87">
            <w:pPr>
              <w:jc w:val="right"/>
              <w:rPr>
                <w:rFonts w:ascii="Times New Roman" w:hAnsi="Times New Roman"/>
                <w:sz w:val="24"/>
                <w:szCs w:val="24"/>
              </w:rPr>
            </w:pPr>
          </w:p>
          <w:p w14:paraId="6D464355" w14:textId="77777777" w:rsidR="00336D51" w:rsidRDefault="00336D51" w:rsidP="00A56A87">
            <w:pPr>
              <w:rPr>
                <w:rFonts w:ascii="Times New Roman" w:hAnsi="Times New Roman"/>
                <w:sz w:val="28"/>
                <w:szCs w:val="28"/>
              </w:rPr>
            </w:pPr>
            <w:r>
              <w:rPr>
                <w:rFonts w:ascii="Times New Roman" w:hAnsi="Times New Roman"/>
                <w:sz w:val="24"/>
                <w:szCs w:val="24"/>
              </w:rPr>
              <w:t>МОДУЛИ</w:t>
            </w:r>
          </w:p>
        </w:tc>
        <w:tc>
          <w:tcPr>
            <w:tcW w:w="2122" w:type="dxa"/>
            <w:shd w:val="clear" w:color="auto" w:fill="FBE4D5" w:themeFill="accent2" w:themeFillTint="33"/>
            <w:vAlign w:val="center"/>
          </w:tcPr>
          <w:p w14:paraId="3B91F4B0" w14:textId="77777777" w:rsidR="00336D51" w:rsidRPr="00182A2F" w:rsidRDefault="00336D51" w:rsidP="00A56A87">
            <w:pPr>
              <w:jc w:val="center"/>
              <w:rPr>
                <w:rFonts w:ascii="Times New Roman" w:hAnsi="Times New Roman"/>
              </w:rPr>
            </w:pPr>
            <w:r w:rsidRPr="00182A2F">
              <w:rPr>
                <w:rFonts w:ascii="Times New Roman" w:hAnsi="Times New Roman"/>
              </w:rPr>
              <w:t>СЕНТЯБРЬ</w:t>
            </w:r>
          </w:p>
        </w:tc>
        <w:tc>
          <w:tcPr>
            <w:tcW w:w="1697" w:type="dxa"/>
            <w:gridSpan w:val="2"/>
            <w:shd w:val="clear" w:color="auto" w:fill="FBE4D5" w:themeFill="accent2" w:themeFillTint="33"/>
            <w:vAlign w:val="center"/>
          </w:tcPr>
          <w:p w14:paraId="6964D17C" w14:textId="77777777" w:rsidR="00336D51" w:rsidRPr="00182A2F" w:rsidRDefault="00336D51" w:rsidP="00A56A87">
            <w:pPr>
              <w:jc w:val="center"/>
              <w:rPr>
                <w:rFonts w:ascii="Times New Roman" w:hAnsi="Times New Roman"/>
              </w:rPr>
            </w:pPr>
            <w:r w:rsidRPr="00182A2F">
              <w:rPr>
                <w:rFonts w:ascii="Times New Roman" w:hAnsi="Times New Roman"/>
              </w:rPr>
              <w:t>ОКТЯБРЬ</w:t>
            </w:r>
          </w:p>
        </w:tc>
        <w:tc>
          <w:tcPr>
            <w:tcW w:w="1553" w:type="dxa"/>
            <w:shd w:val="clear" w:color="auto" w:fill="FBE4D5" w:themeFill="accent2" w:themeFillTint="33"/>
            <w:vAlign w:val="center"/>
          </w:tcPr>
          <w:p w14:paraId="5BC5822C" w14:textId="77777777" w:rsidR="00336D51" w:rsidRPr="00182A2F" w:rsidRDefault="00336D51" w:rsidP="00A56A87">
            <w:pPr>
              <w:jc w:val="center"/>
              <w:rPr>
                <w:rFonts w:ascii="Times New Roman" w:hAnsi="Times New Roman"/>
              </w:rPr>
            </w:pPr>
            <w:r w:rsidRPr="00182A2F">
              <w:rPr>
                <w:rFonts w:ascii="Times New Roman" w:hAnsi="Times New Roman"/>
              </w:rPr>
              <w:t>НОЯБРЬ</w:t>
            </w:r>
          </w:p>
        </w:tc>
        <w:tc>
          <w:tcPr>
            <w:tcW w:w="1709" w:type="dxa"/>
            <w:shd w:val="clear" w:color="auto" w:fill="FBE4D5" w:themeFill="accent2" w:themeFillTint="33"/>
            <w:vAlign w:val="center"/>
          </w:tcPr>
          <w:p w14:paraId="431FC30D" w14:textId="77777777" w:rsidR="00336D51" w:rsidRPr="00182A2F" w:rsidRDefault="00336D51" w:rsidP="00A56A87">
            <w:pPr>
              <w:jc w:val="center"/>
              <w:rPr>
                <w:rFonts w:ascii="Times New Roman" w:hAnsi="Times New Roman"/>
              </w:rPr>
            </w:pPr>
            <w:r w:rsidRPr="00182A2F">
              <w:rPr>
                <w:rFonts w:ascii="Times New Roman" w:hAnsi="Times New Roman"/>
              </w:rPr>
              <w:t>ДЕКАБРЬ</w:t>
            </w:r>
          </w:p>
        </w:tc>
        <w:tc>
          <w:tcPr>
            <w:tcW w:w="1133" w:type="dxa"/>
            <w:shd w:val="clear" w:color="auto" w:fill="FBE4D5" w:themeFill="accent2" w:themeFillTint="33"/>
            <w:vAlign w:val="center"/>
          </w:tcPr>
          <w:p w14:paraId="348AA73C" w14:textId="77777777" w:rsidR="00336D51" w:rsidRPr="00182A2F" w:rsidRDefault="00336D51" w:rsidP="00A56A87">
            <w:pPr>
              <w:jc w:val="center"/>
              <w:rPr>
                <w:rFonts w:ascii="Times New Roman" w:hAnsi="Times New Roman"/>
              </w:rPr>
            </w:pPr>
            <w:r w:rsidRPr="00182A2F">
              <w:rPr>
                <w:rFonts w:ascii="Times New Roman" w:hAnsi="Times New Roman"/>
              </w:rPr>
              <w:t>ЯНВАРЬ</w:t>
            </w:r>
          </w:p>
        </w:tc>
        <w:tc>
          <w:tcPr>
            <w:tcW w:w="1273" w:type="dxa"/>
            <w:shd w:val="clear" w:color="auto" w:fill="FBE4D5" w:themeFill="accent2" w:themeFillTint="33"/>
            <w:vAlign w:val="center"/>
          </w:tcPr>
          <w:p w14:paraId="463E76A6" w14:textId="77777777" w:rsidR="00336D51" w:rsidRPr="00182A2F" w:rsidRDefault="00336D51" w:rsidP="00A56A87">
            <w:pPr>
              <w:jc w:val="center"/>
              <w:rPr>
                <w:rFonts w:ascii="Times New Roman" w:hAnsi="Times New Roman"/>
              </w:rPr>
            </w:pPr>
            <w:r w:rsidRPr="00182A2F">
              <w:rPr>
                <w:rFonts w:ascii="Times New Roman" w:hAnsi="Times New Roman"/>
              </w:rPr>
              <w:t>ФЕВРАЛЬ</w:t>
            </w:r>
          </w:p>
        </w:tc>
        <w:tc>
          <w:tcPr>
            <w:tcW w:w="1417" w:type="dxa"/>
            <w:gridSpan w:val="2"/>
            <w:shd w:val="clear" w:color="auto" w:fill="FBE4D5" w:themeFill="accent2" w:themeFillTint="33"/>
            <w:vAlign w:val="center"/>
          </w:tcPr>
          <w:p w14:paraId="655A8D94" w14:textId="77777777" w:rsidR="00336D51" w:rsidRPr="00182A2F" w:rsidRDefault="00336D51" w:rsidP="00A56A87">
            <w:pPr>
              <w:jc w:val="center"/>
              <w:rPr>
                <w:rFonts w:ascii="Times New Roman" w:hAnsi="Times New Roman"/>
              </w:rPr>
            </w:pPr>
            <w:r w:rsidRPr="00182A2F">
              <w:rPr>
                <w:rFonts w:ascii="Times New Roman" w:hAnsi="Times New Roman"/>
              </w:rPr>
              <w:t>МАРТ</w:t>
            </w:r>
          </w:p>
        </w:tc>
        <w:tc>
          <w:tcPr>
            <w:tcW w:w="993" w:type="dxa"/>
            <w:shd w:val="clear" w:color="auto" w:fill="FBE4D5" w:themeFill="accent2" w:themeFillTint="33"/>
            <w:vAlign w:val="center"/>
          </w:tcPr>
          <w:p w14:paraId="5DF64759" w14:textId="77777777" w:rsidR="00336D51" w:rsidRPr="00182A2F" w:rsidRDefault="00336D51" w:rsidP="00A56A87">
            <w:pPr>
              <w:jc w:val="center"/>
              <w:rPr>
                <w:rFonts w:ascii="Times New Roman" w:hAnsi="Times New Roman"/>
              </w:rPr>
            </w:pPr>
            <w:r w:rsidRPr="00182A2F">
              <w:rPr>
                <w:rFonts w:ascii="Times New Roman" w:hAnsi="Times New Roman"/>
              </w:rPr>
              <w:t>АПРЕЛЬ</w:t>
            </w:r>
          </w:p>
        </w:tc>
        <w:tc>
          <w:tcPr>
            <w:tcW w:w="1718" w:type="dxa"/>
            <w:shd w:val="clear" w:color="auto" w:fill="FBE4D5" w:themeFill="accent2" w:themeFillTint="33"/>
            <w:vAlign w:val="center"/>
          </w:tcPr>
          <w:p w14:paraId="4C1C0057" w14:textId="77777777" w:rsidR="00336D51" w:rsidRPr="00182A2F" w:rsidRDefault="00336D51" w:rsidP="00A56A87">
            <w:pPr>
              <w:jc w:val="center"/>
              <w:rPr>
                <w:rFonts w:ascii="Times New Roman" w:hAnsi="Times New Roman"/>
              </w:rPr>
            </w:pPr>
            <w:r w:rsidRPr="00182A2F">
              <w:rPr>
                <w:rFonts w:ascii="Times New Roman" w:hAnsi="Times New Roman"/>
              </w:rPr>
              <w:t>МАЙ</w:t>
            </w:r>
          </w:p>
        </w:tc>
      </w:tr>
      <w:tr w:rsidR="00336D51" w14:paraId="09E3C196" w14:textId="77777777" w:rsidTr="005C7834">
        <w:trPr>
          <w:trHeight w:val="321"/>
        </w:trPr>
        <w:tc>
          <w:tcPr>
            <w:tcW w:w="2120" w:type="dxa"/>
            <w:vAlign w:val="center"/>
          </w:tcPr>
          <w:p w14:paraId="3B0AC8E1" w14:textId="77EF227B"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КЛЮЧЕВЫЕ</w:t>
            </w:r>
          </w:p>
          <w:p w14:paraId="27C92174" w14:textId="2C0AAEE3"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ОБЩЕШКОЛЬНЫЕ</w:t>
            </w:r>
          </w:p>
          <w:p w14:paraId="6A151E14" w14:textId="644CF8BC" w:rsidR="00336D51" w:rsidRDefault="005C7834" w:rsidP="005C7834">
            <w:pPr>
              <w:jc w:val="center"/>
              <w:rPr>
                <w:rFonts w:ascii="Times New Roman" w:hAnsi="Times New Roman"/>
                <w:sz w:val="28"/>
                <w:szCs w:val="28"/>
              </w:rPr>
            </w:pPr>
            <w:r w:rsidRPr="005C7834">
              <w:rPr>
                <w:rFonts w:ascii="Times New Roman" w:hAnsi="Times New Roman"/>
                <w:b/>
                <w:bCs/>
                <w:i/>
                <w:iCs/>
                <w:sz w:val="24"/>
                <w:szCs w:val="24"/>
              </w:rPr>
              <w:t>ДЕЛА</w:t>
            </w:r>
          </w:p>
        </w:tc>
        <w:tc>
          <w:tcPr>
            <w:tcW w:w="2122" w:type="dxa"/>
          </w:tcPr>
          <w:p w14:paraId="472FD549" w14:textId="77777777" w:rsidR="00336D51" w:rsidRPr="00A407EE" w:rsidRDefault="00336D51" w:rsidP="00A56A87">
            <w:pPr>
              <w:jc w:val="both"/>
              <w:rPr>
                <w:rFonts w:ascii="Times New Roman" w:hAnsi="Times New Roman"/>
                <w:sz w:val="24"/>
                <w:szCs w:val="24"/>
              </w:rPr>
            </w:pPr>
            <w:r>
              <w:rPr>
                <w:rFonts w:ascii="Times New Roman" w:hAnsi="Times New Roman"/>
                <w:sz w:val="24"/>
                <w:szCs w:val="24"/>
              </w:rPr>
              <w:t xml:space="preserve">1. </w:t>
            </w:r>
            <w:r w:rsidRPr="00A407EE">
              <w:rPr>
                <w:rFonts w:ascii="Times New Roman" w:hAnsi="Times New Roman"/>
                <w:sz w:val="24"/>
                <w:szCs w:val="24"/>
              </w:rPr>
              <w:t>День Знаний!</w:t>
            </w:r>
          </w:p>
          <w:p w14:paraId="11161A34" w14:textId="77777777" w:rsidR="00336D51" w:rsidRPr="00A407EE" w:rsidRDefault="00336D51" w:rsidP="00A56A87">
            <w:pPr>
              <w:jc w:val="both"/>
              <w:rPr>
                <w:rFonts w:ascii="Times New Roman" w:hAnsi="Times New Roman"/>
                <w:sz w:val="24"/>
                <w:szCs w:val="24"/>
              </w:rPr>
            </w:pPr>
            <w:r>
              <w:rPr>
                <w:rFonts w:ascii="Times New Roman" w:hAnsi="Times New Roman"/>
                <w:sz w:val="24"/>
                <w:szCs w:val="24"/>
              </w:rPr>
              <w:t xml:space="preserve">2. </w:t>
            </w:r>
            <w:r w:rsidRPr="00A407EE">
              <w:rPr>
                <w:rFonts w:ascii="Times New Roman" w:hAnsi="Times New Roman"/>
                <w:sz w:val="24"/>
                <w:szCs w:val="24"/>
              </w:rPr>
              <w:t>Введение в школьную жизнь.</w:t>
            </w:r>
          </w:p>
          <w:p w14:paraId="17F7F7B6" w14:textId="77777777" w:rsidR="00336D51" w:rsidRPr="00A407EE" w:rsidRDefault="00336D51" w:rsidP="00A56A87">
            <w:pPr>
              <w:rPr>
                <w:rFonts w:ascii="Times New Roman" w:hAnsi="Times New Roman"/>
                <w:sz w:val="24"/>
                <w:szCs w:val="24"/>
              </w:rPr>
            </w:pPr>
            <w:r>
              <w:rPr>
                <w:rFonts w:ascii="Times New Roman" w:hAnsi="Times New Roman"/>
                <w:sz w:val="24"/>
                <w:szCs w:val="24"/>
              </w:rPr>
              <w:t xml:space="preserve">3. </w:t>
            </w:r>
            <w:r w:rsidRPr="00A407EE">
              <w:rPr>
                <w:rFonts w:ascii="Times New Roman" w:hAnsi="Times New Roman"/>
                <w:sz w:val="24"/>
                <w:szCs w:val="24"/>
              </w:rPr>
              <w:t>Диагностика интересов учащихся, составление расписания кружков, секций, приглашение деятелей культуры.</w:t>
            </w:r>
          </w:p>
          <w:p w14:paraId="1EE6CB26" w14:textId="77777777" w:rsidR="00336D51" w:rsidRPr="00A407EE" w:rsidRDefault="00336D51" w:rsidP="00A56A87">
            <w:pPr>
              <w:rPr>
                <w:rFonts w:ascii="Times New Roman" w:hAnsi="Times New Roman"/>
                <w:sz w:val="24"/>
                <w:szCs w:val="24"/>
              </w:rPr>
            </w:pPr>
            <w:r>
              <w:rPr>
                <w:rFonts w:ascii="Times New Roman" w:hAnsi="Times New Roman"/>
                <w:sz w:val="24"/>
                <w:szCs w:val="24"/>
              </w:rPr>
              <w:t xml:space="preserve">4. </w:t>
            </w:r>
            <w:r w:rsidRPr="00A407EE">
              <w:rPr>
                <w:rFonts w:ascii="Times New Roman" w:hAnsi="Times New Roman"/>
                <w:sz w:val="24"/>
                <w:szCs w:val="24"/>
              </w:rPr>
              <w:t>Посвящение в первоклассники.</w:t>
            </w:r>
          </w:p>
          <w:p w14:paraId="170C35F7" w14:textId="77777777" w:rsidR="00336D51" w:rsidRPr="00A407EE" w:rsidRDefault="00336D51" w:rsidP="00A56A87">
            <w:pPr>
              <w:rPr>
                <w:rFonts w:ascii="Times New Roman" w:hAnsi="Times New Roman"/>
                <w:sz w:val="28"/>
                <w:szCs w:val="28"/>
              </w:rPr>
            </w:pPr>
            <w:r>
              <w:rPr>
                <w:rFonts w:ascii="Times New Roman" w:hAnsi="Times New Roman"/>
                <w:sz w:val="24"/>
                <w:szCs w:val="24"/>
              </w:rPr>
              <w:t xml:space="preserve">5. </w:t>
            </w:r>
            <w:r w:rsidRPr="00A407EE">
              <w:rPr>
                <w:rFonts w:ascii="Times New Roman" w:hAnsi="Times New Roman"/>
                <w:sz w:val="24"/>
                <w:szCs w:val="24"/>
              </w:rPr>
              <w:t>День рождения школы.</w:t>
            </w:r>
          </w:p>
        </w:tc>
        <w:tc>
          <w:tcPr>
            <w:tcW w:w="1697" w:type="dxa"/>
            <w:gridSpan w:val="2"/>
          </w:tcPr>
          <w:p w14:paraId="4A7F114F" w14:textId="77777777" w:rsidR="00336D51" w:rsidRDefault="00336D51" w:rsidP="00A56A87">
            <w:pPr>
              <w:rPr>
                <w:rFonts w:ascii="Times New Roman" w:hAnsi="Times New Roman"/>
                <w:sz w:val="24"/>
                <w:szCs w:val="24"/>
              </w:rPr>
            </w:pPr>
            <w:r>
              <w:rPr>
                <w:rFonts w:ascii="Times New Roman" w:hAnsi="Times New Roman"/>
                <w:sz w:val="24"/>
                <w:szCs w:val="24"/>
              </w:rPr>
              <w:t>1. Конкурс поделок «Осеняя мозаика».</w:t>
            </w:r>
          </w:p>
          <w:p w14:paraId="07C7CF9B" w14:textId="77777777" w:rsidR="00336D51" w:rsidRDefault="00336D51" w:rsidP="00A56A87">
            <w:pPr>
              <w:rPr>
                <w:rFonts w:ascii="Times New Roman" w:hAnsi="Times New Roman"/>
                <w:sz w:val="24"/>
                <w:szCs w:val="24"/>
              </w:rPr>
            </w:pPr>
            <w:r>
              <w:rPr>
                <w:rFonts w:ascii="Times New Roman" w:hAnsi="Times New Roman"/>
                <w:sz w:val="24"/>
                <w:szCs w:val="24"/>
              </w:rPr>
              <w:t>2. День здоровья.</w:t>
            </w:r>
          </w:p>
          <w:p w14:paraId="177420DD" w14:textId="77777777" w:rsidR="00336D51" w:rsidRPr="00A407EE" w:rsidRDefault="00336D51" w:rsidP="00A56A87">
            <w:pPr>
              <w:rPr>
                <w:rFonts w:ascii="Times New Roman" w:hAnsi="Times New Roman"/>
                <w:sz w:val="28"/>
                <w:szCs w:val="28"/>
              </w:rPr>
            </w:pPr>
            <w:r>
              <w:rPr>
                <w:rFonts w:ascii="Times New Roman" w:hAnsi="Times New Roman"/>
                <w:sz w:val="24"/>
                <w:szCs w:val="24"/>
              </w:rPr>
              <w:t>3.</w:t>
            </w:r>
            <w:r w:rsidRPr="00A407EE">
              <w:rPr>
                <w:rFonts w:ascii="Times New Roman" w:hAnsi="Times New Roman"/>
                <w:sz w:val="24"/>
                <w:szCs w:val="24"/>
              </w:rPr>
              <w:t>Международный День учителя.</w:t>
            </w:r>
          </w:p>
        </w:tc>
        <w:tc>
          <w:tcPr>
            <w:tcW w:w="1553" w:type="dxa"/>
          </w:tcPr>
          <w:p w14:paraId="5D1D7090" w14:textId="77777777" w:rsidR="00336D51" w:rsidRDefault="00336D51" w:rsidP="00A56A87">
            <w:pPr>
              <w:rPr>
                <w:rFonts w:ascii="Times New Roman" w:hAnsi="Times New Roman"/>
                <w:sz w:val="24"/>
                <w:szCs w:val="24"/>
              </w:rPr>
            </w:pPr>
            <w:r>
              <w:rPr>
                <w:rFonts w:ascii="Times New Roman" w:hAnsi="Times New Roman"/>
                <w:sz w:val="24"/>
                <w:szCs w:val="24"/>
              </w:rPr>
              <w:t>1.Трудовой десант «наведём порядок в классе»</w:t>
            </w:r>
          </w:p>
          <w:p w14:paraId="4D741995" w14:textId="77777777" w:rsidR="00336D51" w:rsidRDefault="00336D51" w:rsidP="00A56A87">
            <w:pPr>
              <w:rPr>
                <w:rFonts w:ascii="Times New Roman" w:hAnsi="Times New Roman"/>
                <w:sz w:val="24"/>
                <w:szCs w:val="24"/>
              </w:rPr>
            </w:pPr>
            <w:r>
              <w:rPr>
                <w:rFonts w:ascii="Times New Roman" w:hAnsi="Times New Roman"/>
                <w:sz w:val="24"/>
                <w:szCs w:val="24"/>
              </w:rPr>
              <w:t>2.Синичкин день (изготовление кормушек)</w:t>
            </w:r>
          </w:p>
          <w:p w14:paraId="7A0637BA" w14:textId="77777777" w:rsidR="00336D51" w:rsidRPr="00426DA2" w:rsidRDefault="00336D51" w:rsidP="00A56A87">
            <w:pPr>
              <w:rPr>
                <w:rFonts w:ascii="Times New Roman" w:hAnsi="Times New Roman"/>
                <w:sz w:val="24"/>
                <w:szCs w:val="24"/>
              </w:rPr>
            </w:pPr>
            <w:r>
              <w:rPr>
                <w:rFonts w:ascii="Times New Roman" w:hAnsi="Times New Roman"/>
                <w:sz w:val="24"/>
                <w:szCs w:val="24"/>
              </w:rPr>
              <w:t>3.</w:t>
            </w:r>
            <w:r w:rsidRPr="00426DA2">
              <w:rPr>
                <w:rFonts w:ascii="Times New Roman" w:hAnsi="Times New Roman"/>
                <w:sz w:val="24"/>
                <w:szCs w:val="24"/>
              </w:rPr>
              <w:t xml:space="preserve">День матери. </w:t>
            </w:r>
          </w:p>
          <w:p w14:paraId="5B94C92A" w14:textId="77777777" w:rsidR="00336D51" w:rsidRPr="00426DA2" w:rsidRDefault="00336D51" w:rsidP="00A56A87">
            <w:pPr>
              <w:rPr>
                <w:rFonts w:ascii="Times New Roman" w:hAnsi="Times New Roman"/>
                <w:sz w:val="24"/>
                <w:szCs w:val="24"/>
              </w:rPr>
            </w:pPr>
            <w:r w:rsidRPr="00426DA2">
              <w:rPr>
                <w:rFonts w:ascii="Times New Roman" w:hAnsi="Times New Roman"/>
                <w:sz w:val="24"/>
                <w:szCs w:val="24"/>
              </w:rPr>
              <w:t>а) Акция «Подари улыбку маме!» (фото)</w:t>
            </w:r>
          </w:p>
          <w:p w14:paraId="75F62DFD" w14:textId="77777777" w:rsidR="00336D51" w:rsidRDefault="00336D51" w:rsidP="00A56A87">
            <w:pPr>
              <w:rPr>
                <w:rFonts w:ascii="Times New Roman" w:hAnsi="Times New Roman"/>
                <w:sz w:val="28"/>
                <w:szCs w:val="28"/>
              </w:rPr>
            </w:pPr>
            <w:r w:rsidRPr="00426DA2">
              <w:rPr>
                <w:rFonts w:ascii="Times New Roman" w:hAnsi="Times New Roman"/>
                <w:sz w:val="24"/>
                <w:szCs w:val="24"/>
              </w:rPr>
              <w:t>б) «Письмо для мамы» «Стихи для мамы»</w:t>
            </w:r>
          </w:p>
          <w:p w14:paraId="004F4C08" w14:textId="77777777" w:rsidR="00336D51" w:rsidRDefault="00336D51" w:rsidP="00A56A87">
            <w:pPr>
              <w:rPr>
                <w:rFonts w:ascii="Times New Roman" w:hAnsi="Times New Roman"/>
                <w:sz w:val="28"/>
                <w:szCs w:val="28"/>
              </w:rPr>
            </w:pPr>
          </w:p>
          <w:p w14:paraId="7D2491F7" w14:textId="77777777" w:rsidR="00336D51" w:rsidRPr="00045850" w:rsidRDefault="00336D51" w:rsidP="00A56A87">
            <w:pPr>
              <w:rPr>
                <w:rFonts w:ascii="Times New Roman" w:hAnsi="Times New Roman"/>
                <w:sz w:val="28"/>
                <w:szCs w:val="28"/>
              </w:rPr>
            </w:pPr>
          </w:p>
        </w:tc>
        <w:tc>
          <w:tcPr>
            <w:tcW w:w="1709" w:type="dxa"/>
          </w:tcPr>
          <w:p w14:paraId="7F00A05F" w14:textId="77777777" w:rsidR="00336D51" w:rsidRDefault="00336D51" w:rsidP="00A56A87">
            <w:pPr>
              <w:rPr>
                <w:rFonts w:ascii="Times New Roman" w:hAnsi="Times New Roman"/>
                <w:sz w:val="24"/>
                <w:szCs w:val="24"/>
              </w:rPr>
            </w:pPr>
            <w:r>
              <w:rPr>
                <w:rFonts w:ascii="Times New Roman" w:hAnsi="Times New Roman"/>
                <w:sz w:val="24"/>
                <w:szCs w:val="24"/>
              </w:rPr>
              <w:t xml:space="preserve">1.Подготовка к НГ выступлению. 2.Новогодний карнавал. </w:t>
            </w:r>
          </w:p>
          <w:p w14:paraId="56155D76" w14:textId="77777777" w:rsidR="00336D51" w:rsidRDefault="00336D51" w:rsidP="00A56A87">
            <w:pPr>
              <w:rPr>
                <w:rFonts w:ascii="Times New Roman" w:hAnsi="Times New Roman"/>
                <w:sz w:val="24"/>
                <w:szCs w:val="24"/>
              </w:rPr>
            </w:pPr>
            <w:r>
              <w:rPr>
                <w:rFonts w:ascii="Times New Roman" w:hAnsi="Times New Roman"/>
                <w:sz w:val="24"/>
                <w:szCs w:val="24"/>
              </w:rPr>
              <w:t>3.</w:t>
            </w:r>
            <w:r w:rsidRPr="00426DA2">
              <w:rPr>
                <w:rFonts w:ascii="Times New Roman" w:hAnsi="Times New Roman"/>
                <w:sz w:val="24"/>
                <w:szCs w:val="24"/>
              </w:rPr>
              <w:t>Конкурс «Елочная игрушка»</w:t>
            </w:r>
            <w:r>
              <w:rPr>
                <w:rFonts w:ascii="Times New Roman" w:hAnsi="Times New Roman"/>
                <w:sz w:val="24"/>
                <w:szCs w:val="24"/>
              </w:rPr>
              <w:t>.</w:t>
            </w:r>
          </w:p>
          <w:p w14:paraId="0CAF68F0" w14:textId="77777777" w:rsidR="00336D51" w:rsidRDefault="00336D51" w:rsidP="00A56A87">
            <w:pPr>
              <w:rPr>
                <w:rFonts w:ascii="Times New Roman" w:hAnsi="Times New Roman"/>
                <w:sz w:val="24"/>
                <w:szCs w:val="24"/>
              </w:rPr>
            </w:pPr>
            <w:r>
              <w:rPr>
                <w:rFonts w:ascii="Times New Roman" w:hAnsi="Times New Roman"/>
                <w:sz w:val="24"/>
                <w:szCs w:val="24"/>
              </w:rPr>
              <w:t>4.</w:t>
            </w:r>
            <w:r w:rsidRPr="00426DA2">
              <w:rPr>
                <w:rFonts w:ascii="Times New Roman" w:hAnsi="Times New Roman"/>
                <w:sz w:val="24"/>
                <w:szCs w:val="24"/>
              </w:rPr>
              <w:t>Конкурс «новогоднее оформление кабинетов»</w:t>
            </w:r>
            <w:r>
              <w:rPr>
                <w:rFonts w:ascii="Times New Roman" w:hAnsi="Times New Roman"/>
                <w:sz w:val="24"/>
                <w:szCs w:val="24"/>
              </w:rPr>
              <w:t>.</w:t>
            </w:r>
          </w:p>
          <w:p w14:paraId="40597656" w14:textId="77777777" w:rsidR="00336D51" w:rsidRDefault="00336D51" w:rsidP="00A56A87">
            <w:pPr>
              <w:rPr>
                <w:rFonts w:ascii="Times New Roman" w:hAnsi="Times New Roman"/>
                <w:sz w:val="28"/>
                <w:szCs w:val="28"/>
              </w:rPr>
            </w:pPr>
          </w:p>
        </w:tc>
        <w:tc>
          <w:tcPr>
            <w:tcW w:w="1133" w:type="dxa"/>
          </w:tcPr>
          <w:p w14:paraId="431D8F18" w14:textId="77777777" w:rsidR="00336D51" w:rsidRDefault="00336D51" w:rsidP="00A56A87">
            <w:pPr>
              <w:rPr>
                <w:rFonts w:ascii="Times New Roman" w:hAnsi="Times New Roman"/>
                <w:sz w:val="24"/>
                <w:szCs w:val="24"/>
              </w:rPr>
            </w:pPr>
            <w:r>
              <w:rPr>
                <w:rFonts w:ascii="Times New Roman" w:hAnsi="Times New Roman"/>
                <w:sz w:val="24"/>
                <w:szCs w:val="24"/>
              </w:rPr>
              <w:t>1.Образовательно – мотивационный марафон «пятерка для меня и моей мамы».</w:t>
            </w:r>
          </w:p>
          <w:p w14:paraId="60075AFE" w14:textId="77777777" w:rsidR="00336D51" w:rsidRDefault="00336D51" w:rsidP="00A56A87">
            <w:pPr>
              <w:rPr>
                <w:rFonts w:ascii="Times New Roman" w:hAnsi="Times New Roman"/>
                <w:sz w:val="24"/>
                <w:szCs w:val="24"/>
              </w:rPr>
            </w:pPr>
            <w:r>
              <w:rPr>
                <w:rFonts w:ascii="Times New Roman" w:hAnsi="Times New Roman"/>
                <w:sz w:val="24"/>
                <w:szCs w:val="24"/>
              </w:rPr>
              <w:t>2.Уборка кабинетов (в новый год с чистой совестью)</w:t>
            </w:r>
          </w:p>
          <w:p w14:paraId="153AA2DC" w14:textId="77777777" w:rsidR="00336D51" w:rsidRDefault="00336D51" w:rsidP="00A56A87">
            <w:pPr>
              <w:rPr>
                <w:rFonts w:ascii="Times New Roman" w:hAnsi="Times New Roman"/>
                <w:sz w:val="28"/>
                <w:szCs w:val="28"/>
              </w:rPr>
            </w:pPr>
            <w:r>
              <w:rPr>
                <w:rFonts w:ascii="Times New Roman" w:hAnsi="Times New Roman"/>
                <w:sz w:val="24"/>
                <w:szCs w:val="24"/>
              </w:rPr>
              <w:t>3.</w:t>
            </w:r>
            <w:r w:rsidRPr="00426DA2">
              <w:rPr>
                <w:rFonts w:ascii="Times New Roman" w:hAnsi="Times New Roman"/>
                <w:sz w:val="24"/>
                <w:szCs w:val="24"/>
              </w:rPr>
              <w:t>Конкурс рисунков «Я живу в Сибири</w:t>
            </w:r>
            <w:r>
              <w:rPr>
                <w:rFonts w:ascii="Times New Roman" w:hAnsi="Times New Roman"/>
                <w:sz w:val="24"/>
                <w:szCs w:val="24"/>
              </w:rPr>
              <w:t>».</w:t>
            </w:r>
          </w:p>
        </w:tc>
        <w:tc>
          <w:tcPr>
            <w:tcW w:w="1273" w:type="dxa"/>
          </w:tcPr>
          <w:p w14:paraId="05868A92" w14:textId="77777777" w:rsidR="00336D51" w:rsidRDefault="00336D51" w:rsidP="00A56A87">
            <w:pPr>
              <w:rPr>
                <w:rFonts w:ascii="Times New Roman" w:hAnsi="Times New Roman"/>
                <w:sz w:val="24"/>
                <w:szCs w:val="24"/>
              </w:rPr>
            </w:pPr>
            <w:r>
              <w:rPr>
                <w:rFonts w:ascii="Times New Roman" w:hAnsi="Times New Roman"/>
                <w:sz w:val="24"/>
                <w:szCs w:val="24"/>
              </w:rPr>
              <w:t>1.Военно-патриотический месячник</w:t>
            </w:r>
          </w:p>
          <w:p w14:paraId="157EC2CE" w14:textId="77777777" w:rsidR="00336D51" w:rsidRDefault="00336D51" w:rsidP="00A56A87">
            <w:pPr>
              <w:rPr>
                <w:rFonts w:ascii="Times New Roman" w:hAnsi="Times New Roman"/>
                <w:sz w:val="24"/>
                <w:szCs w:val="24"/>
              </w:rPr>
            </w:pPr>
            <w:r>
              <w:rPr>
                <w:rFonts w:ascii="Times New Roman" w:hAnsi="Times New Roman"/>
                <w:sz w:val="24"/>
                <w:szCs w:val="24"/>
              </w:rPr>
              <w:t>подготовка к конкурсу песни и строя,</w:t>
            </w:r>
          </w:p>
          <w:p w14:paraId="3B04226B" w14:textId="77777777" w:rsidR="00336D51" w:rsidRDefault="00336D51" w:rsidP="00A56A87">
            <w:pPr>
              <w:rPr>
                <w:rFonts w:ascii="Times New Roman" w:hAnsi="Times New Roman"/>
                <w:sz w:val="24"/>
                <w:szCs w:val="24"/>
              </w:rPr>
            </w:pPr>
            <w:r>
              <w:rPr>
                <w:rFonts w:ascii="Times New Roman" w:hAnsi="Times New Roman"/>
                <w:sz w:val="24"/>
                <w:szCs w:val="24"/>
              </w:rPr>
              <w:t>тематические классные часы</w:t>
            </w:r>
          </w:p>
          <w:p w14:paraId="28A92496" w14:textId="77777777" w:rsidR="00336D51" w:rsidRDefault="00336D51" w:rsidP="00A56A87">
            <w:pPr>
              <w:rPr>
                <w:rFonts w:ascii="Times New Roman" w:hAnsi="Times New Roman"/>
                <w:sz w:val="24"/>
                <w:szCs w:val="24"/>
              </w:rPr>
            </w:pPr>
            <w:r>
              <w:rPr>
                <w:rFonts w:ascii="Times New Roman" w:hAnsi="Times New Roman"/>
                <w:sz w:val="24"/>
                <w:szCs w:val="24"/>
              </w:rPr>
              <w:t>2.Веселые старты (зарница)</w:t>
            </w:r>
          </w:p>
          <w:p w14:paraId="7BED4D6E" w14:textId="77777777" w:rsidR="00336D51" w:rsidRDefault="00336D51" w:rsidP="00A56A87">
            <w:pPr>
              <w:rPr>
                <w:rFonts w:ascii="Times New Roman" w:hAnsi="Times New Roman"/>
                <w:sz w:val="28"/>
                <w:szCs w:val="28"/>
              </w:rPr>
            </w:pPr>
            <w:r>
              <w:rPr>
                <w:rFonts w:ascii="Times New Roman" w:hAnsi="Times New Roman"/>
                <w:sz w:val="24"/>
                <w:szCs w:val="24"/>
              </w:rPr>
              <w:t>3.Школьный тур</w:t>
            </w:r>
            <w:r w:rsidRPr="000D1B30">
              <w:rPr>
                <w:rFonts w:ascii="Times New Roman" w:hAnsi="Times New Roman"/>
                <w:sz w:val="24"/>
                <w:szCs w:val="24"/>
              </w:rPr>
              <w:t xml:space="preserve"> конкурс</w:t>
            </w:r>
            <w:r>
              <w:rPr>
                <w:rFonts w:ascii="Times New Roman" w:hAnsi="Times New Roman"/>
                <w:sz w:val="24"/>
                <w:szCs w:val="24"/>
              </w:rPr>
              <w:t>а</w:t>
            </w:r>
            <w:r w:rsidRPr="000D1B30">
              <w:rPr>
                <w:rFonts w:ascii="Times New Roman" w:hAnsi="Times New Roman"/>
                <w:sz w:val="24"/>
                <w:szCs w:val="24"/>
              </w:rPr>
              <w:t xml:space="preserve"> чтецов «Русское слово»</w:t>
            </w:r>
          </w:p>
        </w:tc>
        <w:tc>
          <w:tcPr>
            <w:tcW w:w="1417" w:type="dxa"/>
            <w:gridSpan w:val="2"/>
          </w:tcPr>
          <w:p w14:paraId="59C064FA" w14:textId="77777777" w:rsidR="00336D51" w:rsidRDefault="00336D51" w:rsidP="00A56A87">
            <w:pPr>
              <w:jc w:val="center"/>
              <w:rPr>
                <w:rFonts w:ascii="Times New Roman" w:hAnsi="Times New Roman"/>
                <w:sz w:val="24"/>
                <w:szCs w:val="24"/>
              </w:rPr>
            </w:pPr>
            <w:r>
              <w:rPr>
                <w:rFonts w:ascii="Times New Roman" w:hAnsi="Times New Roman"/>
                <w:sz w:val="24"/>
                <w:szCs w:val="24"/>
              </w:rPr>
              <w:t>1.Подготовка к 8 марта</w:t>
            </w:r>
          </w:p>
          <w:p w14:paraId="44EEB9F0" w14:textId="77777777" w:rsidR="00336D51" w:rsidRDefault="00336D51" w:rsidP="00A56A87">
            <w:pPr>
              <w:rPr>
                <w:rFonts w:ascii="Times New Roman" w:hAnsi="Times New Roman"/>
                <w:sz w:val="28"/>
                <w:szCs w:val="28"/>
              </w:rPr>
            </w:pPr>
            <w:r>
              <w:rPr>
                <w:rFonts w:ascii="Times New Roman" w:hAnsi="Times New Roman"/>
                <w:sz w:val="24"/>
                <w:szCs w:val="24"/>
              </w:rPr>
              <w:t>-подготовка поздравления мам и девочек класса</w:t>
            </w:r>
          </w:p>
        </w:tc>
        <w:tc>
          <w:tcPr>
            <w:tcW w:w="993" w:type="dxa"/>
          </w:tcPr>
          <w:p w14:paraId="15601457" w14:textId="77777777" w:rsidR="00336D51" w:rsidRDefault="00336D51" w:rsidP="00A56A87">
            <w:pPr>
              <w:rPr>
                <w:rFonts w:ascii="Times New Roman" w:hAnsi="Times New Roman"/>
                <w:sz w:val="24"/>
                <w:szCs w:val="24"/>
              </w:rPr>
            </w:pPr>
            <w:r>
              <w:rPr>
                <w:rFonts w:ascii="Times New Roman" w:hAnsi="Times New Roman"/>
                <w:sz w:val="24"/>
                <w:szCs w:val="24"/>
              </w:rPr>
              <w:t>1.Трудовой десант «чистая школьная территория»</w:t>
            </w:r>
          </w:p>
          <w:p w14:paraId="21F91384" w14:textId="77777777" w:rsidR="00336D51" w:rsidRDefault="00336D51" w:rsidP="00A56A87">
            <w:pPr>
              <w:rPr>
                <w:rFonts w:ascii="Times New Roman" w:hAnsi="Times New Roman"/>
                <w:sz w:val="24"/>
                <w:szCs w:val="24"/>
              </w:rPr>
            </w:pPr>
            <w:r>
              <w:rPr>
                <w:rFonts w:ascii="Times New Roman" w:hAnsi="Times New Roman"/>
                <w:sz w:val="24"/>
                <w:szCs w:val="24"/>
              </w:rPr>
              <w:t>2.</w:t>
            </w:r>
            <w:r w:rsidRPr="000D03C3">
              <w:rPr>
                <w:rFonts w:ascii="Times New Roman" w:hAnsi="Times New Roman"/>
                <w:sz w:val="24"/>
                <w:szCs w:val="24"/>
              </w:rPr>
              <w:t>«Бумажный бум». Сбор макулатуры.</w:t>
            </w:r>
          </w:p>
          <w:p w14:paraId="6B6E747C" w14:textId="77777777" w:rsidR="00336D51" w:rsidRDefault="00336D51" w:rsidP="00A56A87">
            <w:pPr>
              <w:rPr>
                <w:rFonts w:ascii="Times New Roman" w:hAnsi="Times New Roman"/>
                <w:sz w:val="24"/>
                <w:szCs w:val="24"/>
              </w:rPr>
            </w:pPr>
            <w:r>
              <w:rPr>
                <w:rFonts w:ascii="Times New Roman" w:hAnsi="Times New Roman"/>
                <w:sz w:val="24"/>
                <w:szCs w:val="24"/>
              </w:rPr>
              <w:t xml:space="preserve">3.Конкурс </w:t>
            </w:r>
            <w:r w:rsidRPr="000D03C3">
              <w:rPr>
                <w:rFonts w:ascii="Times New Roman" w:hAnsi="Times New Roman"/>
                <w:sz w:val="24"/>
                <w:szCs w:val="24"/>
              </w:rPr>
              <w:t>«Лучший портфолио»</w:t>
            </w:r>
          </w:p>
          <w:p w14:paraId="0777A878" w14:textId="77777777" w:rsidR="00336D51" w:rsidRPr="00A407EE" w:rsidRDefault="00336D51" w:rsidP="00A56A87">
            <w:pPr>
              <w:shd w:val="clear" w:color="auto" w:fill="FFFFFF"/>
              <w:rPr>
                <w:rFonts w:eastAsia="Times New Roman"/>
                <w:color w:val="000000"/>
                <w:sz w:val="23"/>
                <w:szCs w:val="23"/>
              </w:rPr>
            </w:pPr>
            <w:r>
              <w:rPr>
                <w:rFonts w:eastAsia="Times New Roman"/>
                <w:color w:val="000000"/>
                <w:sz w:val="23"/>
                <w:szCs w:val="23"/>
              </w:rPr>
              <w:t>4.</w:t>
            </w:r>
            <w:r w:rsidRPr="000D03C3">
              <w:rPr>
                <w:rFonts w:ascii="Times New Roman" w:hAnsi="Times New Roman"/>
                <w:sz w:val="24"/>
                <w:szCs w:val="24"/>
              </w:rPr>
              <w:t xml:space="preserve"> Конкурс рисунков </w:t>
            </w:r>
            <w:r w:rsidRPr="000D03C3">
              <w:rPr>
                <w:rFonts w:ascii="Times New Roman" w:hAnsi="Times New Roman"/>
                <w:sz w:val="24"/>
                <w:szCs w:val="24"/>
              </w:rPr>
              <w:lastRenderedPageBreak/>
              <w:t>«Человек и космос»</w:t>
            </w:r>
          </w:p>
        </w:tc>
        <w:tc>
          <w:tcPr>
            <w:tcW w:w="1718" w:type="dxa"/>
          </w:tcPr>
          <w:p w14:paraId="1486BAF8" w14:textId="77777777" w:rsidR="00336D51" w:rsidRDefault="00336D51" w:rsidP="00A56A87">
            <w:pPr>
              <w:rPr>
                <w:rFonts w:eastAsia="Times New Roman"/>
                <w:color w:val="000000"/>
                <w:sz w:val="23"/>
                <w:szCs w:val="23"/>
              </w:rPr>
            </w:pPr>
            <w:r>
              <w:rPr>
                <w:rFonts w:ascii="Times New Roman" w:hAnsi="Times New Roman"/>
                <w:sz w:val="24"/>
                <w:szCs w:val="24"/>
              </w:rPr>
              <w:lastRenderedPageBreak/>
              <w:t>1.День здоровья</w:t>
            </w:r>
            <w:r w:rsidRPr="006243F3">
              <w:rPr>
                <w:rFonts w:ascii="YS Text" w:eastAsia="Times New Roman" w:hAnsi="YS Text"/>
                <w:color w:val="000000"/>
                <w:sz w:val="23"/>
                <w:szCs w:val="23"/>
              </w:rPr>
              <w:t xml:space="preserve"> </w:t>
            </w:r>
          </w:p>
          <w:p w14:paraId="0FBF787D" w14:textId="77777777" w:rsidR="00336D51" w:rsidRPr="000D03C3" w:rsidRDefault="00336D51" w:rsidP="00A56A87">
            <w:pPr>
              <w:rPr>
                <w:rFonts w:ascii="Times New Roman" w:hAnsi="Times New Roman"/>
                <w:sz w:val="24"/>
                <w:szCs w:val="24"/>
              </w:rPr>
            </w:pPr>
            <w:r>
              <w:rPr>
                <w:rFonts w:eastAsia="Times New Roman"/>
                <w:color w:val="000000"/>
                <w:sz w:val="23"/>
                <w:szCs w:val="23"/>
              </w:rPr>
              <w:t>2.</w:t>
            </w:r>
            <w:r w:rsidRPr="000D03C3">
              <w:rPr>
                <w:rFonts w:ascii="Times New Roman" w:hAnsi="Times New Roman"/>
                <w:sz w:val="24"/>
                <w:szCs w:val="24"/>
              </w:rPr>
              <w:t xml:space="preserve"> Концертная программа «Победа входит в каждый дом»</w:t>
            </w:r>
          </w:p>
          <w:p w14:paraId="3F7E1652" w14:textId="77777777" w:rsidR="00336D51" w:rsidRDefault="00336D51" w:rsidP="00A56A87">
            <w:pPr>
              <w:rPr>
                <w:rFonts w:ascii="Times New Roman" w:hAnsi="Times New Roman"/>
                <w:sz w:val="24"/>
                <w:szCs w:val="24"/>
              </w:rPr>
            </w:pPr>
            <w:r>
              <w:rPr>
                <w:rFonts w:ascii="Times New Roman" w:hAnsi="Times New Roman"/>
                <w:sz w:val="24"/>
                <w:szCs w:val="24"/>
              </w:rPr>
              <w:t>3.</w:t>
            </w:r>
            <w:r w:rsidRPr="000D03C3">
              <w:rPr>
                <w:rFonts w:ascii="Times New Roman" w:hAnsi="Times New Roman"/>
                <w:sz w:val="24"/>
                <w:szCs w:val="24"/>
              </w:rPr>
              <w:t>Конкурс ри</w:t>
            </w:r>
            <w:r>
              <w:rPr>
                <w:rFonts w:ascii="Times New Roman" w:hAnsi="Times New Roman"/>
                <w:sz w:val="24"/>
                <w:szCs w:val="24"/>
              </w:rPr>
              <w:t>сунков, посвященных Дню Победы.</w:t>
            </w:r>
          </w:p>
          <w:p w14:paraId="632B297E" w14:textId="77777777" w:rsidR="00336D51" w:rsidRPr="00A407EE" w:rsidRDefault="00336D51" w:rsidP="00A56A87">
            <w:pPr>
              <w:rPr>
                <w:sz w:val="28"/>
                <w:szCs w:val="28"/>
              </w:rPr>
            </w:pPr>
            <w:r>
              <w:rPr>
                <w:rFonts w:ascii="Times New Roman" w:hAnsi="Times New Roman"/>
                <w:sz w:val="24"/>
                <w:szCs w:val="24"/>
              </w:rPr>
              <w:t>4.</w:t>
            </w:r>
            <w:r w:rsidRPr="000D03C3">
              <w:rPr>
                <w:rFonts w:ascii="Times New Roman" w:hAnsi="Times New Roman"/>
                <w:sz w:val="24"/>
                <w:szCs w:val="24"/>
              </w:rPr>
              <w:t>Праздник «Последний звонок»</w:t>
            </w:r>
          </w:p>
        </w:tc>
      </w:tr>
      <w:tr w:rsidR="00336D51" w14:paraId="508CC71E" w14:textId="77777777" w:rsidTr="005C7834">
        <w:trPr>
          <w:trHeight w:val="333"/>
        </w:trPr>
        <w:tc>
          <w:tcPr>
            <w:tcW w:w="2120" w:type="dxa"/>
            <w:vAlign w:val="center"/>
          </w:tcPr>
          <w:p w14:paraId="01863FCF" w14:textId="3787560C"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КЛАССНОЕ РУКОВОДСТВО</w:t>
            </w:r>
          </w:p>
        </w:tc>
        <w:tc>
          <w:tcPr>
            <w:tcW w:w="2122" w:type="dxa"/>
          </w:tcPr>
          <w:p w14:paraId="164A910A" w14:textId="77777777" w:rsidR="00336D51" w:rsidRDefault="00336D51" w:rsidP="00A56A87">
            <w:pPr>
              <w:spacing w:line="276" w:lineRule="auto"/>
              <w:rPr>
                <w:rFonts w:ascii="Times New Roman" w:hAnsi="Times New Roman"/>
                <w:sz w:val="24"/>
                <w:szCs w:val="24"/>
              </w:rPr>
            </w:pPr>
            <w:r>
              <w:rPr>
                <w:rFonts w:ascii="Times New Roman" w:hAnsi="Times New Roman"/>
                <w:sz w:val="28"/>
                <w:szCs w:val="28"/>
              </w:rPr>
              <w:t>1.</w:t>
            </w:r>
            <w:r w:rsidRPr="00F45CD8">
              <w:rPr>
                <w:rFonts w:ascii="Times New Roman" w:hAnsi="Times New Roman"/>
                <w:sz w:val="24"/>
                <w:szCs w:val="24"/>
              </w:rPr>
              <w:t xml:space="preserve"> Инструктажи, беседы и классные часы по ПДД и пожарной безопасности, антитеррористической безопасности</w:t>
            </w:r>
            <w:r>
              <w:rPr>
                <w:rFonts w:ascii="Times New Roman" w:hAnsi="Times New Roman"/>
                <w:sz w:val="24"/>
                <w:szCs w:val="24"/>
              </w:rPr>
              <w:t>.</w:t>
            </w:r>
          </w:p>
          <w:p w14:paraId="45AADFE3" w14:textId="77777777" w:rsidR="00336D51" w:rsidRDefault="00336D51" w:rsidP="00A56A87">
            <w:pPr>
              <w:spacing w:line="276" w:lineRule="auto"/>
              <w:rPr>
                <w:rFonts w:ascii="Times New Roman" w:hAnsi="Times New Roman"/>
                <w:sz w:val="24"/>
                <w:szCs w:val="24"/>
              </w:rPr>
            </w:pPr>
            <w:r>
              <w:rPr>
                <w:rFonts w:ascii="Times New Roman" w:hAnsi="Times New Roman"/>
                <w:sz w:val="24"/>
                <w:szCs w:val="24"/>
              </w:rPr>
              <w:t>2. Сбор данных для социального паспорта класса.</w:t>
            </w:r>
          </w:p>
          <w:p w14:paraId="475BCFBC" w14:textId="77777777" w:rsidR="00336D51" w:rsidRDefault="00336D51" w:rsidP="00A56A87">
            <w:pPr>
              <w:spacing w:line="276" w:lineRule="auto"/>
              <w:rPr>
                <w:rFonts w:ascii="Times New Roman" w:hAnsi="Times New Roman"/>
                <w:sz w:val="24"/>
                <w:szCs w:val="24"/>
              </w:rPr>
            </w:pPr>
            <w:r>
              <w:rPr>
                <w:rFonts w:ascii="Times New Roman" w:hAnsi="Times New Roman"/>
                <w:sz w:val="24"/>
                <w:szCs w:val="24"/>
              </w:rPr>
              <w:t>3. Организация дежурства класса.</w:t>
            </w:r>
          </w:p>
          <w:p w14:paraId="283D2D60" w14:textId="77777777" w:rsidR="00336D51" w:rsidRDefault="00336D51" w:rsidP="00A56A87">
            <w:pPr>
              <w:spacing w:line="276" w:lineRule="auto"/>
              <w:rPr>
                <w:rFonts w:ascii="Times New Roman" w:hAnsi="Times New Roman"/>
                <w:sz w:val="24"/>
                <w:szCs w:val="24"/>
              </w:rPr>
            </w:pPr>
            <w:r>
              <w:rPr>
                <w:rFonts w:ascii="Times New Roman" w:hAnsi="Times New Roman"/>
                <w:sz w:val="24"/>
                <w:szCs w:val="24"/>
              </w:rPr>
              <w:t>4.</w:t>
            </w:r>
            <w:r w:rsidRPr="00882A4B">
              <w:rPr>
                <w:rFonts w:ascii="Times New Roman" w:hAnsi="Times New Roman"/>
                <w:sz w:val="24"/>
                <w:szCs w:val="24"/>
              </w:rPr>
              <w:t xml:space="preserve"> Выборы органов самоуправления в классах.</w:t>
            </w:r>
          </w:p>
          <w:p w14:paraId="4E0279B1" w14:textId="77777777" w:rsidR="00336D51" w:rsidRDefault="00336D51" w:rsidP="00A56A87">
            <w:pPr>
              <w:spacing w:line="276" w:lineRule="auto"/>
              <w:rPr>
                <w:rFonts w:ascii="Times New Roman" w:hAnsi="Times New Roman"/>
                <w:sz w:val="28"/>
                <w:szCs w:val="28"/>
              </w:rPr>
            </w:pPr>
            <w:r>
              <w:rPr>
                <w:rFonts w:ascii="Times New Roman" w:hAnsi="Times New Roman"/>
                <w:sz w:val="24"/>
                <w:szCs w:val="24"/>
              </w:rPr>
              <w:t>5.Тестирование «</w:t>
            </w:r>
            <w:r w:rsidRPr="00882A4B">
              <w:rPr>
                <w:rFonts w:ascii="Times New Roman" w:hAnsi="Times New Roman"/>
                <w:sz w:val="24"/>
                <w:szCs w:val="24"/>
              </w:rPr>
              <w:t>Степень сплоченности классного коллектива</w:t>
            </w:r>
            <w:r>
              <w:rPr>
                <w:rFonts w:ascii="Times New Roman" w:hAnsi="Times New Roman"/>
                <w:sz w:val="24"/>
                <w:szCs w:val="24"/>
              </w:rPr>
              <w:t>»</w:t>
            </w:r>
            <w:r w:rsidRPr="00882A4B">
              <w:rPr>
                <w:rFonts w:ascii="Times New Roman" w:hAnsi="Times New Roman"/>
                <w:sz w:val="24"/>
                <w:szCs w:val="24"/>
              </w:rPr>
              <w:t>.</w:t>
            </w:r>
          </w:p>
        </w:tc>
        <w:tc>
          <w:tcPr>
            <w:tcW w:w="1697" w:type="dxa"/>
            <w:gridSpan w:val="2"/>
          </w:tcPr>
          <w:p w14:paraId="50034F85" w14:textId="77777777" w:rsidR="00336D51" w:rsidRDefault="00336D51" w:rsidP="00A56A87">
            <w:pPr>
              <w:jc w:val="center"/>
              <w:rPr>
                <w:rFonts w:ascii="Times New Roman" w:hAnsi="Times New Roman"/>
                <w:sz w:val="28"/>
                <w:szCs w:val="28"/>
              </w:rPr>
            </w:pPr>
            <w:r>
              <w:rPr>
                <w:rFonts w:ascii="Times New Roman" w:hAnsi="Times New Roman"/>
                <w:sz w:val="28"/>
                <w:szCs w:val="28"/>
              </w:rPr>
              <w:t>1.</w:t>
            </w:r>
            <w:r w:rsidRPr="006A551B">
              <w:rPr>
                <w:rFonts w:ascii="Times New Roman" w:hAnsi="Times New Roman"/>
                <w:sz w:val="24"/>
                <w:szCs w:val="24"/>
              </w:rPr>
              <w:t xml:space="preserve">Изучение межличностных отношений в классе (Методика Степанова </w:t>
            </w:r>
            <w:proofErr w:type="gramStart"/>
            <w:r w:rsidRPr="006A551B">
              <w:rPr>
                <w:rFonts w:ascii="Times New Roman" w:hAnsi="Times New Roman"/>
                <w:sz w:val="24"/>
                <w:szCs w:val="24"/>
              </w:rPr>
              <w:t>Е.Н</w:t>
            </w:r>
            <w:r>
              <w:rPr>
                <w:rFonts w:ascii="Times New Roman" w:hAnsi="Times New Roman"/>
                <w:sz w:val="24"/>
                <w:szCs w:val="24"/>
              </w:rPr>
              <w:t>.</w:t>
            </w:r>
            <w:proofErr w:type="gramEnd"/>
            <w:r w:rsidRPr="006A551B">
              <w:rPr>
                <w:rFonts w:ascii="Times New Roman" w:hAnsi="Times New Roman"/>
                <w:sz w:val="24"/>
                <w:szCs w:val="24"/>
              </w:rPr>
              <w:t>)</w:t>
            </w:r>
          </w:p>
        </w:tc>
        <w:tc>
          <w:tcPr>
            <w:tcW w:w="8078" w:type="dxa"/>
            <w:gridSpan w:val="7"/>
          </w:tcPr>
          <w:p w14:paraId="2A0E8173"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1.</w:t>
            </w:r>
            <w:r w:rsidRPr="00882A4B">
              <w:rPr>
                <w:rFonts w:ascii="Times New Roman" w:hAnsi="Times New Roman"/>
                <w:sz w:val="24"/>
                <w:szCs w:val="24"/>
              </w:rPr>
              <w:t>Рейд в семьи учащихся.</w:t>
            </w:r>
          </w:p>
          <w:p w14:paraId="0988F458"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2.Проведение классных часов.</w:t>
            </w:r>
          </w:p>
          <w:p w14:paraId="66128618"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3.</w:t>
            </w:r>
            <w:r w:rsidRPr="006A551B">
              <w:rPr>
                <w:rFonts w:ascii="Times New Roman" w:hAnsi="Times New Roman"/>
                <w:sz w:val="24"/>
                <w:szCs w:val="24"/>
              </w:rPr>
              <w:t xml:space="preserve"> Праздники в классах</w:t>
            </w:r>
            <w:r>
              <w:rPr>
                <w:rFonts w:ascii="Times New Roman" w:hAnsi="Times New Roman"/>
                <w:sz w:val="24"/>
                <w:szCs w:val="24"/>
              </w:rPr>
              <w:t>.</w:t>
            </w:r>
          </w:p>
          <w:p w14:paraId="6FAF3469"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4. Проведение родительских собраний (один раз в четверть)</w:t>
            </w:r>
          </w:p>
          <w:p w14:paraId="2F7A9D5A"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5. Экскурсии, выездные мероприятия</w:t>
            </w:r>
          </w:p>
          <w:p w14:paraId="0DF34D41" w14:textId="77777777" w:rsidR="00336D51" w:rsidRDefault="00336D51" w:rsidP="00A56A87">
            <w:pPr>
              <w:rPr>
                <w:rFonts w:ascii="Times New Roman" w:hAnsi="Times New Roman"/>
                <w:sz w:val="28"/>
                <w:szCs w:val="28"/>
              </w:rPr>
            </w:pPr>
          </w:p>
        </w:tc>
        <w:tc>
          <w:tcPr>
            <w:tcW w:w="1718" w:type="dxa"/>
          </w:tcPr>
          <w:p w14:paraId="49E77BFF" w14:textId="77777777" w:rsidR="00336D51" w:rsidRDefault="00336D51" w:rsidP="00A56A87">
            <w:pPr>
              <w:rPr>
                <w:rFonts w:ascii="Times New Roman" w:hAnsi="Times New Roman"/>
                <w:sz w:val="28"/>
                <w:szCs w:val="28"/>
              </w:rPr>
            </w:pPr>
            <w:r>
              <w:rPr>
                <w:rFonts w:ascii="Times New Roman" w:hAnsi="Times New Roman"/>
                <w:sz w:val="28"/>
                <w:szCs w:val="28"/>
              </w:rPr>
              <w:t>1.</w:t>
            </w:r>
            <w:r w:rsidRPr="006A551B">
              <w:rPr>
                <w:rFonts w:ascii="Times New Roman" w:hAnsi="Times New Roman"/>
                <w:sz w:val="24"/>
                <w:szCs w:val="24"/>
              </w:rPr>
              <w:t xml:space="preserve"> Изучение удовлетворенностью школьной жизнью</w:t>
            </w:r>
          </w:p>
        </w:tc>
      </w:tr>
      <w:tr w:rsidR="00336D51" w14:paraId="424D3CC7" w14:textId="77777777" w:rsidTr="005C7834">
        <w:trPr>
          <w:trHeight w:val="333"/>
        </w:trPr>
        <w:tc>
          <w:tcPr>
            <w:tcW w:w="2120" w:type="dxa"/>
            <w:vAlign w:val="center"/>
          </w:tcPr>
          <w:p w14:paraId="43BFAFCD" w14:textId="45D1B7FB"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КУРСЫ ВНЕУРОЧНОЙ ДЕЯТЕЛЬНОСТИ</w:t>
            </w:r>
          </w:p>
        </w:tc>
        <w:tc>
          <w:tcPr>
            <w:tcW w:w="3819" w:type="dxa"/>
            <w:gridSpan w:val="3"/>
          </w:tcPr>
          <w:p w14:paraId="2BC82683" w14:textId="77777777" w:rsidR="00336D51" w:rsidRPr="00C2258F" w:rsidRDefault="00336D51" w:rsidP="00A56A87">
            <w:pPr>
              <w:rPr>
                <w:rFonts w:ascii="Times New Roman" w:eastAsia="Times New Roman" w:hAnsi="Times New Roman"/>
                <w:b/>
                <w:color w:val="000000"/>
                <w:sz w:val="24"/>
                <w:szCs w:val="24"/>
              </w:rPr>
            </w:pPr>
            <w:r w:rsidRPr="00C2258F">
              <w:rPr>
                <w:rFonts w:ascii="Times New Roman" w:eastAsia="Times New Roman" w:hAnsi="Times New Roman"/>
                <w:b/>
                <w:color w:val="000000"/>
                <w:sz w:val="24"/>
                <w:szCs w:val="24"/>
              </w:rPr>
              <w:t>Спортивные:</w:t>
            </w:r>
          </w:p>
          <w:p w14:paraId="387A3DAA" w14:textId="77777777" w:rsidR="00336D51" w:rsidRPr="00A407EE" w:rsidRDefault="00336D51" w:rsidP="00A56A87">
            <w:pPr>
              <w:spacing w:after="160" w:line="259" w:lineRule="auto"/>
              <w:rPr>
                <w:rFonts w:ascii="Times New Roman" w:eastAsia="Times New Roman" w:hAnsi="Times New Roman"/>
                <w:sz w:val="24"/>
                <w:szCs w:val="24"/>
              </w:rPr>
            </w:pPr>
            <w:r w:rsidRPr="00A407EE">
              <w:rPr>
                <w:rFonts w:ascii="Times New Roman" w:eastAsia="Times New Roman" w:hAnsi="Times New Roman"/>
                <w:sz w:val="24"/>
                <w:szCs w:val="24"/>
              </w:rPr>
              <w:t>1. Подвижные игры</w:t>
            </w:r>
          </w:p>
          <w:p w14:paraId="449C86F0" w14:textId="77777777" w:rsidR="00336D51" w:rsidRPr="00A407EE" w:rsidRDefault="00336D51" w:rsidP="00A56A87">
            <w:pPr>
              <w:spacing w:after="160" w:line="259" w:lineRule="auto"/>
              <w:rPr>
                <w:rFonts w:ascii="Times New Roman" w:eastAsia="Times New Roman" w:hAnsi="Times New Roman"/>
                <w:color w:val="000000"/>
                <w:sz w:val="24"/>
                <w:szCs w:val="24"/>
              </w:rPr>
            </w:pPr>
            <w:r w:rsidRPr="00A407EE">
              <w:rPr>
                <w:rFonts w:ascii="Times New Roman" w:eastAsia="Times New Roman" w:hAnsi="Times New Roman"/>
                <w:color w:val="000000"/>
                <w:sz w:val="24"/>
                <w:szCs w:val="24"/>
              </w:rPr>
              <w:t>2. Гольф</w:t>
            </w:r>
          </w:p>
          <w:p w14:paraId="43F17968" w14:textId="77777777" w:rsidR="00336D51" w:rsidRPr="00A407EE" w:rsidRDefault="00336D51" w:rsidP="00A56A87">
            <w:pPr>
              <w:spacing w:after="160" w:line="259" w:lineRule="auto"/>
              <w:rPr>
                <w:rFonts w:ascii="Times New Roman" w:eastAsia="Times New Roman" w:hAnsi="Times New Roman"/>
                <w:color w:val="000000"/>
                <w:sz w:val="24"/>
                <w:szCs w:val="24"/>
              </w:rPr>
            </w:pPr>
            <w:r w:rsidRPr="00A407EE">
              <w:rPr>
                <w:rFonts w:ascii="Times New Roman" w:eastAsia="Times New Roman" w:hAnsi="Times New Roman"/>
                <w:color w:val="000000"/>
                <w:sz w:val="24"/>
                <w:szCs w:val="24"/>
              </w:rPr>
              <w:t>3.Футбол</w:t>
            </w:r>
          </w:p>
          <w:p w14:paraId="21CB6AEB" w14:textId="77777777" w:rsidR="00336D51" w:rsidRPr="00A407EE" w:rsidRDefault="00336D51" w:rsidP="00A56A87">
            <w:pPr>
              <w:spacing w:after="160" w:line="259" w:lineRule="auto"/>
              <w:rPr>
                <w:rFonts w:ascii="Times New Roman" w:eastAsia="Times New Roman" w:hAnsi="Times New Roman"/>
                <w:color w:val="000000"/>
                <w:sz w:val="24"/>
                <w:szCs w:val="24"/>
              </w:rPr>
            </w:pPr>
            <w:r w:rsidRPr="00A407EE">
              <w:rPr>
                <w:rFonts w:ascii="Times New Roman" w:eastAsia="Times New Roman" w:hAnsi="Times New Roman"/>
                <w:color w:val="000000"/>
                <w:sz w:val="24"/>
                <w:szCs w:val="24"/>
              </w:rPr>
              <w:t>3.Туризм</w:t>
            </w:r>
          </w:p>
          <w:p w14:paraId="13D16E93" w14:textId="77777777" w:rsidR="00336D51" w:rsidRPr="00045850" w:rsidRDefault="00336D51" w:rsidP="00A56A87">
            <w:pPr>
              <w:rPr>
                <w:rFonts w:ascii="Times New Roman" w:eastAsia="Times New Roman" w:hAnsi="Times New Roman"/>
                <w:color w:val="000000"/>
                <w:sz w:val="24"/>
                <w:szCs w:val="24"/>
              </w:rPr>
            </w:pPr>
          </w:p>
        </w:tc>
        <w:tc>
          <w:tcPr>
            <w:tcW w:w="3262" w:type="dxa"/>
            <w:gridSpan w:val="2"/>
          </w:tcPr>
          <w:p w14:paraId="648BAF87" w14:textId="77777777" w:rsidR="00336D51" w:rsidRPr="00C2258F" w:rsidRDefault="00336D51" w:rsidP="00A56A87">
            <w:pPr>
              <w:rPr>
                <w:rFonts w:ascii="Times New Roman" w:eastAsia="Times New Roman" w:hAnsi="Times New Roman"/>
                <w:b/>
                <w:color w:val="000000" w:themeColor="text1"/>
                <w:sz w:val="24"/>
                <w:szCs w:val="24"/>
              </w:rPr>
            </w:pPr>
            <w:proofErr w:type="spellStart"/>
            <w:r w:rsidRPr="00C2258F">
              <w:rPr>
                <w:rFonts w:ascii="Times New Roman" w:eastAsia="Times New Roman" w:hAnsi="Times New Roman"/>
                <w:b/>
                <w:color w:val="000000" w:themeColor="text1"/>
                <w:sz w:val="24"/>
                <w:szCs w:val="24"/>
              </w:rPr>
              <w:t>Общеинтеллектуальные</w:t>
            </w:r>
            <w:proofErr w:type="spellEnd"/>
            <w:r w:rsidRPr="00C2258F">
              <w:rPr>
                <w:rFonts w:ascii="Times New Roman" w:eastAsia="Times New Roman" w:hAnsi="Times New Roman"/>
                <w:b/>
                <w:color w:val="000000" w:themeColor="text1"/>
                <w:sz w:val="24"/>
                <w:szCs w:val="24"/>
              </w:rPr>
              <w:t>:</w:t>
            </w:r>
          </w:p>
          <w:p w14:paraId="5DD9BBBD" w14:textId="77777777" w:rsidR="00336D51" w:rsidRDefault="00336D51"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1.</w:t>
            </w:r>
            <w:r w:rsidRPr="006F397E">
              <w:rPr>
                <w:rFonts w:ascii="Times New Roman" w:eastAsia="Times New Roman" w:hAnsi="Times New Roman"/>
                <w:sz w:val="24"/>
                <w:szCs w:val="24"/>
              </w:rPr>
              <w:t>Умники и умницы</w:t>
            </w:r>
          </w:p>
          <w:p w14:paraId="05041882" w14:textId="77777777" w:rsidR="00336D51" w:rsidRDefault="00336D51"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2.Решение практических задач</w:t>
            </w:r>
          </w:p>
          <w:p w14:paraId="092CD459" w14:textId="77777777" w:rsidR="00336D51" w:rsidRDefault="00336D51"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3.Решение олимпиадных задач</w:t>
            </w:r>
          </w:p>
          <w:p w14:paraId="17DB18C0" w14:textId="77777777" w:rsidR="00336D51" w:rsidRDefault="00336D51"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lastRenderedPageBreak/>
              <w:t>4.Развитие познавательных способностей</w:t>
            </w:r>
          </w:p>
          <w:p w14:paraId="4B513CFD" w14:textId="77777777" w:rsidR="00336D51" w:rsidRDefault="00336D51"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5.Развитие речи</w:t>
            </w:r>
          </w:p>
          <w:p w14:paraId="069D9B71" w14:textId="77777777" w:rsidR="00336D51" w:rsidRDefault="00336D51"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6.Учимся писать без ошибок</w:t>
            </w:r>
          </w:p>
          <w:p w14:paraId="6760F63F" w14:textId="77777777" w:rsidR="00336D51" w:rsidRDefault="00336D51"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7.Информатика</w:t>
            </w:r>
          </w:p>
          <w:p w14:paraId="0DD3B192" w14:textId="77777777" w:rsidR="00336D51" w:rsidRPr="006F397E" w:rsidRDefault="00336D51" w:rsidP="00A56A87">
            <w:pPr>
              <w:spacing w:line="360" w:lineRule="auto"/>
              <w:rPr>
                <w:rFonts w:ascii="Times New Roman" w:eastAsia="Times New Roman" w:hAnsi="Times New Roman"/>
                <w:sz w:val="24"/>
                <w:szCs w:val="24"/>
              </w:rPr>
            </w:pPr>
            <w:r>
              <w:rPr>
                <w:rFonts w:ascii="Times New Roman" w:eastAsia="Times New Roman" w:hAnsi="Times New Roman"/>
                <w:sz w:val="24"/>
                <w:szCs w:val="24"/>
              </w:rPr>
              <w:t>8.Готовимся к ВПР</w:t>
            </w:r>
          </w:p>
          <w:p w14:paraId="0D4FE9FC" w14:textId="77777777" w:rsidR="00336D51" w:rsidRPr="0068100B" w:rsidRDefault="00336D51" w:rsidP="00A56A87">
            <w:pPr>
              <w:rPr>
                <w:rFonts w:ascii="Times New Roman" w:eastAsia="Times New Roman" w:hAnsi="Times New Roman"/>
                <w:color w:val="FF0000"/>
                <w:sz w:val="24"/>
                <w:szCs w:val="24"/>
              </w:rPr>
            </w:pPr>
          </w:p>
          <w:p w14:paraId="4DD02803" w14:textId="77777777" w:rsidR="00336D51" w:rsidRDefault="00336D51" w:rsidP="00A56A87">
            <w:pPr>
              <w:rPr>
                <w:rFonts w:ascii="Times New Roman" w:hAnsi="Times New Roman"/>
                <w:sz w:val="28"/>
                <w:szCs w:val="28"/>
              </w:rPr>
            </w:pPr>
          </w:p>
        </w:tc>
        <w:tc>
          <w:tcPr>
            <w:tcW w:w="2406" w:type="dxa"/>
            <w:gridSpan w:val="2"/>
          </w:tcPr>
          <w:p w14:paraId="459BCF29" w14:textId="77777777" w:rsidR="00336D51" w:rsidRPr="00C2258F" w:rsidRDefault="00336D51" w:rsidP="00A56A87">
            <w:pPr>
              <w:rPr>
                <w:rFonts w:ascii="Times New Roman" w:hAnsi="Times New Roman"/>
                <w:b/>
                <w:color w:val="000000" w:themeColor="text1"/>
                <w:sz w:val="24"/>
                <w:szCs w:val="24"/>
              </w:rPr>
            </w:pPr>
            <w:r>
              <w:rPr>
                <w:rFonts w:ascii="Times New Roman" w:hAnsi="Times New Roman"/>
                <w:b/>
                <w:color w:val="000000" w:themeColor="text1"/>
                <w:sz w:val="24"/>
                <w:szCs w:val="24"/>
              </w:rPr>
              <w:lastRenderedPageBreak/>
              <w:t>Духовно-нравственное:</w:t>
            </w:r>
          </w:p>
          <w:p w14:paraId="05672A18"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1.Иркутская азбука</w:t>
            </w:r>
          </w:p>
          <w:p w14:paraId="61C69829"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2.Иркутсковедение</w:t>
            </w:r>
          </w:p>
          <w:p w14:paraId="1AC834A3" w14:textId="77777777" w:rsidR="00336D51" w:rsidRPr="006F397E" w:rsidRDefault="00336D51" w:rsidP="00A56A87">
            <w:pPr>
              <w:spacing w:line="360" w:lineRule="auto"/>
              <w:rPr>
                <w:rFonts w:ascii="Times New Roman" w:hAnsi="Times New Roman"/>
                <w:sz w:val="24"/>
                <w:szCs w:val="24"/>
              </w:rPr>
            </w:pPr>
          </w:p>
          <w:p w14:paraId="0D981F98" w14:textId="77777777" w:rsidR="00336D51" w:rsidRDefault="00336D51" w:rsidP="00A56A87">
            <w:pPr>
              <w:jc w:val="center"/>
              <w:rPr>
                <w:rFonts w:ascii="Times New Roman" w:hAnsi="Times New Roman"/>
                <w:sz w:val="28"/>
                <w:szCs w:val="28"/>
              </w:rPr>
            </w:pPr>
          </w:p>
        </w:tc>
        <w:tc>
          <w:tcPr>
            <w:tcW w:w="2410" w:type="dxa"/>
            <w:gridSpan w:val="3"/>
          </w:tcPr>
          <w:p w14:paraId="2000BD8C" w14:textId="77777777" w:rsidR="00336D51" w:rsidRPr="00C2258F" w:rsidRDefault="00336D51" w:rsidP="00A56A87">
            <w:pPr>
              <w:rPr>
                <w:rFonts w:ascii="Times New Roman" w:hAnsi="Times New Roman"/>
                <w:b/>
                <w:color w:val="000000" w:themeColor="text1"/>
                <w:sz w:val="24"/>
                <w:szCs w:val="24"/>
              </w:rPr>
            </w:pPr>
            <w:r w:rsidRPr="00C2258F">
              <w:rPr>
                <w:rFonts w:ascii="Times New Roman" w:hAnsi="Times New Roman"/>
                <w:b/>
                <w:color w:val="000000" w:themeColor="text1"/>
                <w:sz w:val="24"/>
                <w:szCs w:val="24"/>
              </w:rPr>
              <w:t>Социальное</w:t>
            </w:r>
          </w:p>
          <w:p w14:paraId="57746798"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1.</w:t>
            </w:r>
            <w:r w:rsidRPr="002A70E2">
              <w:rPr>
                <w:rFonts w:ascii="Times New Roman" w:hAnsi="Times New Roman"/>
                <w:sz w:val="24"/>
                <w:szCs w:val="24"/>
              </w:rPr>
              <w:t>Учусь общаться</w:t>
            </w:r>
          </w:p>
          <w:p w14:paraId="27B713DA"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2.В мире профессий</w:t>
            </w:r>
          </w:p>
          <w:p w14:paraId="35815FAC"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3.Уроки психологии</w:t>
            </w:r>
          </w:p>
          <w:p w14:paraId="3F401C48" w14:textId="77777777" w:rsidR="00336D51" w:rsidRPr="002A70E2" w:rsidRDefault="00336D51" w:rsidP="00A56A87">
            <w:pPr>
              <w:spacing w:line="360" w:lineRule="auto"/>
              <w:rPr>
                <w:rFonts w:ascii="Times New Roman" w:hAnsi="Times New Roman"/>
                <w:sz w:val="24"/>
                <w:szCs w:val="24"/>
              </w:rPr>
            </w:pPr>
            <w:r>
              <w:rPr>
                <w:rFonts w:ascii="Times New Roman" w:hAnsi="Times New Roman"/>
                <w:sz w:val="24"/>
                <w:szCs w:val="24"/>
              </w:rPr>
              <w:lastRenderedPageBreak/>
              <w:t>4.</w:t>
            </w:r>
            <w:proofErr w:type="gramStart"/>
            <w:r>
              <w:rPr>
                <w:rFonts w:ascii="Times New Roman" w:hAnsi="Times New Roman"/>
                <w:sz w:val="24"/>
                <w:szCs w:val="24"/>
              </w:rPr>
              <w:t>Проектно- исследовательская</w:t>
            </w:r>
            <w:proofErr w:type="gramEnd"/>
            <w:r>
              <w:rPr>
                <w:rFonts w:ascii="Times New Roman" w:hAnsi="Times New Roman"/>
                <w:sz w:val="24"/>
                <w:szCs w:val="24"/>
              </w:rPr>
              <w:t xml:space="preserve"> деятельность</w:t>
            </w:r>
          </w:p>
          <w:p w14:paraId="1989C4FC" w14:textId="77777777" w:rsidR="00336D51" w:rsidRDefault="00336D51" w:rsidP="00A56A87">
            <w:pPr>
              <w:jc w:val="center"/>
              <w:rPr>
                <w:rFonts w:ascii="Times New Roman" w:hAnsi="Times New Roman"/>
                <w:sz w:val="28"/>
                <w:szCs w:val="28"/>
              </w:rPr>
            </w:pPr>
          </w:p>
        </w:tc>
        <w:tc>
          <w:tcPr>
            <w:tcW w:w="1718" w:type="dxa"/>
          </w:tcPr>
          <w:p w14:paraId="5556AE52" w14:textId="77777777" w:rsidR="00336D51" w:rsidRPr="00C2258F" w:rsidRDefault="00336D51" w:rsidP="00A56A87">
            <w:pPr>
              <w:rPr>
                <w:rFonts w:ascii="Times New Roman" w:hAnsi="Times New Roman"/>
                <w:b/>
                <w:color w:val="000000" w:themeColor="text1"/>
                <w:sz w:val="24"/>
                <w:szCs w:val="24"/>
              </w:rPr>
            </w:pPr>
            <w:r w:rsidRPr="00C2258F">
              <w:rPr>
                <w:rFonts w:ascii="Times New Roman" w:hAnsi="Times New Roman"/>
                <w:b/>
                <w:color w:val="000000" w:themeColor="text1"/>
                <w:sz w:val="24"/>
                <w:szCs w:val="24"/>
              </w:rPr>
              <w:lastRenderedPageBreak/>
              <w:t>Общекультурное</w:t>
            </w:r>
          </w:p>
          <w:p w14:paraId="796A5128"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1.Изостудия</w:t>
            </w:r>
          </w:p>
          <w:p w14:paraId="7EB875C5" w14:textId="77777777" w:rsidR="00336D51" w:rsidRDefault="00336D51" w:rsidP="00A56A87">
            <w:pPr>
              <w:spacing w:line="360" w:lineRule="auto"/>
              <w:rPr>
                <w:rFonts w:ascii="Times New Roman" w:hAnsi="Times New Roman"/>
                <w:sz w:val="24"/>
                <w:szCs w:val="24"/>
              </w:rPr>
            </w:pPr>
            <w:r>
              <w:rPr>
                <w:rFonts w:ascii="Times New Roman" w:hAnsi="Times New Roman"/>
                <w:sz w:val="24"/>
                <w:szCs w:val="24"/>
              </w:rPr>
              <w:t>2.Иркутск- город мастеров</w:t>
            </w:r>
          </w:p>
          <w:p w14:paraId="058B0BB8" w14:textId="77777777" w:rsidR="00336D51" w:rsidRDefault="00336D51" w:rsidP="00A56A87">
            <w:pPr>
              <w:spacing w:line="360" w:lineRule="auto"/>
              <w:rPr>
                <w:rFonts w:ascii="Times New Roman" w:hAnsi="Times New Roman"/>
                <w:sz w:val="28"/>
                <w:szCs w:val="28"/>
              </w:rPr>
            </w:pPr>
            <w:r>
              <w:rPr>
                <w:rFonts w:ascii="Times New Roman" w:hAnsi="Times New Roman"/>
                <w:sz w:val="24"/>
                <w:szCs w:val="24"/>
              </w:rPr>
              <w:lastRenderedPageBreak/>
              <w:t>3.В мире книг</w:t>
            </w:r>
          </w:p>
        </w:tc>
      </w:tr>
      <w:tr w:rsidR="00336D51" w14:paraId="0422A233" w14:textId="77777777" w:rsidTr="005C7834">
        <w:trPr>
          <w:trHeight w:val="321"/>
        </w:trPr>
        <w:tc>
          <w:tcPr>
            <w:tcW w:w="2120" w:type="dxa"/>
            <w:vAlign w:val="center"/>
          </w:tcPr>
          <w:p w14:paraId="28217B35" w14:textId="75F4504B"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lastRenderedPageBreak/>
              <w:t>ШКОЛЬНЫЙ УРОК</w:t>
            </w:r>
          </w:p>
        </w:tc>
        <w:tc>
          <w:tcPr>
            <w:tcW w:w="13615" w:type="dxa"/>
            <w:gridSpan w:val="11"/>
          </w:tcPr>
          <w:p w14:paraId="27805CB9" w14:textId="77777777" w:rsidR="00336D51" w:rsidRDefault="00336D51" w:rsidP="00A56A87">
            <w:pPr>
              <w:spacing w:line="360" w:lineRule="auto"/>
              <w:rPr>
                <w:rFonts w:ascii="Times New Roman" w:eastAsia="Times New Roman" w:hAnsi="Times New Roman"/>
                <w:color w:val="000000"/>
                <w:sz w:val="24"/>
                <w:szCs w:val="24"/>
              </w:rPr>
            </w:pPr>
            <w:r>
              <w:rPr>
                <w:rFonts w:ascii="Times New Roman" w:hAnsi="Times New Roman"/>
                <w:sz w:val="28"/>
                <w:szCs w:val="28"/>
              </w:rPr>
              <w:t>1.</w:t>
            </w:r>
            <w:r>
              <w:rPr>
                <w:rFonts w:ascii="Times New Roman" w:eastAsia="Times New Roman" w:hAnsi="Times New Roman"/>
                <w:color w:val="000000"/>
                <w:sz w:val="24"/>
                <w:szCs w:val="24"/>
              </w:rPr>
              <w:t xml:space="preserve"> Воспитательный потенциал урок (приемы)</w:t>
            </w:r>
          </w:p>
          <w:p w14:paraId="0271EF17" w14:textId="77777777" w:rsidR="00336D51" w:rsidRDefault="00336D51"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 Игровые формы обучения </w:t>
            </w:r>
          </w:p>
          <w:p w14:paraId="67EDFC93" w14:textId="77777777" w:rsidR="00336D51" w:rsidRDefault="00336D51"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3. Проектная деятельность:</w:t>
            </w:r>
          </w:p>
          <w:p w14:paraId="2FFF8E97" w14:textId="77777777" w:rsidR="00336D51" w:rsidRDefault="00336D51"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-Проектная задача</w:t>
            </w:r>
          </w:p>
          <w:p w14:paraId="7A0DF2A5" w14:textId="77777777" w:rsidR="00336D51" w:rsidRPr="00C2258F" w:rsidRDefault="00336D51"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-Групповые проекты</w:t>
            </w:r>
          </w:p>
        </w:tc>
      </w:tr>
      <w:tr w:rsidR="00336D51" w14:paraId="18D59275" w14:textId="77777777" w:rsidTr="005C7834">
        <w:trPr>
          <w:trHeight w:val="333"/>
        </w:trPr>
        <w:tc>
          <w:tcPr>
            <w:tcW w:w="2120" w:type="dxa"/>
            <w:vAlign w:val="center"/>
          </w:tcPr>
          <w:p w14:paraId="3FB5348D" w14:textId="3422B176"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САМОУПРАВЛЕНИЕ</w:t>
            </w:r>
          </w:p>
        </w:tc>
        <w:tc>
          <w:tcPr>
            <w:tcW w:w="2122" w:type="dxa"/>
          </w:tcPr>
          <w:p w14:paraId="25ADDDA4" w14:textId="77777777" w:rsidR="00336D51" w:rsidRDefault="00336D51" w:rsidP="00A56A87">
            <w:pPr>
              <w:jc w:val="center"/>
              <w:rPr>
                <w:rFonts w:ascii="Times New Roman" w:hAnsi="Times New Roman"/>
                <w:sz w:val="28"/>
                <w:szCs w:val="28"/>
              </w:rPr>
            </w:pPr>
            <w:r>
              <w:rPr>
                <w:rFonts w:ascii="Times New Roman" w:hAnsi="Times New Roman"/>
                <w:sz w:val="24"/>
                <w:szCs w:val="24"/>
              </w:rPr>
              <w:t>Создание классных активов (распределение поручений)</w:t>
            </w:r>
          </w:p>
        </w:tc>
        <w:tc>
          <w:tcPr>
            <w:tcW w:w="1697" w:type="dxa"/>
            <w:gridSpan w:val="2"/>
          </w:tcPr>
          <w:p w14:paraId="1A1C9CF2" w14:textId="77777777" w:rsidR="00336D51" w:rsidRDefault="00336D51" w:rsidP="00A56A87">
            <w:pPr>
              <w:jc w:val="center"/>
              <w:rPr>
                <w:rFonts w:ascii="Times New Roman" w:hAnsi="Times New Roman"/>
                <w:sz w:val="28"/>
                <w:szCs w:val="28"/>
              </w:rPr>
            </w:pPr>
            <w:r>
              <w:rPr>
                <w:rFonts w:ascii="Times New Roman" w:hAnsi="Times New Roman"/>
                <w:sz w:val="24"/>
                <w:szCs w:val="24"/>
                <w:highlight w:val="white"/>
              </w:rPr>
              <w:t>Поздравление на праздник День учителя</w:t>
            </w:r>
          </w:p>
        </w:tc>
        <w:tc>
          <w:tcPr>
            <w:tcW w:w="1553" w:type="dxa"/>
          </w:tcPr>
          <w:p w14:paraId="56BDA483" w14:textId="77777777" w:rsidR="00336D51" w:rsidRDefault="00336D51" w:rsidP="00A56A87">
            <w:pPr>
              <w:jc w:val="center"/>
              <w:rPr>
                <w:rFonts w:ascii="Times New Roman" w:hAnsi="Times New Roman"/>
                <w:sz w:val="28"/>
                <w:szCs w:val="28"/>
              </w:rPr>
            </w:pPr>
            <w:r>
              <w:rPr>
                <w:rFonts w:ascii="Times New Roman" w:hAnsi="Times New Roman"/>
                <w:sz w:val="24"/>
                <w:szCs w:val="24"/>
              </w:rPr>
              <w:t>Подготовка к празднику День матери</w:t>
            </w:r>
          </w:p>
        </w:tc>
        <w:tc>
          <w:tcPr>
            <w:tcW w:w="1709" w:type="dxa"/>
          </w:tcPr>
          <w:p w14:paraId="445D230F" w14:textId="77777777" w:rsidR="00336D51" w:rsidRDefault="00336D51" w:rsidP="00A56A87">
            <w:pPr>
              <w:jc w:val="center"/>
              <w:rPr>
                <w:rFonts w:ascii="Times New Roman" w:hAnsi="Times New Roman"/>
                <w:sz w:val="28"/>
                <w:szCs w:val="28"/>
              </w:rPr>
            </w:pPr>
            <w:r>
              <w:rPr>
                <w:rFonts w:ascii="Times New Roman" w:hAnsi="Times New Roman"/>
                <w:sz w:val="24"/>
                <w:szCs w:val="24"/>
                <w:highlight w:val="white"/>
              </w:rPr>
              <w:t>Зимние забавы (игры на открытом пространстве)</w:t>
            </w:r>
          </w:p>
        </w:tc>
        <w:tc>
          <w:tcPr>
            <w:tcW w:w="1133" w:type="dxa"/>
          </w:tcPr>
          <w:p w14:paraId="4416DEC0" w14:textId="77777777" w:rsidR="00336D51" w:rsidRDefault="00336D51" w:rsidP="00A56A87">
            <w:pPr>
              <w:jc w:val="center"/>
              <w:rPr>
                <w:rFonts w:ascii="Times New Roman" w:hAnsi="Times New Roman"/>
                <w:sz w:val="28"/>
                <w:szCs w:val="28"/>
              </w:rPr>
            </w:pPr>
          </w:p>
        </w:tc>
        <w:tc>
          <w:tcPr>
            <w:tcW w:w="1273" w:type="dxa"/>
          </w:tcPr>
          <w:p w14:paraId="3C6C3F98" w14:textId="77777777" w:rsidR="00336D51" w:rsidRDefault="00336D51" w:rsidP="00A56A87">
            <w:pPr>
              <w:jc w:val="center"/>
              <w:rPr>
                <w:rFonts w:ascii="Times New Roman" w:hAnsi="Times New Roman"/>
                <w:sz w:val="28"/>
                <w:szCs w:val="28"/>
              </w:rPr>
            </w:pPr>
            <w:r>
              <w:rPr>
                <w:rFonts w:ascii="Times New Roman" w:hAnsi="Times New Roman"/>
                <w:sz w:val="24"/>
                <w:szCs w:val="24"/>
              </w:rPr>
              <w:t>Создание книги «Папа, я тобой горжусь»</w:t>
            </w:r>
          </w:p>
        </w:tc>
        <w:tc>
          <w:tcPr>
            <w:tcW w:w="1417" w:type="dxa"/>
            <w:gridSpan w:val="2"/>
          </w:tcPr>
          <w:p w14:paraId="1FD08DE0" w14:textId="77777777" w:rsidR="00336D51" w:rsidRDefault="00336D51" w:rsidP="00A56A87">
            <w:pPr>
              <w:jc w:val="center"/>
              <w:rPr>
                <w:rFonts w:ascii="Times New Roman" w:hAnsi="Times New Roman"/>
                <w:sz w:val="28"/>
                <w:szCs w:val="28"/>
              </w:rPr>
            </w:pPr>
            <w:r>
              <w:rPr>
                <w:rFonts w:ascii="Times New Roman" w:hAnsi="Times New Roman"/>
                <w:sz w:val="24"/>
                <w:szCs w:val="24"/>
              </w:rPr>
              <w:t>Конкурс «Из чего же сделаны наши девчонки?»</w:t>
            </w:r>
          </w:p>
        </w:tc>
        <w:tc>
          <w:tcPr>
            <w:tcW w:w="993" w:type="dxa"/>
          </w:tcPr>
          <w:p w14:paraId="1EDF942F" w14:textId="77777777" w:rsidR="00336D51" w:rsidRDefault="00336D51" w:rsidP="00A56A87">
            <w:pPr>
              <w:jc w:val="center"/>
              <w:rPr>
                <w:rFonts w:ascii="Times New Roman" w:hAnsi="Times New Roman"/>
                <w:sz w:val="28"/>
                <w:szCs w:val="28"/>
              </w:rPr>
            </w:pPr>
            <w:r>
              <w:rPr>
                <w:rFonts w:ascii="Times New Roman" w:hAnsi="Times New Roman"/>
                <w:sz w:val="24"/>
                <w:szCs w:val="24"/>
              </w:rPr>
              <w:t>Конкурс «Самый лучший ученик»</w:t>
            </w:r>
          </w:p>
        </w:tc>
        <w:tc>
          <w:tcPr>
            <w:tcW w:w="1718" w:type="dxa"/>
          </w:tcPr>
          <w:p w14:paraId="02447F55" w14:textId="77777777" w:rsidR="00336D51" w:rsidRDefault="00336D51" w:rsidP="00A56A87">
            <w:pPr>
              <w:jc w:val="center"/>
              <w:rPr>
                <w:rFonts w:ascii="Times New Roman" w:hAnsi="Times New Roman"/>
                <w:sz w:val="28"/>
                <w:szCs w:val="28"/>
              </w:rPr>
            </w:pPr>
            <w:r>
              <w:rPr>
                <w:rFonts w:ascii="Times New Roman" w:hAnsi="Times New Roman"/>
                <w:sz w:val="24"/>
                <w:szCs w:val="24"/>
              </w:rPr>
              <w:t>Акция «Поздравь ветерана»</w:t>
            </w:r>
          </w:p>
        </w:tc>
      </w:tr>
      <w:tr w:rsidR="00336D51" w14:paraId="05DF3FA0" w14:textId="77777777" w:rsidTr="005C7834">
        <w:trPr>
          <w:trHeight w:val="333"/>
        </w:trPr>
        <w:tc>
          <w:tcPr>
            <w:tcW w:w="2120" w:type="dxa"/>
            <w:vAlign w:val="center"/>
          </w:tcPr>
          <w:p w14:paraId="54605D49" w14:textId="1764FD6C"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ДЕТСКИЕ ОБЩЕСТВЕННЫЕ ОБЪЕДИНЕНИЯ</w:t>
            </w:r>
          </w:p>
        </w:tc>
        <w:tc>
          <w:tcPr>
            <w:tcW w:w="3813" w:type="dxa"/>
            <w:gridSpan w:val="2"/>
          </w:tcPr>
          <w:p w14:paraId="0FE78EA4" w14:textId="77777777" w:rsidR="00336D51" w:rsidRPr="00E9354A" w:rsidRDefault="00336D51" w:rsidP="00A56A87">
            <w:pPr>
              <w:rPr>
                <w:rFonts w:ascii="Times New Roman" w:hAnsi="Times New Roman"/>
                <w:sz w:val="24"/>
                <w:szCs w:val="24"/>
              </w:rPr>
            </w:pPr>
            <w:r w:rsidRPr="00E9354A">
              <w:rPr>
                <w:rFonts w:ascii="Times New Roman" w:hAnsi="Times New Roman"/>
                <w:sz w:val="24"/>
                <w:szCs w:val="24"/>
              </w:rPr>
              <w:t>Знакомство с музеем школы №5 в рамках проекта РДШ-школьный музей(сентябрь-октябрь)</w:t>
            </w:r>
          </w:p>
          <w:p w14:paraId="4157EA3E" w14:textId="77777777" w:rsidR="00336D51" w:rsidRPr="00FA6422" w:rsidRDefault="00336D51" w:rsidP="00A56A87">
            <w:pPr>
              <w:rPr>
                <w:rFonts w:ascii="Times New Roman" w:hAnsi="Times New Roman"/>
                <w:sz w:val="24"/>
                <w:szCs w:val="24"/>
              </w:rPr>
            </w:pPr>
          </w:p>
        </w:tc>
        <w:tc>
          <w:tcPr>
            <w:tcW w:w="9802" w:type="dxa"/>
            <w:gridSpan w:val="9"/>
          </w:tcPr>
          <w:p w14:paraId="64C21CFF" w14:textId="77777777" w:rsidR="00336D51" w:rsidRPr="00FA6422" w:rsidRDefault="00336D51" w:rsidP="00A56A87">
            <w:pPr>
              <w:rPr>
                <w:rFonts w:ascii="Times New Roman" w:hAnsi="Times New Roman"/>
                <w:sz w:val="24"/>
                <w:szCs w:val="24"/>
              </w:rPr>
            </w:pPr>
            <w:r w:rsidRPr="00E9354A">
              <w:rPr>
                <w:rFonts w:ascii="Times New Roman" w:hAnsi="Times New Roman"/>
                <w:sz w:val="24"/>
                <w:szCs w:val="24"/>
              </w:rPr>
              <w:t>Участие в мероприятиях, приводимых РДШ (в течение года)</w:t>
            </w:r>
          </w:p>
        </w:tc>
      </w:tr>
      <w:tr w:rsidR="00336D51" w14:paraId="1F788F75" w14:textId="77777777" w:rsidTr="005C7834">
        <w:trPr>
          <w:trHeight w:val="321"/>
        </w:trPr>
        <w:tc>
          <w:tcPr>
            <w:tcW w:w="2120" w:type="dxa"/>
            <w:vAlign w:val="center"/>
          </w:tcPr>
          <w:p w14:paraId="6098A08F" w14:textId="6EF52EE6"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ЭКСКУРСИИ, ЭКСПЕДИЦИИ, ПОХОДЫ</w:t>
            </w:r>
          </w:p>
        </w:tc>
        <w:tc>
          <w:tcPr>
            <w:tcW w:w="3819" w:type="dxa"/>
            <w:gridSpan w:val="3"/>
          </w:tcPr>
          <w:p w14:paraId="5A547A12" w14:textId="77777777" w:rsidR="00336D51" w:rsidRDefault="00336D51" w:rsidP="00A56A87">
            <w:pPr>
              <w:jc w:val="center"/>
              <w:rPr>
                <w:rFonts w:ascii="Times New Roman" w:hAnsi="Times New Roman"/>
                <w:sz w:val="28"/>
                <w:szCs w:val="28"/>
              </w:rPr>
            </w:pPr>
            <w:r>
              <w:rPr>
                <w:rFonts w:ascii="Times New Roman" w:hAnsi="Times New Roman"/>
                <w:sz w:val="24"/>
                <w:szCs w:val="24"/>
              </w:rPr>
              <w:t>Экскурсия по школьному двору</w:t>
            </w:r>
          </w:p>
        </w:tc>
        <w:tc>
          <w:tcPr>
            <w:tcW w:w="1553" w:type="dxa"/>
          </w:tcPr>
          <w:p w14:paraId="75DBE27F" w14:textId="77777777" w:rsidR="00336D51" w:rsidRDefault="00336D51" w:rsidP="00A56A87">
            <w:pPr>
              <w:jc w:val="center"/>
              <w:rPr>
                <w:rFonts w:ascii="Times New Roman" w:hAnsi="Times New Roman"/>
                <w:sz w:val="28"/>
                <w:szCs w:val="28"/>
              </w:rPr>
            </w:pPr>
          </w:p>
        </w:tc>
        <w:tc>
          <w:tcPr>
            <w:tcW w:w="1709" w:type="dxa"/>
          </w:tcPr>
          <w:p w14:paraId="0F8D19CD" w14:textId="77777777" w:rsidR="00336D51" w:rsidRDefault="00336D51" w:rsidP="00A56A87">
            <w:pPr>
              <w:jc w:val="center"/>
              <w:rPr>
                <w:rFonts w:ascii="Times New Roman" w:hAnsi="Times New Roman"/>
                <w:sz w:val="28"/>
                <w:szCs w:val="28"/>
              </w:rPr>
            </w:pPr>
          </w:p>
        </w:tc>
        <w:tc>
          <w:tcPr>
            <w:tcW w:w="1133" w:type="dxa"/>
          </w:tcPr>
          <w:p w14:paraId="33238419" w14:textId="77777777" w:rsidR="00336D51" w:rsidRDefault="00336D51" w:rsidP="00A56A87">
            <w:pPr>
              <w:jc w:val="center"/>
              <w:rPr>
                <w:rFonts w:ascii="Times New Roman" w:hAnsi="Times New Roman"/>
                <w:sz w:val="28"/>
                <w:szCs w:val="28"/>
              </w:rPr>
            </w:pPr>
          </w:p>
        </w:tc>
        <w:tc>
          <w:tcPr>
            <w:tcW w:w="1273" w:type="dxa"/>
          </w:tcPr>
          <w:p w14:paraId="748F7684" w14:textId="77777777" w:rsidR="00336D51" w:rsidRDefault="00336D51" w:rsidP="00A56A87">
            <w:pPr>
              <w:jc w:val="center"/>
              <w:rPr>
                <w:rFonts w:ascii="Times New Roman" w:hAnsi="Times New Roman"/>
                <w:sz w:val="28"/>
                <w:szCs w:val="28"/>
              </w:rPr>
            </w:pPr>
          </w:p>
        </w:tc>
        <w:tc>
          <w:tcPr>
            <w:tcW w:w="1417" w:type="dxa"/>
            <w:gridSpan w:val="2"/>
          </w:tcPr>
          <w:p w14:paraId="3EC29213" w14:textId="77777777" w:rsidR="00336D51" w:rsidRDefault="00336D51" w:rsidP="00A56A87">
            <w:pPr>
              <w:jc w:val="center"/>
              <w:rPr>
                <w:rFonts w:ascii="Times New Roman" w:hAnsi="Times New Roman"/>
                <w:sz w:val="28"/>
                <w:szCs w:val="28"/>
              </w:rPr>
            </w:pPr>
          </w:p>
        </w:tc>
        <w:tc>
          <w:tcPr>
            <w:tcW w:w="2711" w:type="dxa"/>
            <w:gridSpan w:val="2"/>
          </w:tcPr>
          <w:p w14:paraId="496AC0F0" w14:textId="77777777" w:rsidR="00336D51" w:rsidRDefault="00336D51" w:rsidP="00A56A87">
            <w:pPr>
              <w:jc w:val="center"/>
              <w:rPr>
                <w:rFonts w:ascii="Times New Roman" w:hAnsi="Times New Roman"/>
                <w:sz w:val="28"/>
                <w:szCs w:val="28"/>
              </w:rPr>
            </w:pPr>
            <w:r>
              <w:rPr>
                <w:rFonts w:ascii="Times New Roman" w:hAnsi="Times New Roman"/>
                <w:sz w:val="24"/>
                <w:szCs w:val="24"/>
              </w:rPr>
              <w:t>Экскурсия в краеведческий музей (окружающий мир)</w:t>
            </w:r>
          </w:p>
        </w:tc>
      </w:tr>
      <w:tr w:rsidR="00336D51" w14:paraId="085E1EB0" w14:textId="77777777" w:rsidTr="005C7834">
        <w:trPr>
          <w:trHeight w:val="333"/>
        </w:trPr>
        <w:tc>
          <w:tcPr>
            <w:tcW w:w="2120" w:type="dxa"/>
            <w:vAlign w:val="center"/>
          </w:tcPr>
          <w:p w14:paraId="6F242DEE" w14:textId="774A82AC"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ПРОФОРИЕНТАЦИЯ</w:t>
            </w:r>
          </w:p>
        </w:tc>
        <w:tc>
          <w:tcPr>
            <w:tcW w:w="9487" w:type="dxa"/>
            <w:gridSpan w:val="7"/>
          </w:tcPr>
          <w:p w14:paraId="5A02E6AA" w14:textId="77777777" w:rsidR="00336D51" w:rsidRPr="00E9354A" w:rsidRDefault="00336D51" w:rsidP="00A56A87">
            <w:pPr>
              <w:rPr>
                <w:rFonts w:ascii="Times New Roman" w:hAnsi="Times New Roman"/>
                <w:sz w:val="24"/>
                <w:szCs w:val="24"/>
              </w:rPr>
            </w:pPr>
            <w:r w:rsidRPr="00E9354A">
              <w:rPr>
                <w:rFonts w:ascii="Times New Roman" w:hAnsi="Times New Roman"/>
                <w:sz w:val="24"/>
                <w:szCs w:val="24"/>
              </w:rPr>
              <w:t xml:space="preserve">Серия классных часов «Профессии наших родителей» </w:t>
            </w:r>
          </w:p>
          <w:p w14:paraId="3C57F47B" w14:textId="77777777" w:rsidR="00336D51" w:rsidRPr="00FA6422" w:rsidRDefault="00336D51" w:rsidP="00A56A87">
            <w:pPr>
              <w:rPr>
                <w:rFonts w:ascii="Times New Roman" w:hAnsi="Times New Roman"/>
                <w:sz w:val="24"/>
                <w:szCs w:val="24"/>
              </w:rPr>
            </w:pPr>
          </w:p>
        </w:tc>
        <w:tc>
          <w:tcPr>
            <w:tcW w:w="1410" w:type="dxa"/>
          </w:tcPr>
          <w:p w14:paraId="154ADBAB" w14:textId="77777777" w:rsidR="00336D51" w:rsidRPr="00E9354A" w:rsidRDefault="00336D51" w:rsidP="00A56A87">
            <w:pPr>
              <w:rPr>
                <w:rFonts w:ascii="Times New Roman" w:hAnsi="Times New Roman"/>
                <w:b/>
                <w:sz w:val="24"/>
                <w:szCs w:val="24"/>
              </w:rPr>
            </w:pPr>
            <w:r w:rsidRPr="00E9354A">
              <w:rPr>
                <w:rFonts w:ascii="Times New Roman" w:hAnsi="Times New Roman"/>
                <w:sz w:val="24"/>
                <w:szCs w:val="24"/>
              </w:rPr>
              <w:t xml:space="preserve">Игра «В мире </w:t>
            </w:r>
            <w:r w:rsidRPr="00E9354A">
              <w:rPr>
                <w:rFonts w:ascii="Times New Roman" w:hAnsi="Times New Roman"/>
                <w:sz w:val="24"/>
                <w:szCs w:val="24"/>
              </w:rPr>
              <w:lastRenderedPageBreak/>
              <w:t>профессий»</w:t>
            </w:r>
          </w:p>
        </w:tc>
        <w:tc>
          <w:tcPr>
            <w:tcW w:w="2718" w:type="dxa"/>
            <w:gridSpan w:val="3"/>
          </w:tcPr>
          <w:p w14:paraId="73D9DF72" w14:textId="77777777" w:rsidR="00336D51" w:rsidRPr="00FA6422" w:rsidRDefault="00336D51" w:rsidP="00A56A87">
            <w:pPr>
              <w:rPr>
                <w:rFonts w:ascii="Times New Roman" w:hAnsi="Times New Roman"/>
                <w:sz w:val="24"/>
                <w:szCs w:val="24"/>
              </w:rPr>
            </w:pPr>
            <w:r>
              <w:rPr>
                <w:rFonts w:ascii="Times New Roman" w:hAnsi="Times New Roman"/>
                <w:sz w:val="24"/>
                <w:szCs w:val="24"/>
              </w:rPr>
              <w:lastRenderedPageBreak/>
              <w:t xml:space="preserve">Выставка </w:t>
            </w:r>
            <w:proofErr w:type="gramStart"/>
            <w:r>
              <w:rPr>
                <w:rFonts w:ascii="Times New Roman" w:hAnsi="Times New Roman"/>
                <w:sz w:val="24"/>
                <w:szCs w:val="24"/>
              </w:rPr>
              <w:t xml:space="preserve">рисунков </w:t>
            </w:r>
            <w:r w:rsidRPr="00E9354A">
              <w:rPr>
                <w:rFonts w:ascii="Times New Roman" w:hAnsi="Times New Roman"/>
                <w:sz w:val="24"/>
                <w:szCs w:val="24"/>
              </w:rPr>
              <w:t xml:space="preserve"> «</w:t>
            </w:r>
            <w:proofErr w:type="gramEnd"/>
            <w:r w:rsidRPr="00E9354A">
              <w:rPr>
                <w:rFonts w:ascii="Times New Roman" w:hAnsi="Times New Roman"/>
                <w:sz w:val="24"/>
                <w:szCs w:val="24"/>
              </w:rPr>
              <w:t xml:space="preserve">Профессии наших родителей» </w:t>
            </w:r>
          </w:p>
        </w:tc>
      </w:tr>
      <w:tr w:rsidR="00336D51" w14:paraId="1CB21E95" w14:textId="77777777" w:rsidTr="005C7834">
        <w:trPr>
          <w:trHeight w:val="333"/>
        </w:trPr>
        <w:tc>
          <w:tcPr>
            <w:tcW w:w="2120" w:type="dxa"/>
            <w:vAlign w:val="center"/>
          </w:tcPr>
          <w:p w14:paraId="1DCC0C99" w14:textId="5FA2F9B8"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ШКОЛЬНЫЕ МЕДИА</w:t>
            </w:r>
          </w:p>
        </w:tc>
        <w:tc>
          <w:tcPr>
            <w:tcW w:w="13615" w:type="dxa"/>
            <w:gridSpan w:val="11"/>
          </w:tcPr>
          <w:p w14:paraId="380C0813" w14:textId="77777777" w:rsidR="00336D51" w:rsidRPr="00FA6422" w:rsidRDefault="00336D51"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Стенгазета. Периодичность один раз в две недели</w:t>
            </w:r>
          </w:p>
          <w:p w14:paraId="409E871C" w14:textId="77777777" w:rsidR="00336D51" w:rsidRPr="00FA6422" w:rsidRDefault="00336D51" w:rsidP="00A56A87">
            <w:pPr>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Рубрики в школьные СМИ (</w:t>
            </w:r>
            <w:proofErr w:type="spellStart"/>
            <w:r>
              <w:rPr>
                <w:rFonts w:ascii="Times New Roman" w:eastAsia="Times New Roman" w:hAnsi="Times New Roman"/>
                <w:color w:val="000000"/>
                <w:sz w:val="24"/>
                <w:szCs w:val="24"/>
              </w:rPr>
              <w:t>Синюшка</w:t>
            </w:r>
            <w:proofErr w:type="spellEnd"/>
            <w:r>
              <w:rPr>
                <w:rFonts w:ascii="Times New Roman" w:eastAsia="Times New Roman" w:hAnsi="Times New Roman"/>
                <w:color w:val="000000"/>
                <w:sz w:val="24"/>
                <w:szCs w:val="24"/>
              </w:rPr>
              <w:t>-фильм). Периодичность один раз в две недели</w:t>
            </w:r>
          </w:p>
        </w:tc>
      </w:tr>
      <w:tr w:rsidR="00336D51" w14:paraId="6D1DA002" w14:textId="77777777" w:rsidTr="005C7834">
        <w:trPr>
          <w:trHeight w:val="321"/>
        </w:trPr>
        <w:tc>
          <w:tcPr>
            <w:tcW w:w="2120" w:type="dxa"/>
            <w:vAlign w:val="center"/>
          </w:tcPr>
          <w:p w14:paraId="784BF2B2" w14:textId="2BCACFA1"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РАБОТА С РОДИТЕЛЯМИ</w:t>
            </w:r>
          </w:p>
        </w:tc>
        <w:tc>
          <w:tcPr>
            <w:tcW w:w="2122" w:type="dxa"/>
          </w:tcPr>
          <w:p w14:paraId="14AA9C30" w14:textId="77777777" w:rsidR="00336D51" w:rsidRDefault="00336D51" w:rsidP="00A56A87">
            <w:pPr>
              <w:jc w:val="center"/>
              <w:rPr>
                <w:rFonts w:ascii="Times New Roman" w:hAnsi="Times New Roman"/>
                <w:sz w:val="28"/>
                <w:szCs w:val="28"/>
              </w:rPr>
            </w:pPr>
            <w:r>
              <w:rPr>
                <w:rFonts w:ascii="Times New Roman" w:hAnsi="Times New Roman"/>
                <w:sz w:val="24"/>
                <w:szCs w:val="24"/>
              </w:rPr>
              <w:t>День   рождения школы. Подарок школе.</w:t>
            </w:r>
          </w:p>
        </w:tc>
        <w:tc>
          <w:tcPr>
            <w:tcW w:w="1697" w:type="dxa"/>
            <w:gridSpan w:val="2"/>
          </w:tcPr>
          <w:p w14:paraId="7036AB49" w14:textId="77777777" w:rsidR="00336D51" w:rsidRDefault="00336D51" w:rsidP="00A56A87">
            <w:pPr>
              <w:jc w:val="center"/>
              <w:rPr>
                <w:rFonts w:ascii="Times New Roman" w:hAnsi="Times New Roman"/>
                <w:sz w:val="24"/>
                <w:szCs w:val="24"/>
              </w:rPr>
            </w:pPr>
            <w:r>
              <w:rPr>
                <w:rFonts w:ascii="Times New Roman" w:hAnsi="Times New Roman"/>
                <w:sz w:val="24"/>
                <w:szCs w:val="24"/>
              </w:rPr>
              <w:t>Семейный клуб «Бабушка рядышком с дедушкой»</w:t>
            </w:r>
          </w:p>
          <w:p w14:paraId="7C560527" w14:textId="77777777" w:rsidR="00336D51" w:rsidRDefault="00336D51" w:rsidP="00A56A87">
            <w:pPr>
              <w:rPr>
                <w:rFonts w:ascii="Times New Roman" w:hAnsi="Times New Roman"/>
                <w:sz w:val="24"/>
                <w:szCs w:val="24"/>
              </w:rPr>
            </w:pPr>
            <w:r>
              <w:rPr>
                <w:rFonts w:ascii="Times New Roman" w:hAnsi="Times New Roman"/>
                <w:sz w:val="24"/>
                <w:szCs w:val="24"/>
              </w:rPr>
              <w:t>День Именинника</w:t>
            </w:r>
          </w:p>
          <w:p w14:paraId="0B10B044" w14:textId="77777777" w:rsidR="00336D51" w:rsidRDefault="00336D51" w:rsidP="00A56A87">
            <w:pPr>
              <w:jc w:val="center"/>
              <w:rPr>
                <w:rFonts w:ascii="Times New Roman" w:hAnsi="Times New Roman"/>
                <w:sz w:val="28"/>
                <w:szCs w:val="28"/>
              </w:rPr>
            </w:pPr>
          </w:p>
        </w:tc>
        <w:tc>
          <w:tcPr>
            <w:tcW w:w="1553" w:type="dxa"/>
          </w:tcPr>
          <w:p w14:paraId="1A46E75D" w14:textId="77777777" w:rsidR="00336D51" w:rsidRDefault="00336D51" w:rsidP="00A56A87">
            <w:pPr>
              <w:jc w:val="center"/>
              <w:rPr>
                <w:rFonts w:ascii="Times New Roman" w:hAnsi="Times New Roman"/>
                <w:sz w:val="28"/>
                <w:szCs w:val="28"/>
              </w:rPr>
            </w:pPr>
            <w:r>
              <w:rPr>
                <w:rFonts w:ascii="Times New Roman" w:hAnsi="Times New Roman"/>
                <w:sz w:val="24"/>
                <w:szCs w:val="24"/>
              </w:rPr>
              <w:t>Концерт «Мамины глаза» ко Дню Матери</w:t>
            </w:r>
          </w:p>
        </w:tc>
        <w:tc>
          <w:tcPr>
            <w:tcW w:w="1709" w:type="dxa"/>
          </w:tcPr>
          <w:p w14:paraId="2D269947" w14:textId="77777777" w:rsidR="00336D51" w:rsidRDefault="00336D51" w:rsidP="00A56A87">
            <w:pPr>
              <w:rPr>
                <w:rFonts w:ascii="Times New Roman" w:hAnsi="Times New Roman"/>
                <w:sz w:val="24"/>
                <w:szCs w:val="24"/>
              </w:rPr>
            </w:pPr>
            <w:r>
              <w:rPr>
                <w:rFonts w:ascii="Times New Roman" w:hAnsi="Times New Roman"/>
                <w:sz w:val="24"/>
                <w:szCs w:val="24"/>
              </w:rPr>
              <w:t>Веселый праздник – Новый год</w:t>
            </w:r>
          </w:p>
          <w:p w14:paraId="3CD2FF00" w14:textId="77777777" w:rsidR="00336D51" w:rsidRDefault="00336D51" w:rsidP="00A56A87">
            <w:pPr>
              <w:rPr>
                <w:rFonts w:ascii="Times New Roman" w:hAnsi="Times New Roman"/>
                <w:sz w:val="24"/>
                <w:szCs w:val="24"/>
              </w:rPr>
            </w:pPr>
            <w:r>
              <w:rPr>
                <w:rFonts w:ascii="Times New Roman" w:hAnsi="Times New Roman"/>
                <w:sz w:val="24"/>
                <w:szCs w:val="24"/>
              </w:rPr>
              <w:t>День Именинника</w:t>
            </w:r>
          </w:p>
          <w:p w14:paraId="058D8469" w14:textId="77777777" w:rsidR="00336D51" w:rsidRDefault="00336D51" w:rsidP="00A56A87">
            <w:pPr>
              <w:rPr>
                <w:rFonts w:ascii="Times New Roman" w:hAnsi="Times New Roman"/>
                <w:sz w:val="28"/>
                <w:szCs w:val="28"/>
              </w:rPr>
            </w:pPr>
          </w:p>
        </w:tc>
        <w:tc>
          <w:tcPr>
            <w:tcW w:w="1133" w:type="dxa"/>
          </w:tcPr>
          <w:p w14:paraId="211D68B8" w14:textId="77777777" w:rsidR="00336D51" w:rsidRPr="00FA6422" w:rsidRDefault="00336D51" w:rsidP="00A56A87">
            <w:pPr>
              <w:tabs>
                <w:tab w:val="left" w:pos="1020"/>
              </w:tabs>
              <w:rPr>
                <w:rFonts w:ascii="Times New Roman" w:hAnsi="Times New Roman"/>
                <w:sz w:val="28"/>
                <w:szCs w:val="28"/>
              </w:rPr>
            </w:pPr>
            <w:r>
              <w:rPr>
                <w:rFonts w:ascii="Times New Roman" w:hAnsi="Times New Roman"/>
                <w:sz w:val="24"/>
                <w:szCs w:val="24"/>
              </w:rPr>
              <w:t>День открытых дверей</w:t>
            </w:r>
          </w:p>
        </w:tc>
        <w:tc>
          <w:tcPr>
            <w:tcW w:w="1273" w:type="dxa"/>
          </w:tcPr>
          <w:p w14:paraId="004713A5" w14:textId="77777777" w:rsidR="00336D51" w:rsidRDefault="00336D51" w:rsidP="00A56A87">
            <w:pPr>
              <w:jc w:val="center"/>
              <w:rPr>
                <w:rFonts w:ascii="Times New Roman" w:hAnsi="Times New Roman"/>
                <w:sz w:val="28"/>
                <w:szCs w:val="28"/>
              </w:rPr>
            </w:pPr>
            <w:r>
              <w:rPr>
                <w:rFonts w:ascii="Times New Roman" w:hAnsi="Times New Roman"/>
                <w:sz w:val="24"/>
                <w:szCs w:val="24"/>
              </w:rPr>
              <w:t>«Папа и я – лучшие друзья» (</w:t>
            </w:r>
            <w:proofErr w:type="spellStart"/>
            <w:r>
              <w:rPr>
                <w:rFonts w:ascii="Times New Roman" w:hAnsi="Times New Roman"/>
                <w:sz w:val="24"/>
                <w:szCs w:val="24"/>
              </w:rPr>
              <w:t>конкурсно</w:t>
            </w:r>
            <w:proofErr w:type="spellEnd"/>
            <w:r>
              <w:rPr>
                <w:rFonts w:ascii="Times New Roman" w:hAnsi="Times New Roman"/>
                <w:sz w:val="24"/>
                <w:szCs w:val="24"/>
              </w:rPr>
              <w:t>-игровая программа)</w:t>
            </w:r>
          </w:p>
        </w:tc>
        <w:tc>
          <w:tcPr>
            <w:tcW w:w="1417" w:type="dxa"/>
            <w:gridSpan w:val="2"/>
          </w:tcPr>
          <w:p w14:paraId="41C94847" w14:textId="77777777" w:rsidR="00336D51" w:rsidRPr="00FA6422" w:rsidRDefault="00336D51" w:rsidP="00A56A87">
            <w:pPr>
              <w:rPr>
                <w:rFonts w:ascii="Times New Roman" w:hAnsi="Times New Roman"/>
                <w:sz w:val="28"/>
                <w:szCs w:val="28"/>
              </w:rPr>
            </w:pPr>
            <w:r>
              <w:rPr>
                <w:rFonts w:ascii="Times New Roman" w:hAnsi="Times New Roman"/>
                <w:sz w:val="24"/>
                <w:szCs w:val="24"/>
              </w:rPr>
              <w:t>Праздник мам «Весеннее настроение»</w:t>
            </w:r>
          </w:p>
        </w:tc>
        <w:tc>
          <w:tcPr>
            <w:tcW w:w="993" w:type="dxa"/>
          </w:tcPr>
          <w:p w14:paraId="61E6B37E" w14:textId="77777777" w:rsidR="00336D51" w:rsidRDefault="00336D51" w:rsidP="00A56A87">
            <w:pPr>
              <w:jc w:val="center"/>
              <w:rPr>
                <w:rFonts w:ascii="Times New Roman" w:hAnsi="Times New Roman"/>
                <w:sz w:val="28"/>
                <w:szCs w:val="28"/>
              </w:rPr>
            </w:pPr>
            <w:r>
              <w:rPr>
                <w:rFonts w:ascii="Times New Roman" w:hAnsi="Times New Roman"/>
                <w:sz w:val="24"/>
                <w:szCs w:val="24"/>
              </w:rPr>
              <w:t>Выставка – коллаж «Моя семья»</w:t>
            </w:r>
          </w:p>
        </w:tc>
        <w:tc>
          <w:tcPr>
            <w:tcW w:w="1718" w:type="dxa"/>
          </w:tcPr>
          <w:p w14:paraId="6A80DFFB" w14:textId="77777777" w:rsidR="00336D51" w:rsidRDefault="00336D51" w:rsidP="00A56A87">
            <w:pPr>
              <w:jc w:val="center"/>
              <w:rPr>
                <w:rFonts w:ascii="Times New Roman" w:hAnsi="Times New Roman"/>
                <w:sz w:val="28"/>
                <w:szCs w:val="28"/>
              </w:rPr>
            </w:pPr>
            <w:r>
              <w:rPr>
                <w:rFonts w:ascii="Times New Roman" w:hAnsi="Times New Roman"/>
                <w:sz w:val="24"/>
                <w:szCs w:val="24"/>
              </w:rPr>
              <w:t>«День Семьи» (фестиваль</w:t>
            </w:r>
          </w:p>
        </w:tc>
      </w:tr>
      <w:tr w:rsidR="00336D51" w14:paraId="63292653" w14:textId="77777777" w:rsidTr="005C7834">
        <w:trPr>
          <w:trHeight w:val="333"/>
        </w:trPr>
        <w:tc>
          <w:tcPr>
            <w:tcW w:w="2120" w:type="dxa"/>
            <w:vAlign w:val="center"/>
          </w:tcPr>
          <w:p w14:paraId="24906849" w14:textId="019A0DDE" w:rsidR="00336D51" w:rsidRPr="005C7834" w:rsidRDefault="005C7834" w:rsidP="005C7834">
            <w:pPr>
              <w:jc w:val="center"/>
              <w:rPr>
                <w:rFonts w:ascii="Times New Roman" w:hAnsi="Times New Roman"/>
                <w:b/>
                <w:bCs/>
                <w:i/>
                <w:iCs/>
                <w:sz w:val="24"/>
                <w:szCs w:val="24"/>
              </w:rPr>
            </w:pPr>
            <w:r w:rsidRPr="005C7834">
              <w:rPr>
                <w:rFonts w:ascii="Times New Roman" w:hAnsi="Times New Roman"/>
                <w:b/>
                <w:bCs/>
                <w:i/>
                <w:iCs/>
                <w:sz w:val="24"/>
                <w:szCs w:val="24"/>
              </w:rPr>
              <w:t>ОРГАНИЗАЦИЯ ПРЕДМЕТНО-ЭСТЕТИЧЕСКОЙ СРЕДЫ</w:t>
            </w:r>
          </w:p>
        </w:tc>
        <w:tc>
          <w:tcPr>
            <w:tcW w:w="3819" w:type="dxa"/>
            <w:gridSpan w:val="3"/>
          </w:tcPr>
          <w:p w14:paraId="52FD803A" w14:textId="77777777" w:rsidR="00336D51" w:rsidRDefault="00336D51" w:rsidP="00A56A87">
            <w:pPr>
              <w:jc w:val="center"/>
              <w:rPr>
                <w:rFonts w:ascii="Times New Roman" w:hAnsi="Times New Roman"/>
                <w:sz w:val="28"/>
                <w:szCs w:val="28"/>
              </w:rPr>
            </w:pPr>
            <w:r>
              <w:rPr>
                <w:rFonts w:ascii="Times New Roman" w:hAnsi="Times New Roman"/>
                <w:sz w:val="24"/>
                <w:szCs w:val="24"/>
              </w:rPr>
              <w:t>Создание эмблемы класса</w:t>
            </w:r>
          </w:p>
        </w:tc>
        <w:tc>
          <w:tcPr>
            <w:tcW w:w="9796" w:type="dxa"/>
            <w:gridSpan w:val="8"/>
          </w:tcPr>
          <w:p w14:paraId="622D0464" w14:textId="77777777" w:rsidR="00336D51" w:rsidRDefault="00336D51" w:rsidP="00A56A87">
            <w:pPr>
              <w:tabs>
                <w:tab w:val="left" w:pos="1395"/>
              </w:tabs>
              <w:rPr>
                <w:rFonts w:ascii="Times New Roman" w:hAnsi="Times New Roman"/>
                <w:sz w:val="24"/>
                <w:szCs w:val="24"/>
              </w:rPr>
            </w:pPr>
            <w:r>
              <w:rPr>
                <w:rFonts w:ascii="Times New Roman" w:hAnsi="Times New Roman"/>
                <w:sz w:val="24"/>
                <w:szCs w:val="24"/>
              </w:rPr>
              <w:t>Оформление кабинетов</w:t>
            </w:r>
          </w:p>
          <w:p w14:paraId="740E4991" w14:textId="77777777" w:rsidR="00336D51" w:rsidRDefault="00336D51" w:rsidP="00A56A87">
            <w:pPr>
              <w:tabs>
                <w:tab w:val="left" w:pos="1395"/>
              </w:tabs>
              <w:rPr>
                <w:rFonts w:ascii="Times New Roman" w:hAnsi="Times New Roman"/>
                <w:sz w:val="28"/>
                <w:szCs w:val="28"/>
              </w:rPr>
            </w:pPr>
            <w:r>
              <w:rPr>
                <w:rFonts w:ascii="Times New Roman" w:hAnsi="Times New Roman"/>
                <w:sz w:val="24"/>
                <w:szCs w:val="24"/>
              </w:rPr>
              <w:t>Дежурство в кабинетах</w:t>
            </w:r>
          </w:p>
        </w:tc>
      </w:tr>
    </w:tbl>
    <w:p w14:paraId="3CB038A9" w14:textId="77777777" w:rsidR="00336D51" w:rsidRPr="00182A2F" w:rsidRDefault="00336D51" w:rsidP="00336D51">
      <w:pPr>
        <w:jc w:val="center"/>
        <w:rPr>
          <w:rFonts w:ascii="Times New Roman" w:hAnsi="Times New Roman"/>
          <w:sz w:val="28"/>
          <w:szCs w:val="28"/>
        </w:rPr>
      </w:pPr>
    </w:p>
    <w:p w14:paraId="3436C4A9" w14:textId="5D3BC01F" w:rsidR="00406CF4" w:rsidRPr="00E546A1" w:rsidRDefault="00406CF4" w:rsidP="00C11C7B">
      <w:pPr>
        <w:spacing w:after="0" w:line="360" w:lineRule="auto"/>
        <w:ind w:right="169" w:firstLine="851"/>
        <w:jc w:val="both"/>
        <w:rPr>
          <w:rFonts w:ascii="Times New Roman" w:hAnsi="Times New Roman"/>
          <w:sz w:val="28"/>
          <w:szCs w:val="28"/>
        </w:rPr>
      </w:pPr>
    </w:p>
    <w:sectPr w:rsidR="00406CF4" w:rsidRPr="00E546A1" w:rsidSect="00F03725">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Е">
    <w:altName w:val="Calibri"/>
    <w:charset w:val="00"/>
    <w:family w:val="roman"/>
    <w:pitch w:val="variable"/>
    <w:sig w:usb0="00000000"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1095"/>
        </w:tabs>
        <w:ind w:left="1095" w:hanging="375"/>
      </w:pPr>
    </w:lvl>
  </w:abstractNum>
  <w:abstractNum w:abstractNumId="1" w15:restartNumberingAfterBreak="0">
    <w:nsid w:val="00000003"/>
    <w:multiLevelType w:val="singleLevel"/>
    <w:tmpl w:val="00000003"/>
    <w:name w:val="WW8Num3"/>
    <w:lvl w:ilvl="0">
      <w:start w:val="1"/>
      <w:numFmt w:val="decimal"/>
      <w:lvlText w:val="%1."/>
      <w:lvlJc w:val="left"/>
      <w:pPr>
        <w:tabs>
          <w:tab w:val="num" w:pos="1275"/>
        </w:tabs>
        <w:ind w:left="1275" w:hanging="555"/>
      </w:p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E"/>
    <w:multiLevelType w:val="singleLevel"/>
    <w:tmpl w:val="0000000E"/>
    <w:name w:val="WW8Num10"/>
    <w:lvl w:ilvl="0">
      <w:start w:val="1"/>
      <w:numFmt w:val="decimal"/>
      <w:lvlText w:val="%1."/>
      <w:lvlJc w:val="left"/>
      <w:pPr>
        <w:tabs>
          <w:tab w:val="num" w:pos="720"/>
        </w:tabs>
        <w:ind w:left="720" w:hanging="360"/>
      </w:pPr>
    </w:lvl>
  </w:abstractNum>
  <w:abstractNum w:abstractNumId="4" w15:restartNumberingAfterBreak="0">
    <w:nsid w:val="00000017"/>
    <w:multiLevelType w:val="multilevel"/>
    <w:tmpl w:val="00000017"/>
    <w:name w:val="WW8Num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B2539B"/>
    <w:multiLevelType w:val="hybridMultilevel"/>
    <w:tmpl w:val="2BD4D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2145717"/>
    <w:multiLevelType w:val="hybridMultilevel"/>
    <w:tmpl w:val="A7F280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3EB4435"/>
    <w:multiLevelType w:val="multilevel"/>
    <w:tmpl w:val="F4F63886"/>
    <w:lvl w:ilvl="0">
      <w:start w:val="1"/>
      <w:numFmt w:val="decimal"/>
      <w:lvlText w:val="%1."/>
      <w:lvlJc w:val="left"/>
      <w:pPr>
        <w:ind w:left="692" w:hanging="300"/>
        <w:jc w:val="right"/>
      </w:pPr>
      <w:rPr>
        <w:rFonts w:hint="default"/>
        <w:b/>
        <w:bCs/>
        <w:i/>
        <w:w w:val="99"/>
        <w:lang w:val="ru-RU" w:eastAsia="en-US" w:bidi="ar-SA"/>
      </w:rPr>
    </w:lvl>
    <w:lvl w:ilvl="1">
      <w:start w:val="1"/>
      <w:numFmt w:val="decimal"/>
      <w:lvlText w:val="%1.%2."/>
      <w:lvlJc w:val="left"/>
      <w:pPr>
        <w:ind w:left="1866" w:hanging="454"/>
        <w:jc w:val="righ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2133" w:hanging="360"/>
      </w:pPr>
      <w:rPr>
        <w:rFonts w:ascii="Symbol" w:eastAsia="Symbol" w:hAnsi="Symbol" w:cs="Symbol" w:hint="default"/>
        <w:w w:val="99"/>
        <w:sz w:val="26"/>
        <w:szCs w:val="26"/>
        <w:lang w:val="ru-RU" w:eastAsia="en-US" w:bidi="ar-SA"/>
      </w:rPr>
    </w:lvl>
    <w:lvl w:ilvl="3">
      <w:numFmt w:val="bullet"/>
      <w:lvlText w:val="•"/>
      <w:lvlJc w:val="left"/>
      <w:pPr>
        <w:ind w:left="2800" w:hanging="360"/>
      </w:pPr>
      <w:rPr>
        <w:rFonts w:hint="default"/>
        <w:lang w:val="ru-RU" w:eastAsia="en-US" w:bidi="ar-SA"/>
      </w:rPr>
    </w:lvl>
    <w:lvl w:ilvl="4">
      <w:numFmt w:val="bullet"/>
      <w:lvlText w:val="•"/>
      <w:lvlJc w:val="left"/>
      <w:pPr>
        <w:ind w:left="3929" w:hanging="360"/>
      </w:pPr>
      <w:rPr>
        <w:rFonts w:hint="default"/>
        <w:lang w:val="ru-RU" w:eastAsia="en-US" w:bidi="ar-SA"/>
      </w:rPr>
    </w:lvl>
    <w:lvl w:ilvl="5">
      <w:numFmt w:val="bullet"/>
      <w:lvlText w:val="•"/>
      <w:lvlJc w:val="left"/>
      <w:pPr>
        <w:ind w:left="5058" w:hanging="360"/>
      </w:pPr>
      <w:rPr>
        <w:rFonts w:hint="default"/>
        <w:lang w:val="ru-RU" w:eastAsia="en-US" w:bidi="ar-SA"/>
      </w:rPr>
    </w:lvl>
    <w:lvl w:ilvl="6">
      <w:numFmt w:val="bullet"/>
      <w:lvlText w:val="•"/>
      <w:lvlJc w:val="left"/>
      <w:pPr>
        <w:ind w:left="6188" w:hanging="360"/>
      </w:pPr>
      <w:rPr>
        <w:rFonts w:hint="default"/>
        <w:lang w:val="ru-RU" w:eastAsia="en-US" w:bidi="ar-SA"/>
      </w:rPr>
    </w:lvl>
    <w:lvl w:ilvl="7">
      <w:numFmt w:val="bullet"/>
      <w:lvlText w:val="•"/>
      <w:lvlJc w:val="left"/>
      <w:pPr>
        <w:ind w:left="7317" w:hanging="360"/>
      </w:pPr>
      <w:rPr>
        <w:rFonts w:hint="default"/>
        <w:lang w:val="ru-RU" w:eastAsia="en-US" w:bidi="ar-SA"/>
      </w:rPr>
    </w:lvl>
    <w:lvl w:ilvl="8">
      <w:numFmt w:val="bullet"/>
      <w:lvlText w:val="•"/>
      <w:lvlJc w:val="left"/>
      <w:pPr>
        <w:ind w:left="8447" w:hanging="360"/>
      </w:pPr>
      <w:rPr>
        <w:rFonts w:hint="default"/>
        <w:lang w:val="ru-RU" w:eastAsia="en-US" w:bidi="ar-SA"/>
      </w:rPr>
    </w:lvl>
  </w:abstractNum>
  <w:abstractNum w:abstractNumId="8" w15:restartNumberingAfterBreak="0">
    <w:nsid w:val="148159B0"/>
    <w:multiLevelType w:val="hybridMultilevel"/>
    <w:tmpl w:val="D548E7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60C72E2"/>
    <w:multiLevelType w:val="hybridMultilevel"/>
    <w:tmpl w:val="3850D536"/>
    <w:lvl w:ilvl="0" w:tplc="219E0A46">
      <w:numFmt w:val="bullet"/>
      <w:lvlText w:val="-"/>
      <w:lvlJc w:val="left"/>
      <w:pPr>
        <w:ind w:left="692" w:hanging="721"/>
      </w:pPr>
      <w:rPr>
        <w:rFonts w:ascii="Times New Roman" w:eastAsia="Times New Roman" w:hAnsi="Times New Roman" w:cs="Times New Roman" w:hint="default"/>
        <w:w w:val="100"/>
        <w:sz w:val="28"/>
        <w:szCs w:val="28"/>
        <w:lang w:val="ru-RU" w:eastAsia="en-US" w:bidi="ar-SA"/>
      </w:rPr>
    </w:lvl>
    <w:lvl w:ilvl="1" w:tplc="82684F40">
      <w:numFmt w:val="bullet"/>
      <w:lvlText w:val=""/>
      <w:lvlJc w:val="left"/>
      <w:pPr>
        <w:ind w:left="692" w:hanging="720"/>
      </w:pPr>
      <w:rPr>
        <w:rFonts w:ascii="Symbol" w:eastAsia="Symbol" w:hAnsi="Symbol" w:cs="Symbol" w:hint="default"/>
        <w:w w:val="100"/>
        <w:sz w:val="28"/>
        <w:szCs w:val="28"/>
        <w:lang w:val="ru-RU" w:eastAsia="en-US" w:bidi="ar-SA"/>
      </w:rPr>
    </w:lvl>
    <w:lvl w:ilvl="2" w:tplc="B79A3BCC">
      <w:numFmt w:val="bullet"/>
      <w:lvlText w:val="•"/>
      <w:lvlJc w:val="left"/>
      <w:pPr>
        <w:ind w:left="2701" w:hanging="720"/>
      </w:pPr>
      <w:rPr>
        <w:rFonts w:hint="default"/>
        <w:lang w:val="ru-RU" w:eastAsia="en-US" w:bidi="ar-SA"/>
      </w:rPr>
    </w:lvl>
    <w:lvl w:ilvl="3" w:tplc="5058A95C">
      <w:numFmt w:val="bullet"/>
      <w:lvlText w:val="•"/>
      <w:lvlJc w:val="left"/>
      <w:pPr>
        <w:ind w:left="3701" w:hanging="720"/>
      </w:pPr>
      <w:rPr>
        <w:rFonts w:hint="default"/>
        <w:lang w:val="ru-RU" w:eastAsia="en-US" w:bidi="ar-SA"/>
      </w:rPr>
    </w:lvl>
    <w:lvl w:ilvl="4" w:tplc="C8CAA5BE">
      <w:numFmt w:val="bullet"/>
      <w:lvlText w:val="•"/>
      <w:lvlJc w:val="left"/>
      <w:pPr>
        <w:ind w:left="4702" w:hanging="720"/>
      </w:pPr>
      <w:rPr>
        <w:rFonts w:hint="default"/>
        <w:lang w:val="ru-RU" w:eastAsia="en-US" w:bidi="ar-SA"/>
      </w:rPr>
    </w:lvl>
    <w:lvl w:ilvl="5" w:tplc="0A469ECC">
      <w:numFmt w:val="bullet"/>
      <w:lvlText w:val="•"/>
      <w:lvlJc w:val="left"/>
      <w:pPr>
        <w:ind w:left="5703" w:hanging="720"/>
      </w:pPr>
      <w:rPr>
        <w:rFonts w:hint="default"/>
        <w:lang w:val="ru-RU" w:eastAsia="en-US" w:bidi="ar-SA"/>
      </w:rPr>
    </w:lvl>
    <w:lvl w:ilvl="6" w:tplc="6714E934">
      <w:numFmt w:val="bullet"/>
      <w:lvlText w:val="•"/>
      <w:lvlJc w:val="left"/>
      <w:pPr>
        <w:ind w:left="6703" w:hanging="720"/>
      </w:pPr>
      <w:rPr>
        <w:rFonts w:hint="default"/>
        <w:lang w:val="ru-RU" w:eastAsia="en-US" w:bidi="ar-SA"/>
      </w:rPr>
    </w:lvl>
    <w:lvl w:ilvl="7" w:tplc="F8CC3070">
      <w:numFmt w:val="bullet"/>
      <w:lvlText w:val="•"/>
      <w:lvlJc w:val="left"/>
      <w:pPr>
        <w:ind w:left="7704" w:hanging="720"/>
      </w:pPr>
      <w:rPr>
        <w:rFonts w:hint="default"/>
        <w:lang w:val="ru-RU" w:eastAsia="en-US" w:bidi="ar-SA"/>
      </w:rPr>
    </w:lvl>
    <w:lvl w:ilvl="8" w:tplc="8A4E6832">
      <w:numFmt w:val="bullet"/>
      <w:lvlText w:val="•"/>
      <w:lvlJc w:val="left"/>
      <w:pPr>
        <w:ind w:left="8705" w:hanging="720"/>
      </w:pPr>
      <w:rPr>
        <w:rFonts w:hint="default"/>
        <w:lang w:val="ru-RU" w:eastAsia="en-US" w:bidi="ar-SA"/>
      </w:rPr>
    </w:lvl>
  </w:abstractNum>
  <w:abstractNum w:abstractNumId="10" w15:restartNumberingAfterBreak="0">
    <w:nsid w:val="181506AA"/>
    <w:multiLevelType w:val="hybridMultilevel"/>
    <w:tmpl w:val="6E6C9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CB7E3E"/>
    <w:multiLevelType w:val="hybridMultilevel"/>
    <w:tmpl w:val="C700F78A"/>
    <w:lvl w:ilvl="0" w:tplc="123E2C20">
      <w:start w:val="1"/>
      <w:numFmt w:val="bullet"/>
      <w:lvlText w:val="•"/>
      <w:lvlJc w:val="left"/>
      <w:pPr>
        <w:ind w:left="284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2C5AD4D8">
      <w:start w:val="1"/>
      <w:numFmt w:val="bullet"/>
      <w:lvlText w:val="o"/>
      <w:lvlJc w:val="left"/>
      <w:pPr>
        <w:ind w:left="187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1686904C">
      <w:start w:val="1"/>
      <w:numFmt w:val="bullet"/>
      <w:lvlText w:val="▪"/>
      <w:lvlJc w:val="left"/>
      <w:pPr>
        <w:ind w:left="25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2D6AB12E">
      <w:start w:val="1"/>
      <w:numFmt w:val="bullet"/>
      <w:lvlText w:val="•"/>
      <w:lvlJc w:val="left"/>
      <w:pPr>
        <w:ind w:left="331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7AAA7C4">
      <w:start w:val="1"/>
      <w:numFmt w:val="bullet"/>
      <w:lvlText w:val="o"/>
      <w:lvlJc w:val="left"/>
      <w:pPr>
        <w:ind w:left="403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9C363ABA">
      <w:start w:val="1"/>
      <w:numFmt w:val="bullet"/>
      <w:lvlText w:val="▪"/>
      <w:lvlJc w:val="left"/>
      <w:pPr>
        <w:ind w:left="47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812878A4">
      <w:start w:val="1"/>
      <w:numFmt w:val="bullet"/>
      <w:lvlText w:val="•"/>
      <w:lvlJc w:val="left"/>
      <w:pPr>
        <w:ind w:left="547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79EA5F2">
      <w:start w:val="1"/>
      <w:numFmt w:val="bullet"/>
      <w:lvlText w:val="o"/>
      <w:lvlJc w:val="left"/>
      <w:pPr>
        <w:ind w:left="61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C5B2EE2E">
      <w:start w:val="1"/>
      <w:numFmt w:val="bullet"/>
      <w:lvlText w:val="▪"/>
      <w:lvlJc w:val="left"/>
      <w:pPr>
        <w:ind w:left="691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4FF73CC"/>
    <w:multiLevelType w:val="hybridMultilevel"/>
    <w:tmpl w:val="6C686F2C"/>
    <w:lvl w:ilvl="0" w:tplc="485EB514">
      <w:start w:val="4"/>
      <w:numFmt w:val="decimal"/>
      <w:lvlText w:val="%1."/>
      <w:lvlJc w:val="left"/>
      <w:pPr>
        <w:ind w:left="1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2A612E">
      <w:start w:val="1"/>
      <w:numFmt w:val="lowerLetter"/>
      <w:lvlText w:val="%2"/>
      <w:lvlJc w:val="left"/>
      <w:pPr>
        <w:ind w:left="1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BF64932">
      <w:start w:val="1"/>
      <w:numFmt w:val="lowerRoman"/>
      <w:lvlText w:val="%3"/>
      <w:lvlJc w:val="left"/>
      <w:pPr>
        <w:ind w:left="2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A26030">
      <w:start w:val="1"/>
      <w:numFmt w:val="decimal"/>
      <w:lvlText w:val="%4"/>
      <w:lvlJc w:val="left"/>
      <w:pPr>
        <w:ind w:left="3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3C8718">
      <w:start w:val="1"/>
      <w:numFmt w:val="lowerLetter"/>
      <w:lvlText w:val="%5"/>
      <w:lvlJc w:val="left"/>
      <w:pPr>
        <w:ind w:left="3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1142AA8">
      <w:start w:val="1"/>
      <w:numFmt w:val="lowerRoman"/>
      <w:lvlText w:val="%6"/>
      <w:lvlJc w:val="left"/>
      <w:pPr>
        <w:ind w:left="4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3A4F6E">
      <w:start w:val="1"/>
      <w:numFmt w:val="decimal"/>
      <w:lvlText w:val="%7"/>
      <w:lvlJc w:val="left"/>
      <w:pPr>
        <w:ind w:left="5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7A81EE">
      <w:start w:val="1"/>
      <w:numFmt w:val="lowerLetter"/>
      <w:lvlText w:val="%8"/>
      <w:lvlJc w:val="left"/>
      <w:pPr>
        <w:ind w:left="5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BA84A1C">
      <w:start w:val="1"/>
      <w:numFmt w:val="lowerRoman"/>
      <w:lvlText w:val="%9"/>
      <w:lvlJc w:val="left"/>
      <w:pPr>
        <w:ind w:left="67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289045F6"/>
    <w:multiLevelType w:val="hybridMultilevel"/>
    <w:tmpl w:val="6E6C9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134D8"/>
    <w:multiLevelType w:val="hybridMultilevel"/>
    <w:tmpl w:val="E2B0F816"/>
    <w:lvl w:ilvl="0" w:tplc="2EFCE05A">
      <w:start w:val="1"/>
      <w:numFmt w:val="bullet"/>
      <w:lvlText w:val="•"/>
      <w:lvlJc w:val="left"/>
      <w:pPr>
        <w:ind w:left="139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85C6668C">
      <w:start w:val="1"/>
      <w:numFmt w:val="bullet"/>
      <w:lvlText w:val="o"/>
      <w:lvlJc w:val="left"/>
      <w:pPr>
        <w:ind w:left="14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93D6212E">
      <w:start w:val="1"/>
      <w:numFmt w:val="bullet"/>
      <w:lvlText w:val="▪"/>
      <w:lvlJc w:val="left"/>
      <w:pPr>
        <w:ind w:left="217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3A8A2758">
      <w:start w:val="1"/>
      <w:numFmt w:val="bullet"/>
      <w:lvlText w:val="•"/>
      <w:lvlJc w:val="left"/>
      <w:pPr>
        <w:ind w:left="28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D10AF49A">
      <w:start w:val="1"/>
      <w:numFmt w:val="bullet"/>
      <w:lvlText w:val="o"/>
      <w:lvlJc w:val="left"/>
      <w:pPr>
        <w:ind w:left="361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5D04CB4E">
      <w:start w:val="1"/>
      <w:numFmt w:val="bullet"/>
      <w:lvlText w:val="▪"/>
      <w:lvlJc w:val="left"/>
      <w:pPr>
        <w:ind w:left="433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09D6A2FE">
      <w:start w:val="1"/>
      <w:numFmt w:val="bullet"/>
      <w:lvlText w:val="•"/>
      <w:lvlJc w:val="left"/>
      <w:pPr>
        <w:ind w:left="505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B14399E">
      <w:start w:val="1"/>
      <w:numFmt w:val="bullet"/>
      <w:lvlText w:val="o"/>
      <w:lvlJc w:val="left"/>
      <w:pPr>
        <w:ind w:left="577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F338568A">
      <w:start w:val="1"/>
      <w:numFmt w:val="bullet"/>
      <w:lvlText w:val="▪"/>
      <w:lvlJc w:val="left"/>
      <w:pPr>
        <w:ind w:left="6499"/>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31A67437"/>
    <w:multiLevelType w:val="hybridMultilevel"/>
    <w:tmpl w:val="F5F428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93C6801"/>
    <w:multiLevelType w:val="hybridMultilevel"/>
    <w:tmpl w:val="705A8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7E2F49"/>
    <w:multiLevelType w:val="hybridMultilevel"/>
    <w:tmpl w:val="9BE056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015525"/>
    <w:multiLevelType w:val="hybridMultilevel"/>
    <w:tmpl w:val="6116EFC8"/>
    <w:lvl w:ilvl="0" w:tplc="80EEB4E2">
      <w:start w:val="1"/>
      <w:numFmt w:val="decimal"/>
      <w:lvlText w:val="%1."/>
      <w:lvlJc w:val="left"/>
      <w:pPr>
        <w:ind w:left="1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EF02A4E">
      <w:start w:val="1"/>
      <w:numFmt w:val="lowerLetter"/>
      <w:lvlText w:val="%2"/>
      <w:lvlJc w:val="left"/>
      <w:pPr>
        <w:ind w:left="1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0B2E748">
      <w:start w:val="1"/>
      <w:numFmt w:val="lowerRoman"/>
      <w:lvlText w:val="%3"/>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0AC086">
      <w:start w:val="1"/>
      <w:numFmt w:val="decimal"/>
      <w:lvlText w:val="%4"/>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BAA0BB6">
      <w:start w:val="1"/>
      <w:numFmt w:val="lowerLetter"/>
      <w:lvlText w:val="%5"/>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A81426">
      <w:start w:val="1"/>
      <w:numFmt w:val="lowerRoman"/>
      <w:lvlText w:val="%6"/>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A22954">
      <w:start w:val="1"/>
      <w:numFmt w:val="decimal"/>
      <w:lvlText w:val="%7"/>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B8141E">
      <w:start w:val="1"/>
      <w:numFmt w:val="lowerLetter"/>
      <w:lvlText w:val="%8"/>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8C7F6A">
      <w:start w:val="1"/>
      <w:numFmt w:val="lowerRoman"/>
      <w:lvlText w:val="%9"/>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42FE4A95"/>
    <w:multiLevelType w:val="multilevel"/>
    <w:tmpl w:val="E6E21580"/>
    <w:lvl w:ilvl="0">
      <w:start w:val="2"/>
      <w:numFmt w:val="decimal"/>
      <w:lvlText w:val="%1."/>
      <w:lvlJc w:val="left"/>
      <w:pPr>
        <w:ind w:left="1211" w:hanging="360"/>
      </w:pPr>
      <w:rPr>
        <w:rFonts w:hint="default"/>
      </w:rPr>
    </w:lvl>
    <w:lvl w:ilvl="1">
      <w:start w:val="4"/>
      <w:numFmt w:val="decimal"/>
      <w:isLgl/>
      <w:lvlText w:val="%1.%2."/>
      <w:lvlJc w:val="left"/>
      <w:pPr>
        <w:ind w:left="1571" w:hanging="7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931" w:hanging="108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2291" w:hanging="1440"/>
      </w:pPr>
      <w:rPr>
        <w:rFonts w:hint="default"/>
        <w:b/>
      </w:rPr>
    </w:lvl>
    <w:lvl w:ilvl="6">
      <w:start w:val="1"/>
      <w:numFmt w:val="decimal"/>
      <w:isLgl/>
      <w:lvlText w:val="%1.%2.%3.%4.%5.%6.%7."/>
      <w:lvlJc w:val="left"/>
      <w:pPr>
        <w:ind w:left="2651" w:hanging="1800"/>
      </w:pPr>
      <w:rPr>
        <w:rFonts w:hint="default"/>
        <w:b/>
      </w:rPr>
    </w:lvl>
    <w:lvl w:ilvl="7">
      <w:start w:val="1"/>
      <w:numFmt w:val="decimal"/>
      <w:isLgl/>
      <w:lvlText w:val="%1.%2.%3.%4.%5.%6.%7.%8."/>
      <w:lvlJc w:val="left"/>
      <w:pPr>
        <w:ind w:left="2651" w:hanging="1800"/>
      </w:pPr>
      <w:rPr>
        <w:rFonts w:hint="default"/>
        <w:b/>
      </w:rPr>
    </w:lvl>
    <w:lvl w:ilvl="8">
      <w:start w:val="1"/>
      <w:numFmt w:val="decimal"/>
      <w:isLgl/>
      <w:lvlText w:val="%1.%2.%3.%4.%5.%6.%7.%8.%9."/>
      <w:lvlJc w:val="left"/>
      <w:pPr>
        <w:ind w:left="3011" w:hanging="2160"/>
      </w:pPr>
      <w:rPr>
        <w:rFonts w:hint="default"/>
        <w:b/>
      </w:rPr>
    </w:lvl>
  </w:abstractNum>
  <w:abstractNum w:abstractNumId="20" w15:restartNumberingAfterBreak="0">
    <w:nsid w:val="43317240"/>
    <w:multiLevelType w:val="hybridMultilevel"/>
    <w:tmpl w:val="7E9CC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DC5DF2"/>
    <w:multiLevelType w:val="hybridMultilevel"/>
    <w:tmpl w:val="B5CE5208"/>
    <w:lvl w:ilvl="0" w:tplc="73A049AA">
      <w:start w:val="1"/>
      <w:numFmt w:val="decimal"/>
      <w:lvlText w:val="%1."/>
      <w:lvlJc w:val="left"/>
      <w:pPr>
        <w:ind w:left="1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50E26A">
      <w:start w:val="1"/>
      <w:numFmt w:val="lowerLetter"/>
      <w:lvlText w:val="%2"/>
      <w:lvlJc w:val="left"/>
      <w:pPr>
        <w:ind w:left="1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828D62">
      <w:start w:val="1"/>
      <w:numFmt w:val="lowerRoman"/>
      <w:lvlText w:val="%3"/>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594BC36">
      <w:start w:val="1"/>
      <w:numFmt w:val="decimal"/>
      <w:lvlText w:val="%4"/>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48FCB2">
      <w:start w:val="1"/>
      <w:numFmt w:val="lowerLetter"/>
      <w:lvlText w:val="%5"/>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C866F6">
      <w:start w:val="1"/>
      <w:numFmt w:val="lowerRoman"/>
      <w:lvlText w:val="%6"/>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F23A66">
      <w:start w:val="1"/>
      <w:numFmt w:val="decimal"/>
      <w:lvlText w:val="%7"/>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F65B50">
      <w:start w:val="1"/>
      <w:numFmt w:val="lowerLetter"/>
      <w:lvlText w:val="%8"/>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94379A">
      <w:start w:val="1"/>
      <w:numFmt w:val="lowerRoman"/>
      <w:lvlText w:val="%9"/>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47A266A8"/>
    <w:multiLevelType w:val="hybridMultilevel"/>
    <w:tmpl w:val="044C10BE"/>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23" w15:restartNumberingAfterBreak="0">
    <w:nsid w:val="4A560573"/>
    <w:multiLevelType w:val="hybridMultilevel"/>
    <w:tmpl w:val="616AA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8F6608"/>
    <w:multiLevelType w:val="hybridMultilevel"/>
    <w:tmpl w:val="3FCC06CE"/>
    <w:lvl w:ilvl="0" w:tplc="6E58A45A">
      <w:start w:val="1"/>
      <w:numFmt w:val="decimal"/>
      <w:lvlText w:val="%1."/>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EE295F8">
      <w:start w:val="1"/>
      <w:numFmt w:val="lowerLetter"/>
      <w:lvlText w:val="%2"/>
      <w:lvlJc w:val="left"/>
      <w:pPr>
        <w:ind w:left="1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F00933E">
      <w:start w:val="1"/>
      <w:numFmt w:val="lowerRoman"/>
      <w:lvlText w:val="%3"/>
      <w:lvlJc w:val="left"/>
      <w:pPr>
        <w:ind w:left="2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8E4D5CC">
      <w:start w:val="1"/>
      <w:numFmt w:val="decimal"/>
      <w:lvlText w:val="%4"/>
      <w:lvlJc w:val="left"/>
      <w:pPr>
        <w:ind w:left="3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36BC1C">
      <w:start w:val="1"/>
      <w:numFmt w:val="lowerLetter"/>
      <w:lvlText w:val="%5"/>
      <w:lvlJc w:val="left"/>
      <w:pPr>
        <w:ind w:left="3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8A346C">
      <w:start w:val="1"/>
      <w:numFmt w:val="lowerRoman"/>
      <w:lvlText w:val="%6"/>
      <w:lvlJc w:val="left"/>
      <w:pPr>
        <w:ind w:left="4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D24F5AE">
      <w:start w:val="1"/>
      <w:numFmt w:val="decimal"/>
      <w:lvlText w:val="%7"/>
      <w:lvlJc w:val="left"/>
      <w:pPr>
        <w:ind w:left="5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9181AFC">
      <w:start w:val="1"/>
      <w:numFmt w:val="lowerLetter"/>
      <w:lvlText w:val="%8"/>
      <w:lvlJc w:val="left"/>
      <w:pPr>
        <w:ind w:left="5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5EBF44">
      <w:start w:val="1"/>
      <w:numFmt w:val="lowerRoman"/>
      <w:lvlText w:val="%9"/>
      <w:lvlJc w:val="left"/>
      <w:pPr>
        <w:ind w:left="67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BFB2BE2"/>
    <w:multiLevelType w:val="hybridMultilevel"/>
    <w:tmpl w:val="7D76B0B8"/>
    <w:lvl w:ilvl="0" w:tplc="02B8A91A">
      <w:start w:val="1"/>
      <w:numFmt w:val="decimal"/>
      <w:lvlText w:val="%1."/>
      <w:lvlJc w:val="left"/>
      <w:pPr>
        <w:ind w:left="1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4C7034">
      <w:start w:val="1"/>
      <w:numFmt w:val="lowerLetter"/>
      <w:lvlText w:val="%2"/>
      <w:lvlJc w:val="left"/>
      <w:pPr>
        <w:ind w:left="1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70E90C8">
      <w:start w:val="1"/>
      <w:numFmt w:val="lowerRoman"/>
      <w:lvlText w:val="%3"/>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62C1BA">
      <w:start w:val="1"/>
      <w:numFmt w:val="decimal"/>
      <w:lvlText w:val="%4"/>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5A52D6">
      <w:start w:val="1"/>
      <w:numFmt w:val="lowerLetter"/>
      <w:lvlText w:val="%5"/>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1459BE">
      <w:start w:val="1"/>
      <w:numFmt w:val="lowerRoman"/>
      <w:lvlText w:val="%6"/>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1E62EB6">
      <w:start w:val="1"/>
      <w:numFmt w:val="decimal"/>
      <w:lvlText w:val="%7"/>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B2DA1A">
      <w:start w:val="1"/>
      <w:numFmt w:val="lowerLetter"/>
      <w:lvlText w:val="%8"/>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EA05520">
      <w:start w:val="1"/>
      <w:numFmt w:val="lowerRoman"/>
      <w:lvlText w:val="%9"/>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4CD965B2"/>
    <w:multiLevelType w:val="hybridMultilevel"/>
    <w:tmpl w:val="2EDCFB30"/>
    <w:lvl w:ilvl="0" w:tplc="0000001E">
      <w:start w:val="1"/>
      <w:numFmt w:val="bullet"/>
      <w:lvlText w:val="-"/>
      <w:lvlJc w:val="left"/>
      <w:pPr>
        <w:ind w:left="1287" w:hanging="360"/>
      </w:pPr>
      <w:rPr>
        <w:rFonts w:ascii="Courier New" w:hAnsi="Courier New"/>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2320EEC"/>
    <w:multiLevelType w:val="hybridMultilevel"/>
    <w:tmpl w:val="50B4A3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374478C"/>
    <w:multiLevelType w:val="hybridMultilevel"/>
    <w:tmpl w:val="AE7EB69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54644E34"/>
    <w:multiLevelType w:val="hybridMultilevel"/>
    <w:tmpl w:val="A7E6B736"/>
    <w:lvl w:ilvl="0" w:tplc="80EEB4E2">
      <w:start w:val="1"/>
      <w:numFmt w:val="decimal"/>
      <w:lvlText w:val="%1."/>
      <w:lvlJc w:val="left"/>
      <w:pPr>
        <w:ind w:left="1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B">
      <w:start w:val="1"/>
      <w:numFmt w:val="bullet"/>
      <w:lvlText w:val=""/>
      <w:lvlJc w:val="left"/>
      <w:pPr>
        <w:ind w:left="1094"/>
      </w:pPr>
      <w:rPr>
        <w:rFonts w:ascii="Wingdings" w:hAnsi="Wingdings" w:hint="default"/>
        <w:b w:val="0"/>
        <w:i w:val="0"/>
        <w:strike w:val="0"/>
        <w:dstrike w:val="0"/>
        <w:color w:val="000000"/>
        <w:sz w:val="28"/>
        <w:szCs w:val="28"/>
        <w:u w:val="none" w:color="000000"/>
        <w:bdr w:val="none" w:sz="0" w:space="0" w:color="auto"/>
        <w:shd w:val="clear" w:color="auto" w:fill="auto"/>
        <w:vertAlign w:val="baseline"/>
      </w:rPr>
    </w:lvl>
    <w:lvl w:ilvl="2" w:tplc="70B2E748">
      <w:start w:val="1"/>
      <w:numFmt w:val="lowerRoman"/>
      <w:lvlText w:val="%3"/>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0AC086">
      <w:start w:val="1"/>
      <w:numFmt w:val="decimal"/>
      <w:lvlText w:val="%4"/>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BAA0BB6">
      <w:start w:val="1"/>
      <w:numFmt w:val="lowerLetter"/>
      <w:lvlText w:val="%5"/>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0A81426">
      <w:start w:val="1"/>
      <w:numFmt w:val="lowerRoman"/>
      <w:lvlText w:val="%6"/>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A22954">
      <w:start w:val="1"/>
      <w:numFmt w:val="decimal"/>
      <w:lvlText w:val="%7"/>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B8141E">
      <w:start w:val="1"/>
      <w:numFmt w:val="lowerLetter"/>
      <w:lvlText w:val="%8"/>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8C7F6A">
      <w:start w:val="1"/>
      <w:numFmt w:val="lowerRoman"/>
      <w:lvlText w:val="%9"/>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59F268B1"/>
    <w:multiLevelType w:val="hybridMultilevel"/>
    <w:tmpl w:val="4D6221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5F6E40C5"/>
    <w:multiLevelType w:val="hybridMultilevel"/>
    <w:tmpl w:val="F0F8E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1083D24"/>
    <w:multiLevelType w:val="hybridMultilevel"/>
    <w:tmpl w:val="A07894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090E1E"/>
    <w:multiLevelType w:val="hybridMultilevel"/>
    <w:tmpl w:val="6F14C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CB06924"/>
    <w:multiLevelType w:val="hybridMultilevel"/>
    <w:tmpl w:val="6E6C9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2A67ED"/>
    <w:multiLevelType w:val="hybridMultilevel"/>
    <w:tmpl w:val="812AA252"/>
    <w:lvl w:ilvl="0" w:tplc="D3CE209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04A65A">
      <w:start w:val="1"/>
      <w:numFmt w:val="lowerLetter"/>
      <w:lvlText w:val="%2"/>
      <w:lvlJc w:val="left"/>
      <w:pPr>
        <w:ind w:left="7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8461C96">
      <w:start w:val="2"/>
      <w:numFmt w:val="decimal"/>
      <w:lvlRestart w:val="0"/>
      <w:lvlText w:val="%3."/>
      <w:lvlJc w:val="left"/>
      <w:pPr>
        <w:ind w:left="2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E1285DC">
      <w:start w:val="1"/>
      <w:numFmt w:val="decimal"/>
      <w:lvlText w:val="%4"/>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C906B44">
      <w:start w:val="1"/>
      <w:numFmt w:val="lowerLetter"/>
      <w:lvlText w:val="%5"/>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C8B78C">
      <w:start w:val="1"/>
      <w:numFmt w:val="lowerRoman"/>
      <w:lvlText w:val="%6"/>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D6E328">
      <w:start w:val="1"/>
      <w:numFmt w:val="decimal"/>
      <w:lvlText w:val="%7"/>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DA65E4">
      <w:start w:val="1"/>
      <w:numFmt w:val="lowerLetter"/>
      <w:lvlText w:val="%8"/>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EED978">
      <w:start w:val="1"/>
      <w:numFmt w:val="lowerRoman"/>
      <w:lvlText w:val="%9"/>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72D80D0F"/>
    <w:multiLevelType w:val="hybridMultilevel"/>
    <w:tmpl w:val="3300EBD0"/>
    <w:lvl w:ilvl="0" w:tplc="2E9C9C72">
      <w:start w:val="1"/>
      <w:numFmt w:val="bullet"/>
      <w:lvlText w:val="-"/>
      <w:lvlJc w:val="left"/>
      <w:pPr>
        <w:ind w:left="18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884D764">
      <w:start w:val="1"/>
      <w:numFmt w:val="decimal"/>
      <w:lvlText w:val="%2."/>
      <w:lvlJc w:val="left"/>
      <w:pPr>
        <w:ind w:left="24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AC18F6">
      <w:start w:val="1"/>
      <w:numFmt w:val="lowerRoman"/>
      <w:lvlText w:val="%3"/>
      <w:lvlJc w:val="left"/>
      <w:pPr>
        <w:ind w:left="1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16465C">
      <w:start w:val="1"/>
      <w:numFmt w:val="decimal"/>
      <w:lvlText w:val="%4"/>
      <w:lvlJc w:val="left"/>
      <w:pPr>
        <w:ind w:left="2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14AB372">
      <w:start w:val="1"/>
      <w:numFmt w:val="lowerLetter"/>
      <w:lvlText w:val="%5"/>
      <w:lvlJc w:val="left"/>
      <w:pPr>
        <w:ind w:left="2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5EEBA2">
      <w:start w:val="1"/>
      <w:numFmt w:val="lowerRoman"/>
      <w:lvlText w:val="%6"/>
      <w:lvlJc w:val="left"/>
      <w:pPr>
        <w:ind w:left="3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AE81CC">
      <w:start w:val="1"/>
      <w:numFmt w:val="decimal"/>
      <w:lvlText w:val="%7"/>
      <w:lvlJc w:val="left"/>
      <w:pPr>
        <w:ind w:left="4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44DE2E">
      <w:start w:val="1"/>
      <w:numFmt w:val="lowerLetter"/>
      <w:lvlText w:val="%8"/>
      <w:lvlJc w:val="left"/>
      <w:pPr>
        <w:ind w:left="5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2AA492">
      <w:start w:val="1"/>
      <w:numFmt w:val="lowerRoman"/>
      <w:lvlText w:val="%9"/>
      <w:lvlJc w:val="left"/>
      <w:pPr>
        <w:ind w:left="5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75AB016D"/>
    <w:multiLevelType w:val="hybridMultilevel"/>
    <w:tmpl w:val="E1B6BE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7041EB6"/>
    <w:multiLevelType w:val="hybridMultilevel"/>
    <w:tmpl w:val="DBB8E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0A62B1"/>
    <w:multiLevelType w:val="hybridMultilevel"/>
    <w:tmpl w:val="FC4C98CA"/>
    <w:lvl w:ilvl="0" w:tplc="00865206">
      <w:start w:val="1"/>
      <w:numFmt w:val="bullet"/>
      <w:lvlText w:val="-"/>
      <w:lvlJc w:val="left"/>
      <w:pPr>
        <w:ind w:left="1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5BEA8F8">
      <w:start w:val="1"/>
      <w:numFmt w:val="bullet"/>
      <w:lvlText w:val="o"/>
      <w:lvlJc w:val="left"/>
      <w:pPr>
        <w:ind w:left="16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8CAC22">
      <w:start w:val="1"/>
      <w:numFmt w:val="bullet"/>
      <w:lvlText w:val="▪"/>
      <w:lvlJc w:val="left"/>
      <w:pPr>
        <w:ind w:left="23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BAE4446">
      <w:start w:val="1"/>
      <w:numFmt w:val="bullet"/>
      <w:lvlText w:val="•"/>
      <w:lvlJc w:val="left"/>
      <w:pPr>
        <w:ind w:left="31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6DCF00E">
      <w:start w:val="1"/>
      <w:numFmt w:val="bullet"/>
      <w:lvlText w:val="o"/>
      <w:lvlJc w:val="left"/>
      <w:pPr>
        <w:ind w:left="3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FA9F1C">
      <w:start w:val="1"/>
      <w:numFmt w:val="bullet"/>
      <w:lvlText w:val="▪"/>
      <w:lvlJc w:val="left"/>
      <w:pPr>
        <w:ind w:left="4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CA4414">
      <w:start w:val="1"/>
      <w:numFmt w:val="bullet"/>
      <w:lvlText w:val="•"/>
      <w:lvlJc w:val="left"/>
      <w:pPr>
        <w:ind w:left="5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5AE5656">
      <w:start w:val="1"/>
      <w:numFmt w:val="bullet"/>
      <w:lvlText w:val="o"/>
      <w:lvlJc w:val="left"/>
      <w:pPr>
        <w:ind w:left="5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200498">
      <w:start w:val="1"/>
      <w:numFmt w:val="bullet"/>
      <w:lvlText w:val="▪"/>
      <w:lvlJc w:val="left"/>
      <w:pPr>
        <w:ind w:left="67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7A0E425A"/>
    <w:multiLevelType w:val="hybridMultilevel"/>
    <w:tmpl w:val="5A4A31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BD44102"/>
    <w:multiLevelType w:val="hybridMultilevel"/>
    <w:tmpl w:val="BF48C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BFD5C7C"/>
    <w:multiLevelType w:val="hybridMultilevel"/>
    <w:tmpl w:val="A8A44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7"/>
  </w:num>
  <w:num w:numId="4">
    <w:abstractNumId w:val="9"/>
  </w:num>
  <w:num w:numId="5">
    <w:abstractNumId w:val="8"/>
  </w:num>
  <w:num w:numId="6">
    <w:abstractNumId w:val="32"/>
  </w:num>
  <w:num w:numId="7">
    <w:abstractNumId w:val="17"/>
  </w:num>
  <w:num w:numId="8">
    <w:abstractNumId w:val="23"/>
  </w:num>
  <w:num w:numId="9">
    <w:abstractNumId w:val="40"/>
  </w:num>
  <w:num w:numId="10">
    <w:abstractNumId w:val="33"/>
  </w:num>
  <w:num w:numId="11">
    <w:abstractNumId w:val="6"/>
  </w:num>
  <w:num w:numId="12">
    <w:abstractNumId w:val="30"/>
  </w:num>
  <w:num w:numId="13">
    <w:abstractNumId w:val="19"/>
  </w:num>
  <w:num w:numId="14">
    <w:abstractNumId w:val="11"/>
  </w:num>
  <w:num w:numId="15">
    <w:abstractNumId w:val="36"/>
  </w:num>
  <w:num w:numId="16">
    <w:abstractNumId w:val="35"/>
  </w:num>
  <w:num w:numId="17">
    <w:abstractNumId w:val="18"/>
  </w:num>
  <w:num w:numId="18">
    <w:abstractNumId w:val="21"/>
  </w:num>
  <w:num w:numId="19">
    <w:abstractNumId w:val="25"/>
  </w:num>
  <w:num w:numId="20">
    <w:abstractNumId w:val="29"/>
  </w:num>
  <w:num w:numId="21">
    <w:abstractNumId w:val="14"/>
  </w:num>
  <w:num w:numId="22">
    <w:abstractNumId w:val="39"/>
  </w:num>
  <w:num w:numId="23">
    <w:abstractNumId w:val="24"/>
  </w:num>
  <w:num w:numId="24">
    <w:abstractNumId w:val="12"/>
  </w:num>
  <w:num w:numId="25">
    <w:abstractNumId w:val="22"/>
  </w:num>
  <w:num w:numId="26">
    <w:abstractNumId w:val="15"/>
  </w:num>
  <w:num w:numId="27">
    <w:abstractNumId w:val="13"/>
  </w:num>
  <w:num w:numId="28">
    <w:abstractNumId w:val="34"/>
  </w:num>
  <w:num w:numId="29">
    <w:abstractNumId w:val="10"/>
  </w:num>
  <w:num w:numId="30">
    <w:abstractNumId w:val="42"/>
  </w:num>
  <w:num w:numId="31">
    <w:abstractNumId w:val="20"/>
  </w:num>
  <w:num w:numId="32">
    <w:abstractNumId w:val="31"/>
  </w:num>
  <w:num w:numId="33">
    <w:abstractNumId w:val="16"/>
  </w:num>
  <w:num w:numId="34">
    <w:abstractNumId w:val="38"/>
  </w:num>
  <w:num w:numId="35">
    <w:abstractNumId w:val="5"/>
  </w:num>
  <w:num w:numId="36">
    <w:abstractNumId w:val="41"/>
  </w:num>
  <w:num w:numId="37">
    <w:abstractNumId w:val="37"/>
  </w:num>
  <w:num w:numId="38">
    <w:abstractNumId w:val="2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C19"/>
    <w:rsid w:val="00056350"/>
    <w:rsid w:val="00063036"/>
    <w:rsid w:val="000749A7"/>
    <w:rsid w:val="000A6CF0"/>
    <w:rsid w:val="000B299B"/>
    <w:rsid w:val="000D0C19"/>
    <w:rsid w:val="001022A3"/>
    <w:rsid w:val="00182447"/>
    <w:rsid w:val="001E7B58"/>
    <w:rsid w:val="001F6126"/>
    <w:rsid w:val="00287D58"/>
    <w:rsid w:val="002A02E2"/>
    <w:rsid w:val="002F186C"/>
    <w:rsid w:val="00316071"/>
    <w:rsid w:val="00335F5C"/>
    <w:rsid w:val="00336D51"/>
    <w:rsid w:val="003D6AFC"/>
    <w:rsid w:val="004046FD"/>
    <w:rsid w:val="00406CF4"/>
    <w:rsid w:val="00434710"/>
    <w:rsid w:val="00447172"/>
    <w:rsid w:val="00483683"/>
    <w:rsid w:val="004F3136"/>
    <w:rsid w:val="00537471"/>
    <w:rsid w:val="005A3BED"/>
    <w:rsid w:val="005B4E40"/>
    <w:rsid w:val="005B5277"/>
    <w:rsid w:val="005B7304"/>
    <w:rsid w:val="005C7834"/>
    <w:rsid w:val="005E3017"/>
    <w:rsid w:val="00616E7F"/>
    <w:rsid w:val="006B56F8"/>
    <w:rsid w:val="007111FB"/>
    <w:rsid w:val="00724585"/>
    <w:rsid w:val="00743FFA"/>
    <w:rsid w:val="0078698A"/>
    <w:rsid w:val="007A1A19"/>
    <w:rsid w:val="007D0C82"/>
    <w:rsid w:val="007F1025"/>
    <w:rsid w:val="00895327"/>
    <w:rsid w:val="008A2864"/>
    <w:rsid w:val="00941FFC"/>
    <w:rsid w:val="00987697"/>
    <w:rsid w:val="00992BF6"/>
    <w:rsid w:val="009B1C4B"/>
    <w:rsid w:val="009E3AEA"/>
    <w:rsid w:val="00A16427"/>
    <w:rsid w:val="00A45CAF"/>
    <w:rsid w:val="00A93446"/>
    <w:rsid w:val="00AE2FAB"/>
    <w:rsid w:val="00B8059C"/>
    <w:rsid w:val="00C00350"/>
    <w:rsid w:val="00C11872"/>
    <w:rsid w:val="00C11C7B"/>
    <w:rsid w:val="00C57F90"/>
    <w:rsid w:val="00C67E3A"/>
    <w:rsid w:val="00C75BC5"/>
    <w:rsid w:val="00CC2304"/>
    <w:rsid w:val="00CC2969"/>
    <w:rsid w:val="00CE7901"/>
    <w:rsid w:val="00CF58D0"/>
    <w:rsid w:val="00D20FB5"/>
    <w:rsid w:val="00D26083"/>
    <w:rsid w:val="00D44589"/>
    <w:rsid w:val="00D640CD"/>
    <w:rsid w:val="00D77238"/>
    <w:rsid w:val="00DF005B"/>
    <w:rsid w:val="00E05384"/>
    <w:rsid w:val="00E17577"/>
    <w:rsid w:val="00E32BC4"/>
    <w:rsid w:val="00E546A1"/>
    <w:rsid w:val="00EA2CBB"/>
    <w:rsid w:val="00EB5DE0"/>
    <w:rsid w:val="00EB6EFA"/>
    <w:rsid w:val="00EC0F03"/>
    <w:rsid w:val="00EF737C"/>
    <w:rsid w:val="00FA2475"/>
    <w:rsid w:val="00FA64AA"/>
    <w:rsid w:val="00FC5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C5827A1"/>
  <w15:chartTrackingRefBased/>
  <w15:docId w15:val="{D12BBB09-7C9E-4976-8553-7D4FF5170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0C19"/>
    <w:rPr>
      <w:rFonts w:ascii="Calibri" w:eastAsia="Calibri" w:hAnsi="Calibri" w:cs="Times New Roman"/>
    </w:rPr>
  </w:style>
  <w:style w:type="paragraph" w:styleId="1">
    <w:name w:val="heading 1"/>
    <w:basedOn w:val="a"/>
    <w:link w:val="10"/>
    <w:qFormat/>
    <w:rsid w:val="00C75BC5"/>
    <w:pPr>
      <w:widowControl w:val="0"/>
      <w:autoSpaceDE w:val="0"/>
      <w:autoSpaceDN w:val="0"/>
      <w:spacing w:after="0" w:line="295" w:lineRule="exact"/>
      <w:ind w:left="1866"/>
      <w:jc w:val="both"/>
      <w:outlineLvl w:val="0"/>
    </w:pPr>
    <w:rPr>
      <w:rFonts w:ascii="Times New Roman" w:eastAsia="Times New Roman" w:hAnsi="Times New Roman"/>
      <w:b/>
      <w:bCs/>
      <w:sz w:val="26"/>
      <w:szCs w:val="26"/>
    </w:rPr>
  </w:style>
  <w:style w:type="paragraph" w:styleId="2">
    <w:name w:val="heading 2"/>
    <w:basedOn w:val="a"/>
    <w:link w:val="20"/>
    <w:qFormat/>
    <w:rsid w:val="00C75BC5"/>
    <w:pPr>
      <w:widowControl w:val="0"/>
      <w:autoSpaceDE w:val="0"/>
      <w:autoSpaceDN w:val="0"/>
      <w:spacing w:after="0" w:line="296" w:lineRule="exact"/>
      <w:ind w:left="1413"/>
      <w:jc w:val="both"/>
      <w:outlineLvl w:val="1"/>
    </w:pPr>
    <w:rPr>
      <w:rFonts w:ascii="Times New Roman" w:eastAsia="Times New Roman" w:hAnsi="Times New Roman"/>
      <w:b/>
      <w:bCs/>
      <w:i/>
      <w:sz w:val="26"/>
      <w:szCs w:val="26"/>
    </w:rPr>
  </w:style>
  <w:style w:type="paragraph" w:styleId="3">
    <w:name w:val="heading 3"/>
    <w:basedOn w:val="a"/>
    <w:next w:val="a"/>
    <w:link w:val="30"/>
    <w:rsid w:val="00D44589"/>
    <w:pPr>
      <w:keepNext/>
      <w:keepLines/>
      <w:spacing w:before="320" w:after="80" w:line="276" w:lineRule="auto"/>
      <w:outlineLvl w:val="2"/>
    </w:pPr>
    <w:rPr>
      <w:rFonts w:ascii="Arial" w:eastAsia="Arial" w:hAnsi="Arial" w:cs="Arial"/>
      <w:color w:val="434343"/>
      <w:sz w:val="28"/>
      <w:szCs w:val="28"/>
      <w:lang w:val="ru" w:eastAsia="ru-RU"/>
    </w:rPr>
  </w:style>
  <w:style w:type="paragraph" w:styleId="4">
    <w:name w:val="heading 4"/>
    <w:basedOn w:val="a"/>
    <w:next w:val="a"/>
    <w:link w:val="40"/>
    <w:rsid w:val="00D44589"/>
    <w:pPr>
      <w:keepNext/>
      <w:keepLines/>
      <w:spacing w:before="280" w:after="80" w:line="276" w:lineRule="auto"/>
      <w:outlineLvl w:val="3"/>
    </w:pPr>
    <w:rPr>
      <w:rFonts w:ascii="Arial" w:eastAsia="Arial" w:hAnsi="Arial" w:cs="Arial"/>
      <w:color w:val="666666"/>
      <w:sz w:val="24"/>
      <w:szCs w:val="24"/>
      <w:lang w:val="ru" w:eastAsia="ru-RU"/>
    </w:rPr>
  </w:style>
  <w:style w:type="paragraph" w:styleId="5">
    <w:name w:val="heading 5"/>
    <w:basedOn w:val="a"/>
    <w:next w:val="a"/>
    <w:link w:val="50"/>
    <w:rsid w:val="00D44589"/>
    <w:pPr>
      <w:keepNext/>
      <w:keepLines/>
      <w:spacing w:before="240" w:after="80" w:line="276" w:lineRule="auto"/>
      <w:outlineLvl w:val="4"/>
    </w:pPr>
    <w:rPr>
      <w:rFonts w:ascii="Arial" w:eastAsia="Arial" w:hAnsi="Arial" w:cs="Arial"/>
      <w:color w:val="666666"/>
      <w:lang w:val="ru" w:eastAsia="ru-RU"/>
    </w:rPr>
  </w:style>
  <w:style w:type="paragraph" w:styleId="6">
    <w:name w:val="heading 6"/>
    <w:basedOn w:val="a"/>
    <w:next w:val="a"/>
    <w:link w:val="60"/>
    <w:rsid w:val="00D44589"/>
    <w:pPr>
      <w:keepNext/>
      <w:keepLines/>
      <w:spacing w:before="240" w:after="80" w:line="276" w:lineRule="auto"/>
      <w:outlineLvl w:val="5"/>
    </w:pPr>
    <w:rPr>
      <w:rFonts w:ascii="Arial" w:eastAsia="Arial" w:hAnsi="Arial" w:cs="Arial"/>
      <w:i/>
      <w:color w:val="666666"/>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C75BC5"/>
    <w:rPr>
      <w:rFonts w:ascii="Times New Roman" w:eastAsia="Times New Roman" w:hAnsi="Times New Roman" w:cs="Times New Roman"/>
      <w:b/>
      <w:bCs/>
      <w:sz w:val="26"/>
      <w:szCs w:val="26"/>
    </w:rPr>
  </w:style>
  <w:style w:type="character" w:customStyle="1" w:styleId="20">
    <w:name w:val="Заголовок 2 Знак"/>
    <w:basedOn w:val="a0"/>
    <w:link w:val="2"/>
    <w:uiPriority w:val="9"/>
    <w:rsid w:val="00C75BC5"/>
    <w:rPr>
      <w:rFonts w:ascii="Times New Roman" w:eastAsia="Times New Roman" w:hAnsi="Times New Roman" w:cs="Times New Roman"/>
      <w:b/>
      <w:bCs/>
      <w:i/>
      <w:sz w:val="26"/>
      <w:szCs w:val="26"/>
    </w:rPr>
  </w:style>
  <w:style w:type="character" w:customStyle="1" w:styleId="30">
    <w:name w:val="Заголовок 3 Знак"/>
    <w:basedOn w:val="a0"/>
    <w:link w:val="3"/>
    <w:rsid w:val="00D44589"/>
    <w:rPr>
      <w:rFonts w:ascii="Arial" w:eastAsia="Arial" w:hAnsi="Arial" w:cs="Arial"/>
      <w:color w:val="434343"/>
      <w:sz w:val="28"/>
      <w:szCs w:val="28"/>
      <w:lang w:val="ru" w:eastAsia="ru-RU"/>
    </w:rPr>
  </w:style>
  <w:style w:type="character" w:customStyle="1" w:styleId="40">
    <w:name w:val="Заголовок 4 Знак"/>
    <w:basedOn w:val="a0"/>
    <w:link w:val="4"/>
    <w:rsid w:val="00D44589"/>
    <w:rPr>
      <w:rFonts w:ascii="Arial" w:eastAsia="Arial" w:hAnsi="Arial" w:cs="Arial"/>
      <w:color w:val="666666"/>
      <w:sz w:val="24"/>
      <w:szCs w:val="24"/>
      <w:lang w:val="ru" w:eastAsia="ru-RU"/>
    </w:rPr>
  </w:style>
  <w:style w:type="character" w:customStyle="1" w:styleId="50">
    <w:name w:val="Заголовок 5 Знак"/>
    <w:basedOn w:val="a0"/>
    <w:link w:val="5"/>
    <w:rsid w:val="00D44589"/>
    <w:rPr>
      <w:rFonts w:ascii="Arial" w:eastAsia="Arial" w:hAnsi="Arial" w:cs="Arial"/>
      <w:color w:val="666666"/>
      <w:lang w:val="ru" w:eastAsia="ru-RU"/>
    </w:rPr>
  </w:style>
  <w:style w:type="character" w:customStyle="1" w:styleId="60">
    <w:name w:val="Заголовок 6 Знак"/>
    <w:basedOn w:val="a0"/>
    <w:link w:val="6"/>
    <w:rsid w:val="00D44589"/>
    <w:rPr>
      <w:rFonts w:ascii="Arial" w:eastAsia="Arial" w:hAnsi="Arial" w:cs="Arial"/>
      <w:i/>
      <w:color w:val="666666"/>
      <w:lang w:val="ru" w:eastAsia="ru-RU"/>
    </w:rPr>
  </w:style>
  <w:style w:type="paragraph" w:styleId="a3">
    <w:name w:val="List Paragraph"/>
    <w:basedOn w:val="a"/>
    <w:link w:val="a4"/>
    <w:uiPriority w:val="34"/>
    <w:qFormat/>
    <w:rsid w:val="00AE2FAB"/>
    <w:pPr>
      <w:ind w:left="720"/>
      <w:contextualSpacing/>
    </w:pPr>
  </w:style>
  <w:style w:type="character" w:customStyle="1" w:styleId="a4">
    <w:name w:val="Абзац списка Знак"/>
    <w:link w:val="a3"/>
    <w:uiPriority w:val="99"/>
    <w:qFormat/>
    <w:locked/>
    <w:rsid w:val="00C75BC5"/>
    <w:rPr>
      <w:rFonts w:ascii="Calibri" w:eastAsia="Calibri" w:hAnsi="Calibri" w:cs="Times New Roman"/>
    </w:rPr>
  </w:style>
  <w:style w:type="paragraph" w:styleId="a5">
    <w:name w:val="Normal (Web)"/>
    <w:basedOn w:val="a"/>
    <w:uiPriority w:val="99"/>
    <w:unhideWhenUsed/>
    <w:rsid w:val="00AE2F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rsid w:val="00AE2FAB"/>
    <w:pPr>
      <w:suppressAutoHyphens/>
      <w:spacing w:before="280" w:after="280" w:line="240" w:lineRule="auto"/>
    </w:pPr>
    <w:rPr>
      <w:rFonts w:ascii="Times New Roman" w:eastAsia="Times New Roman" w:hAnsi="Times New Roman"/>
      <w:sz w:val="24"/>
      <w:szCs w:val="24"/>
      <w:lang w:eastAsia="ar-SA"/>
    </w:rPr>
  </w:style>
  <w:style w:type="paragraph" w:customStyle="1" w:styleId="a6">
    <w:name w:val="Знак Знак Знак Знак"/>
    <w:basedOn w:val="a"/>
    <w:rsid w:val="000B299B"/>
    <w:pPr>
      <w:spacing w:line="240" w:lineRule="exact"/>
      <w:jc w:val="both"/>
    </w:pPr>
    <w:rPr>
      <w:rFonts w:ascii="Verdana" w:eastAsia="Times New Roman" w:hAnsi="Verdana" w:cs="Verdana"/>
      <w:sz w:val="20"/>
      <w:szCs w:val="20"/>
      <w:lang w:val="en-US"/>
    </w:rPr>
  </w:style>
  <w:style w:type="paragraph" w:styleId="a7">
    <w:name w:val="Body Text"/>
    <w:basedOn w:val="a"/>
    <w:link w:val="a8"/>
    <w:uiPriority w:val="1"/>
    <w:qFormat/>
    <w:rsid w:val="00C75BC5"/>
    <w:pPr>
      <w:widowControl w:val="0"/>
      <w:autoSpaceDE w:val="0"/>
      <w:autoSpaceDN w:val="0"/>
      <w:spacing w:after="0" w:line="240" w:lineRule="auto"/>
      <w:ind w:left="692" w:firstLine="720"/>
      <w:jc w:val="both"/>
    </w:pPr>
    <w:rPr>
      <w:rFonts w:ascii="Times New Roman" w:eastAsia="Times New Roman" w:hAnsi="Times New Roman"/>
      <w:sz w:val="26"/>
      <w:szCs w:val="26"/>
    </w:rPr>
  </w:style>
  <w:style w:type="character" w:customStyle="1" w:styleId="a8">
    <w:name w:val="Основной текст Знак"/>
    <w:basedOn w:val="a0"/>
    <w:link w:val="a7"/>
    <w:uiPriority w:val="1"/>
    <w:rsid w:val="00C75BC5"/>
    <w:rPr>
      <w:rFonts w:ascii="Times New Roman" w:eastAsia="Times New Roman" w:hAnsi="Times New Roman" w:cs="Times New Roman"/>
      <w:sz w:val="26"/>
      <w:szCs w:val="26"/>
    </w:rPr>
  </w:style>
  <w:style w:type="paragraph" w:styleId="a9">
    <w:name w:val="Body Text Indent"/>
    <w:basedOn w:val="a"/>
    <w:link w:val="aa"/>
    <w:unhideWhenUsed/>
    <w:rsid w:val="00C75BC5"/>
    <w:pPr>
      <w:spacing w:after="120"/>
      <w:ind w:left="283"/>
    </w:pPr>
  </w:style>
  <w:style w:type="character" w:customStyle="1" w:styleId="aa">
    <w:name w:val="Основной текст с отступом Знак"/>
    <w:basedOn w:val="a0"/>
    <w:link w:val="a9"/>
    <w:rsid w:val="00C75BC5"/>
    <w:rPr>
      <w:rFonts w:ascii="Calibri" w:eastAsia="Calibri" w:hAnsi="Calibri" w:cs="Times New Roman"/>
    </w:rPr>
  </w:style>
  <w:style w:type="paragraph" w:customStyle="1" w:styleId="ParaAttribute30">
    <w:name w:val="ParaAttribute30"/>
    <w:rsid w:val="00C75BC5"/>
    <w:pPr>
      <w:spacing w:after="0" w:line="240" w:lineRule="auto"/>
      <w:ind w:left="709" w:right="566"/>
      <w:jc w:val="center"/>
    </w:pPr>
    <w:rPr>
      <w:rFonts w:ascii="Times New Roman" w:eastAsia="№Е" w:hAnsi="Times New Roman" w:cs="Times New Roman"/>
      <w:sz w:val="20"/>
      <w:szCs w:val="20"/>
      <w:lang w:eastAsia="ru-RU"/>
    </w:rPr>
  </w:style>
  <w:style w:type="character" w:customStyle="1" w:styleId="CharAttribute484">
    <w:name w:val="CharAttribute484"/>
    <w:uiPriority w:val="99"/>
    <w:rsid w:val="00C75BC5"/>
    <w:rPr>
      <w:rFonts w:ascii="Times New Roman" w:eastAsia="Times New Roman"/>
      <w:i/>
      <w:sz w:val="28"/>
    </w:rPr>
  </w:style>
  <w:style w:type="paragraph" w:styleId="ab">
    <w:name w:val="footnote text"/>
    <w:basedOn w:val="a"/>
    <w:link w:val="ac"/>
    <w:uiPriority w:val="99"/>
    <w:rsid w:val="00C75BC5"/>
    <w:pPr>
      <w:spacing w:after="0" w:line="240" w:lineRule="auto"/>
    </w:pPr>
    <w:rPr>
      <w:rFonts w:ascii="Times New Roman" w:eastAsia="Times New Roman" w:hAnsi="Times New Roman"/>
      <w:sz w:val="20"/>
      <w:szCs w:val="20"/>
      <w:lang w:val="x-none" w:eastAsia="x-none"/>
    </w:rPr>
  </w:style>
  <w:style w:type="character" w:customStyle="1" w:styleId="ac">
    <w:name w:val="Текст сноски Знак"/>
    <w:basedOn w:val="a0"/>
    <w:link w:val="ab"/>
    <w:uiPriority w:val="99"/>
    <w:rsid w:val="00C75BC5"/>
    <w:rPr>
      <w:rFonts w:ascii="Times New Roman" w:eastAsia="Times New Roman" w:hAnsi="Times New Roman" w:cs="Times New Roman"/>
      <w:sz w:val="20"/>
      <w:szCs w:val="20"/>
      <w:lang w:val="x-none" w:eastAsia="x-none"/>
    </w:rPr>
  </w:style>
  <w:style w:type="character" w:styleId="ad">
    <w:name w:val="footnote reference"/>
    <w:uiPriority w:val="99"/>
    <w:semiHidden/>
    <w:rsid w:val="00C75BC5"/>
    <w:rPr>
      <w:vertAlign w:val="superscript"/>
    </w:rPr>
  </w:style>
  <w:style w:type="paragraph" w:customStyle="1" w:styleId="ParaAttribute38">
    <w:name w:val="ParaAttribute38"/>
    <w:rsid w:val="00C75BC5"/>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C75BC5"/>
    <w:rPr>
      <w:rFonts w:ascii="Times New Roman" w:eastAsia="Times New Roman"/>
      <w:i/>
      <w:sz w:val="28"/>
      <w:u w:val="single"/>
    </w:rPr>
  </w:style>
  <w:style w:type="character" w:customStyle="1" w:styleId="CharAttribute502">
    <w:name w:val="CharAttribute502"/>
    <w:rsid w:val="00C75BC5"/>
    <w:rPr>
      <w:rFonts w:ascii="Times New Roman" w:eastAsia="Times New Roman"/>
      <w:i/>
      <w:sz w:val="28"/>
    </w:rPr>
  </w:style>
  <w:style w:type="paragraph" w:styleId="ae">
    <w:name w:val="No Spacing"/>
    <w:link w:val="af"/>
    <w:uiPriority w:val="1"/>
    <w:qFormat/>
    <w:rsid w:val="00C75BC5"/>
    <w:pPr>
      <w:widowControl w:val="0"/>
      <w:wordWrap w:val="0"/>
      <w:autoSpaceDE w:val="0"/>
      <w:autoSpaceDN w:val="0"/>
      <w:spacing w:after="0" w:line="240" w:lineRule="auto"/>
      <w:jc w:val="both"/>
    </w:pPr>
    <w:rPr>
      <w:rFonts w:ascii="Batang" w:eastAsia="Batang" w:hAnsi="Times New Roman" w:cs="Times New Roman"/>
      <w:kern w:val="2"/>
      <w:sz w:val="20"/>
      <w:szCs w:val="20"/>
      <w:lang w:val="en-US" w:eastAsia="ko-KR"/>
    </w:rPr>
  </w:style>
  <w:style w:type="character" w:customStyle="1" w:styleId="af">
    <w:name w:val="Без интервала Знак"/>
    <w:link w:val="ae"/>
    <w:uiPriority w:val="1"/>
    <w:rsid w:val="00C75BC5"/>
    <w:rPr>
      <w:rFonts w:ascii="Batang" w:eastAsia="Batang" w:hAnsi="Times New Roman" w:cs="Times New Roman"/>
      <w:kern w:val="2"/>
      <w:sz w:val="20"/>
      <w:szCs w:val="20"/>
      <w:lang w:val="en-US" w:eastAsia="ko-KR"/>
    </w:rPr>
  </w:style>
  <w:style w:type="character" w:customStyle="1" w:styleId="CharAttribute511">
    <w:name w:val="CharAttribute511"/>
    <w:uiPriority w:val="99"/>
    <w:rsid w:val="00C75BC5"/>
    <w:rPr>
      <w:rFonts w:ascii="Times New Roman" w:eastAsia="Times New Roman"/>
      <w:sz w:val="28"/>
    </w:rPr>
  </w:style>
  <w:style w:type="character" w:customStyle="1" w:styleId="CharAttribute512">
    <w:name w:val="CharAttribute512"/>
    <w:rsid w:val="00C75BC5"/>
    <w:rPr>
      <w:rFonts w:ascii="Times New Roman" w:eastAsia="Times New Roman"/>
      <w:sz w:val="28"/>
    </w:rPr>
  </w:style>
  <w:style w:type="character" w:customStyle="1" w:styleId="CharAttribute3">
    <w:name w:val="CharAttribute3"/>
    <w:rsid w:val="00C75BC5"/>
    <w:rPr>
      <w:rFonts w:ascii="Times New Roman" w:eastAsia="Batang" w:hAnsi="Batang"/>
      <w:sz w:val="28"/>
    </w:rPr>
  </w:style>
  <w:style w:type="character" w:customStyle="1" w:styleId="CharAttribute1">
    <w:name w:val="CharAttribute1"/>
    <w:rsid w:val="00C75BC5"/>
    <w:rPr>
      <w:rFonts w:ascii="Times New Roman" w:eastAsia="Gulim" w:hAnsi="Gulim"/>
      <w:sz w:val="28"/>
    </w:rPr>
  </w:style>
  <w:style w:type="character" w:customStyle="1" w:styleId="CharAttribute0">
    <w:name w:val="CharAttribute0"/>
    <w:rsid w:val="00C75BC5"/>
    <w:rPr>
      <w:rFonts w:ascii="Times New Roman" w:eastAsia="Times New Roman" w:hAnsi="Times New Roman"/>
      <w:sz w:val="28"/>
    </w:rPr>
  </w:style>
  <w:style w:type="character" w:customStyle="1" w:styleId="CharAttribute2">
    <w:name w:val="CharAttribute2"/>
    <w:rsid w:val="00C75BC5"/>
    <w:rPr>
      <w:rFonts w:ascii="Times New Roman" w:eastAsia="Batang" w:hAnsi="Batang"/>
      <w:color w:val="00000A"/>
      <w:sz w:val="28"/>
    </w:rPr>
  </w:style>
  <w:style w:type="paragraph" w:styleId="31">
    <w:name w:val="Body Text Indent 3"/>
    <w:basedOn w:val="a"/>
    <w:link w:val="32"/>
    <w:unhideWhenUsed/>
    <w:rsid w:val="00C75BC5"/>
    <w:pPr>
      <w:spacing w:before="64" w:after="120" w:line="240" w:lineRule="auto"/>
      <w:ind w:left="283" w:right="816"/>
      <w:jc w:val="both"/>
    </w:pPr>
    <w:rPr>
      <w:sz w:val="16"/>
      <w:szCs w:val="16"/>
      <w:lang w:val="x-none"/>
    </w:rPr>
  </w:style>
  <w:style w:type="character" w:customStyle="1" w:styleId="32">
    <w:name w:val="Основной текст с отступом 3 Знак"/>
    <w:basedOn w:val="a0"/>
    <w:link w:val="31"/>
    <w:rsid w:val="00C75BC5"/>
    <w:rPr>
      <w:rFonts w:ascii="Calibri" w:eastAsia="Calibri" w:hAnsi="Calibri" w:cs="Times New Roman"/>
      <w:sz w:val="16"/>
      <w:szCs w:val="16"/>
      <w:lang w:val="x-none"/>
    </w:rPr>
  </w:style>
  <w:style w:type="paragraph" w:styleId="21">
    <w:name w:val="Body Text Indent 2"/>
    <w:basedOn w:val="a"/>
    <w:link w:val="22"/>
    <w:unhideWhenUsed/>
    <w:rsid w:val="00C75BC5"/>
    <w:pPr>
      <w:spacing w:before="64" w:after="120" w:line="480" w:lineRule="auto"/>
      <w:ind w:left="283" w:right="816"/>
      <w:jc w:val="both"/>
    </w:pPr>
    <w:rPr>
      <w:lang w:val="x-none"/>
    </w:rPr>
  </w:style>
  <w:style w:type="character" w:customStyle="1" w:styleId="22">
    <w:name w:val="Основной текст с отступом 2 Знак"/>
    <w:basedOn w:val="a0"/>
    <w:link w:val="21"/>
    <w:rsid w:val="00C75BC5"/>
    <w:rPr>
      <w:rFonts w:ascii="Calibri" w:eastAsia="Calibri" w:hAnsi="Calibri" w:cs="Times New Roman"/>
      <w:lang w:val="x-none"/>
    </w:rPr>
  </w:style>
  <w:style w:type="character" w:customStyle="1" w:styleId="CharAttribute504">
    <w:name w:val="CharAttribute504"/>
    <w:rsid w:val="00C75BC5"/>
    <w:rPr>
      <w:rFonts w:ascii="Times New Roman" w:eastAsia="Times New Roman"/>
      <w:sz w:val="28"/>
    </w:rPr>
  </w:style>
  <w:style w:type="paragraph" w:customStyle="1" w:styleId="210">
    <w:name w:val="Основной текст 21"/>
    <w:basedOn w:val="a"/>
    <w:rsid w:val="00C75BC5"/>
    <w:pPr>
      <w:overflowPunct w:val="0"/>
      <w:autoSpaceDE w:val="0"/>
      <w:autoSpaceDN w:val="0"/>
      <w:adjustRightInd w:val="0"/>
      <w:spacing w:after="0" w:line="360" w:lineRule="auto"/>
      <w:ind w:firstLine="539"/>
      <w:jc w:val="both"/>
      <w:textAlignment w:val="baseline"/>
    </w:pPr>
    <w:rPr>
      <w:rFonts w:ascii="Times New Roman" w:eastAsia="Times New Roman" w:hAnsi="Times New Roman"/>
      <w:sz w:val="28"/>
      <w:szCs w:val="20"/>
      <w:lang w:eastAsia="ru-RU"/>
    </w:rPr>
  </w:style>
  <w:style w:type="paragraph" w:styleId="af0">
    <w:name w:val="Block Text"/>
    <w:basedOn w:val="a"/>
    <w:rsid w:val="00C75BC5"/>
    <w:pPr>
      <w:shd w:val="clear" w:color="auto" w:fill="FFFFFF"/>
      <w:spacing w:after="0" w:line="360" w:lineRule="auto"/>
      <w:ind w:left="-709" w:right="-9" w:firstLine="709"/>
      <w:jc w:val="both"/>
    </w:pPr>
    <w:rPr>
      <w:rFonts w:ascii="Times New Roman" w:eastAsia="Times New Roman" w:hAnsi="Times New Roman"/>
      <w:spacing w:val="5"/>
      <w:sz w:val="24"/>
      <w:szCs w:val="20"/>
      <w:lang w:eastAsia="ru-RU"/>
    </w:rPr>
  </w:style>
  <w:style w:type="paragraph" w:customStyle="1" w:styleId="ParaAttribute0">
    <w:name w:val="ParaAttribute0"/>
    <w:rsid w:val="00C75BC5"/>
    <w:pPr>
      <w:spacing w:after="0" w:line="240" w:lineRule="auto"/>
    </w:pPr>
    <w:rPr>
      <w:rFonts w:ascii="Times New Roman" w:eastAsia="№Е" w:hAnsi="Times New Roman" w:cs="Times New Roman"/>
      <w:sz w:val="20"/>
      <w:szCs w:val="20"/>
      <w:lang w:eastAsia="ru-RU"/>
    </w:rPr>
  </w:style>
  <w:style w:type="paragraph" w:customStyle="1" w:styleId="ParaAttribute8">
    <w:name w:val="ParaAttribute8"/>
    <w:rsid w:val="00C75BC5"/>
    <w:pPr>
      <w:spacing w:after="0" w:line="240" w:lineRule="auto"/>
      <w:ind w:firstLine="851"/>
      <w:jc w:val="both"/>
    </w:pPr>
    <w:rPr>
      <w:rFonts w:ascii="Times New Roman" w:eastAsia="№Е" w:hAnsi="Times New Roman" w:cs="Times New Roman"/>
      <w:sz w:val="20"/>
      <w:szCs w:val="20"/>
      <w:lang w:eastAsia="ru-RU"/>
    </w:rPr>
  </w:style>
  <w:style w:type="character" w:customStyle="1" w:styleId="CharAttribute268">
    <w:name w:val="CharAttribute268"/>
    <w:rsid w:val="00C75BC5"/>
    <w:rPr>
      <w:rFonts w:ascii="Times New Roman" w:eastAsia="Times New Roman"/>
      <w:sz w:val="28"/>
    </w:rPr>
  </w:style>
  <w:style w:type="character" w:customStyle="1" w:styleId="CharAttribute269">
    <w:name w:val="CharAttribute269"/>
    <w:rsid w:val="00C75BC5"/>
    <w:rPr>
      <w:rFonts w:ascii="Times New Roman" w:eastAsia="Times New Roman"/>
      <w:i/>
      <w:sz w:val="28"/>
    </w:rPr>
  </w:style>
  <w:style w:type="character" w:customStyle="1" w:styleId="CharAttribute271">
    <w:name w:val="CharAttribute271"/>
    <w:rsid w:val="00C75BC5"/>
    <w:rPr>
      <w:rFonts w:ascii="Times New Roman" w:eastAsia="Times New Roman"/>
      <w:b/>
      <w:sz w:val="28"/>
    </w:rPr>
  </w:style>
  <w:style w:type="character" w:customStyle="1" w:styleId="CharAttribute272">
    <w:name w:val="CharAttribute272"/>
    <w:rsid w:val="00C75BC5"/>
    <w:rPr>
      <w:rFonts w:ascii="Times New Roman" w:eastAsia="Times New Roman"/>
      <w:sz w:val="28"/>
    </w:rPr>
  </w:style>
  <w:style w:type="character" w:customStyle="1" w:styleId="CharAttribute273">
    <w:name w:val="CharAttribute273"/>
    <w:rsid w:val="00C75BC5"/>
    <w:rPr>
      <w:rFonts w:ascii="Times New Roman" w:eastAsia="Times New Roman"/>
      <w:sz w:val="28"/>
    </w:rPr>
  </w:style>
  <w:style w:type="character" w:customStyle="1" w:styleId="CharAttribute274">
    <w:name w:val="CharAttribute274"/>
    <w:rsid w:val="00C75BC5"/>
    <w:rPr>
      <w:rFonts w:ascii="Times New Roman" w:eastAsia="Times New Roman"/>
      <w:sz w:val="28"/>
    </w:rPr>
  </w:style>
  <w:style w:type="character" w:customStyle="1" w:styleId="CharAttribute275">
    <w:name w:val="CharAttribute275"/>
    <w:rsid w:val="00C75BC5"/>
    <w:rPr>
      <w:rFonts w:ascii="Times New Roman" w:eastAsia="Times New Roman"/>
      <w:b/>
      <w:i/>
      <w:sz w:val="28"/>
    </w:rPr>
  </w:style>
  <w:style w:type="character" w:customStyle="1" w:styleId="CharAttribute276">
    <w:name w:val="CharAttribute276"/>
    <w:rsid w:val="00C75BC5"/>
    <w:rPr>
      <w:rFonts w:ascii="Times New Roman" w:eastAsia="Times New Roman"/>
      <w:sz w:val="28"/>
    </w:rPr>
  </w:style>
  <w:style w:type="character" w:customStyle="1" w:styleId="CharAttribute277">
    <w:name w:val="CharAttribute277"/>
    <w:rsid w:val="00C75BC5"/>
    <w:rPr>
      <w:rFonts w:ascii="Times New Roman" w:eastAsia="Times New Roman"/>
      <w:b/>
      <w:i/>
      <w:color w:val="00000A"/>
      <w:sz w:val="28"/>
    </w:rPr>
  </w:style>
  <w:style w:type="character" w:customStyle="1" w:styleId="CharAttribute278">
    <w:name w:val="CharAttribute278"/>
    <w:rsid w:val="00C75BC5"/>
    <w:rPr>
      <w:rFonts w:ascii="Times New Roman" w:eastAsia="Times New Roman"/>
      <w:color w:val="00000A"/>
      <w:sz w:val="28"/>
    </w:rPr>
  </w:style>
  <w:style w:type="character" w:customStyle="1" w:styleId="CharAttribute279">
    <w:name w:val="CharAttribute279"/>
    <w:rsid w:val="00C75BC5"/>
    <w:rPr>
      <w:rFonts w:ascii="Times New Roman" w:eastAsia="Times New Roman"/>
      <w:color w:val="00000A"/>
      <w:sz w:val="28"/>
    </w:rPr>
  </w:style>
  <w:style w:type="character" w:customStyle="1" w:styleId="CharAttribute280">
    <w:name w:val="CharAttribute280"/>
    <w:rsid w:val="00C75BC5"/>
    <w:rPr>
      <w:rFonts w:ascii="Times New Roman" w:eastAsia="Times New Roman"/>
      <w:color w:val="00000A"/>
      <w:sz w:val="28"/>
    </w:rPr>
  </w:style>
  <w:style w:type="character" w:customStyle="1" w:styleId="CharAttribute281">
    <w:name w:val="CharAttribute281"/>
    <w:rsid w:val="00C75BC5"/>
    <w:rPr>
      <w:rFonts w:ascii="Times New Roman" w:eastAsia="Times New Roman"/>
      <w:color w:val="00000A"/>
      <w:sz w:val="28"/>
    </w:rPr>
  </w:style>
  <w:style w:type="character" w:customStyle="1" w:styleId="CharAttribute282">
    <w:name w:val="CharAttribute282"/>
    <w:rsid w:val="00C75BC5"/>
    <w:rPr>
      <w:rFonts w:ascii="Times New Roman" w:eastAsia="Times New Roman"/>
      <w:color w:val="00000A"/>
      <w:sz w:val="28"/>
    </w:rPr>
  </w:style>
  <w:style w:type="character" w:customStyle="1" w:styleId="CharAttribute283">
    <w:name w:val="CharAttribute283"/>
    <w:rsid w:val="00C75BC5"/>
    <w:rPr>
      <w:rFonts w:ascii="Times New Roman" w:eastAsia="Times New Roman"/>
      <w:i/>
      <w:color w:val="00000A"/>
      <w:sz w:val="28"/>
    </w:rPr>
  </w:style>
  <w:style w:type="character" w:customStyle="1" w:styleId="CharAttribute284">
    <w:name w:val="CharAttribute284"/>
    <w:rsid w:val="00C75BC5"/>
    <w:rPr>
      <w:rFonts w:ascii="Times New Roman" w:eastAsia="Times New Roman"/>
      <w:sz w:val="28"/>
    </w:rPr>
  </w:style>
  <w:style w:type="character" w:customStyle="1" w:styleId="CharAttribute285">
    <w:name w:val="CharAttribute285"/>
    <w:rsid w:val="00C75BC5"/>
    <w:rPr>
      <w:rFonts w:ascii="Times New Roman" w:eastAsia="Times New Roman"/>
      <w:sz w:val="28"/>
    </w:rPr>
  </w:style>
  <w:style w:type="character" w:customStyle="1" w:styleId="CharAttribute286">
    <w:name w:val="CharAttribute286"/>
    <w:rsid w:val="00C75BC5"/>
    <w:rPr>
      <w:rFonts w:ascii="Times New Roman" w:eastAsia="Times New Roman"/>
      <w:sz w:val="28"/>
    </w:rPr>
  </w:style>
  <w:style w:type="character" w:customStyle="1" w:styleId="CharAttribute287">
    <w:name w:val="CharAttribute287"/>
    <w:rsid w:val="00C75BC5"/>
    <w:rPr>
      <w:rFonts w:ascii="Times New Roman" w:eastAsia="Times New Roman"/>
      <w:sz w:val="28"/>
    </w:rPr>
  </w:style>
  <w:style w:type="character" w:customStyle="1" w:styleId="CharAttribute288">
    <w:name w:val="CharAttribute288"/>
    <w:rsid w:val="00C75BC5"/>
    <w:rPr>
      <w:rFonts w:ascii="Times New Roman" w:eastAsia="Times New Roman"/>
      <w:sz w:val="28"/>
    </w:rPr>
  </w:style>
  <w:style w:type="character" w:customStyle="1" w:styleId="CharAttribute289">
    <w:name w:val="CharAttribute289"/>
    <w:rsid w:val="00C75BC5"/>
    <w:rPr>
      <w:rFonts w:ascii="Times New Roman" w:eastAsia="Times New Roman"/>
      <w:sz w:val="28"/>
    </w:rPr>
  </w:style>
  <w:style w:type="character" w:customStyle="1" w:styleId="CharAttribute290">
    <w:name w:val="CharAttribute290"/>
    <w:rsid w:val="00C75BC5"/>
    <w:rPr>
      <w:rFonts w:ascii="Times New Roman" w:eastAsia="Times New Roman"/>
      <w:sz w:val="28"/>
    </w:rPr>
  </w:style>
  <w:style w:type="character" w:customStyle="1" w:styleId="CharAttribute291">
    <w:name w:val="CharAttribute291"/>
    <w:rsid w:val="00C75BC5"/>
    <w:rPr>
      <w:rFonts w:ascii="Times New Roman" w:eastAsia="Times New Roman"/>
      <w:sz w:val="28"/>
    </w:rPr>
  </w:style>
  <w:style w:type="character" w:customStyle="1" w:styleId="CharAttribute292">
    <w:name w:val="CharAttribute292"/>
    <w:rsid w:val="00C75BC5"/>
    <w:rPr>
      <w:rFonts w:ascii="Times New Roman" w:eastAsia="Times New Roman"/>
      <w:sz w:val="28"/>
    </w:rPr>
  </w:style>
  <w:style w:type="character" w:customStyle="1" w:styleId="CharAttribute293">
    <w:name w:val="CharAttribute293"/>
    <w:rsid w:val="00C75BC5"/>
    <w:rPr>
      <w:rFonts w:ascii="Times New Roman" w:eastAsia="Times New Roman"/>
      <w:sz w:val="28"/>
    </w:rPr>
  </w:style>
  <w:style w:type="character" w:customStyle="1" w:styleId="CharAttribute294">
    <w:name w:val="CharAttribute294"/>
    <w:rsid w:val="00C75BC5"/>
    <w:rPr>
      <w:rFonts w:ascii="Times New Roman" w:eastAsia="Times New Roman"/>
      <w:sz w:val="28"/>
    </w:rPr>
  </w:style>
  <w:style w:type="character" w:customStyle="1" w:styleId="CharAttribute295">
    <w:name w:val="CharAttribute295"/>
    <w:rsid w:val="00C75BC5"/>
    <w:rPr>
      <w:rFonts w:ascii="Times New Roman" w:eastAsia="Times New Roman"/>
      <w:sz w:val="28"/>
    </w:rPr>
  </w:style>
  <w:style w:type="character" w:customStyle="1" w:styleId="CharAttribute296">
    <w:name w:val="CharAttribute296"/>
    <w:rsid w:val="00C75BC5"/>
    <w:rPr>
      <w:rFonts w:ascii="Times New Roman" w:eastAsia="Times New Roman"/>
      <w:sz w:val="28"/>
    </w:rPr>
  </w:style>
  <w:style w:type="character" w:customStyle="1" w:styleId="CharAttribute297">
    <w:name w:val="CharAttribute297"/>
    <w:rsid w:val="00C75BC5"/>
    <w:rPr>
      <w:rFonts w:ascii="Times New Roman" w:eastAsia="Times New Roman"/>
      <w:sz w:val="28"/>
    </w:rPr>
  </w:style>
  <w:style w:type="character" w:customStyle="1" w:styleId="CharAttribute298">
    <w:name w:val="CharAttribute298"/>
    <w:rsid w:val="00C75BC5"/>
    <w:rPr>
      <w:rFonts w:ascii="Times New Roman" w:eastAsia="Times New Roman"/>
      <w:sz w:val="28"/>
    </w:rPr>
  </w:style>
  <w:style w:type="character" w:customStyle="1" w:styleId="CharAttribute299">
    <w:name w:val="CharAttribute299"/>
    <w:rsid w:val="00C75BC5"/>
    <w:rPr>
      <w:rFonts w:ascii="Times New Roman" w:eastAsia="Times New Roman"/>
      <w:sz w:val="28"/>
    </w:rPr>
  </w:style>
  <w:style w:type="character" w:customStyle="1" w:styleId="CharAttribute300">
    <w:name w:val="CharAttribute300"/>
    <w:rsid w:val="00C75BC5"/>
    <w:rPr>
      <w:rFonts w:ascii="Times New Roman" w:eastAsia="Times New Roman"/>
      <w:color w:val="00000A"/>
      <w:sz w:val="28"/>
    </w:rPr>
  </w:style>
  <w:style w:type="character" w:customStyle="1" w:styleId="CharAttribute301">
    <w:name w:val="CharAttribute301"/>
    <w:rsid w:val="00C75BC5"/>
    <w:rPr>
      <w:rFonts w:ascii="Times New Roman" w:eastAsia="Times New Roman"/>
      <w:color w:val="00000A"/>
      <w:sz w:val="28"/>
    </w:rPr>
  </w:style>
  <w:style w:type="character" w:customStyle="1" w:styleId="CharAttribute303">
    <w:name w:val="CharAttribute303"/>
    <w:rsid w:val="00C75BC5"/>
    <w:rPr>
      <w:rFonts w:ascii="Times New Roman" w:eastAsia="Times New Roman"/>
      <w:b/>
      <w:sz w:val="28"/>
    </w:rPr>
  </w:style>
  <w:style w:type="character" w:customStyle="1" w:styleId="CharAttribute304">
    <w:name w:val="CharAttribute304"/>
    <w:rsid w:val="00C75BC5"/>
    <w:rPr>
      <w:rFonts w:ascii="Times New Roman" w:eastAsia="Times New Roman"/>
      <w:sz w:val="28"/>
    </w:rPr>
  </w:style>
  <w:style w:type="character" w:customStyle="1" w:styleId="CharAttribute305">
    <w:name w:val="CharAttribute305"/>
    <w:rsid w:val="00C75BC5"/>
    <w:rPr>
      <w:rFonts w:ascii="Times New Roman" w:eastAsia="Times New Roman"/>
      <w:sz w:val="28"/>
    </w:rPr>
  </w:style>
  <w:style w:type="character" w:customStyle="1" w:styleId="CharAttribute306">
    <w:name w:val="CharAttribute306"/>
    <w:rsid w:val="00C75BC5"/>
    <w:rPr>
      <w:rFonts w:ascii="Times New Roman" w:eastAsia="Times New Roman"/>
      <w:sz w:val="28"/>
    </w:rPr>
  </w:style>
  <w:style w:type="character" w:customStyle="1" w:styleId="CharAttribute307">
    <w:name w:val="CharAttribute307"/>
    <w:rsid w:val="00C75BC5"/>
    <w:rPr>
      <w:rFonts w:ascii="Times New Roman" w:eastAsia="Times New Roman"/>
      <w:sz w:val="28"/>
    </w:rPr>
  </w:style>
  <w:style w:type="character" w:customStyle="1" w:styleId="CharAttribute308">
    <w:name w:val="CharAttribute308"/>
    <w:rsid w:val="00C75BC5"/>
    <w:rPr>
      <w:rFonts w:ascii="Times New Roman" w:eastAsia="Times New Roman"/>
      <w:sz w:val="28"/>
    </w:rPr>
  </w:style>
  <w:style w:type="character" w:customStyle="1" w:styleId="CharAttribute309">
    <w:name w:val="CharAttribute309"/>
    <w:rsid w:val="00C75BC5"/>
    <w:rPr>
      <w:rFonts w:ascii="Times New Roman" w:eastAsia="Times New Roman"/>
      <w:sz w:val="28"/>
    </w:rPr>
  </w:style>
  <w:style w:type="character" w:customStyle="1" w:styleId="CharAttribute310">
    <w:name w:val="CharAttribute310"/>
    <w:rsid w:val="00C75BC5"/>
    <w:rPr>
      <w:rFonts w:ascii="Times New Roman" w:eastAsia="Times New Roman"/>
      <w:sz w:val="28"/>
    </w:rPr>
  </w:style>
  <w:style w:type="character" w:customStyle="1" w:styleId="CharAttribute311">
    <w:name w:val="CharAttribute311"/>
    <w:rsid w:val="00C75BC5"/>
    <w:rPr>
      <w:rFonts w:ascii="Times New Roman" w:eastAsia="Times New Roman"/>
      <w:sz w:val="28"/>
    </w:rPr>
  </w:style>
  <w:style w:type="character" w:customStyle="1" w:styleId="CharAttribute312">
    <w:name w:val="CharAttribute312"/>
    <w:rsid w:val="00C75BC5"/>
    <w:rPr>
      <w:rFonts w:ascii="Times New Roman" w:eastAsia="Times New Roman"/>
      <w:sz w:val="28"/>
    </w:rPr>
  </w:style>
  <w:style w:type="character" w:customStyle="1" w:styleId="CharAttribute313">
    <w:name w:val="CharAttribute313"/>
    <w:rsid w:val="00C75BC5"/>
    <w:rPr>
      <w:rFonts w:ascii="Times New Roman" w:eastAsia="Times New Roman"/>
      <w:sz w:val="28"/>
    </w:rPr>
  </w:style>
  <w:style w:type="character" w:customStyle="1" w:styleId="CharAttribute314">
    <w:name w:val="CharAttribute314"/>
    <w:rsid w:val="00C75BC5"/>
    <w:rPr>
      <w:rFonts w:ascii="Times New Roman" w:eastAsia="Times New Roman"/>
      <w:sz w:val="28"/>
    </w:rPr>
  </w:style>
  <w:style w:type="character" w:customStyle="1" w:styleId="CharAttribute315">
    <w:name w:val="CharAttribute315"/>
    <w:rsid w:val="00C75BC5"/>
    <w:rPr>
      <w:rFonts w:ascii="Times New Roman" w:eastAsia="Times New Roman"/>
      <w:sz w:val="28"/>
    </w:rPr>
  </w:style>
  <w:style w:type="character" w:customStyle="1" w:styleId="CharAttribute316">
    <w:name w:val="CharAttribute316"/>
    <w:rsid w:val="00C75BC5"/>
    <w:rPr>
      <w:rFonts w:ascii="Times New Roman" w:eastAsia="Times New Roman"/>
      <w:sz w:val="28"/>
    </w:rPr>
  </w:style>
  <w:style w:type="character" w:customStyle="1" w:styleId="CharAttribute317">
    <w:name w:val="CharAttribute317"/>
    <w:rsid w:val="00C75BC5"/>
    <w:rPr>
      <w:rFonts w:ascii="Times New Roman" w:eastAsia="Times New Roman"/>
      <w:sz w:val="28"/>
    </w:rPr>
  </w:style>
  <w:style w:type="character" w:customStyle="1" w:styleId="CharAttribute318">
    <w:name w:val="CharAttribute318"/>
    <w:rsid w:val="00C75BC5"/>
    <w:rPr>
      <w:rFonts w:ascii="Times New Roman" w:eastAsia="Times New Roman"/>
      <w:sz w:val="28"/>
    </w:rPr>
  </w:style>
  <w:style w:type="character" w:customStyle="1" w:styleId="CharAttribute319">
    <w:name w:val="CharAttribute319"/>
    <w:rsid w:val="00C75BC5"/>
    <w:rPr>
      <w:rFonts w:ascii="Times New Roman" w:eastAsia="Times New Roman"/>
      <w:sz w:val="28"/>
    </w:rPr>
  </w:style>
  <w:style w:type="character" w:customStyle="1" w:styleId="CharAttribute320">
    <w:name w:val="CharAttribute320"/>
    <w:rsid w:val="00C75BC5"/>
    <w:rPr>
      <w:rFonts w:ascii="Times New Roman" w:eastAsia="Times New Roman"/>
      <w:sz w:val="28"/>
    </w:rPr>
  </w:style>
  <w:style w:type="character" w:customStyle="1" w:styleId="CharAttribute321">
    <w:name w:val="CharAttribute321"/>
    <w:rsid w:val="00C75BC5"/>
    <w:rPr>
      <w:rFonts w:ascii="Times New Roman" w:eastAsia="Times New Roman"/>
      <w:sz w:val="28"/>
    </w:rPr>
  </w:style>
  <w:style w:type="character" w:customStyle="1" w:styleId="CharAttribute322">
    <w:name w:val="CharAttribute322"/>
    <w:rsid w:val="00C75BC5"/>
    <w:rPr>
      <w:rFonts w:ascii="Times New Roman" w:eastAsia="Times New Roman"/>
      <w:sz w:val="28"/>
    </w:rPr>
  </w:style>
  <w:style w:type="character" w:customStyle="1" w:styleId="CharAttribute323">
    <w:name w:val="CharAttribute323"/>
    <w:rsid w:val="00C75BC5"/>
    <w:rPr>
      <w:rFonts w:ascii="Times New Roman" w:eastAsia="Times New Roman"/>
      <w:sz w:val="28"/>
    </w:rPr>
  </w:style>
  <w:style w:type="character" w:customStyle="1" w:styleId="CharAttribute324">
    <w:name w:val="CharAttribute324"/>
    <w:rsid w:val="00C75BC5"/>
    <w:rPr>
      <w:rFonts w:ascii="Times New Roman" w:eastAsia="Times New Roman"/>
      <w:sz w:val="28"/>
    </w:rPr>
  </w:style>
  <w:style w:type="character" w:customStyle="1" w:styleId="CharAttribute325">
    <w:name w:val="CharAttribute325"/>
    <w:rsid w:val="00C75BC5"/>
    <w:rPr>
      <w:rFonts w:ascii="Times New Roman" w:eastAsia="Times New Roman"/>
      <w:sz w:val="28"/>
    </w:rPr>
  </w:style>
  <w:style w:type="character" w:customStyle="1" w:styleId="CharAttribute326">
    <w:name w:val="CharAttribute326"/>
    <w:rsid w:val="00C75BC5"/>
    <w:rPr>
      <w:rFonts w:ascii="Times New Roman" w:eastAsia="Times New Roman"/>
      <w:sz w:val="28"/>
    </w:rPr>
  </w:style>
  <w:style w:type="character" w:customStyle="1" w:styleId="CharAttribute327">
    <w:name w:val="CharAttribute327"/>
    <w:rsid w:val="00C75BC5"/>
    <w:rPr>
      <w:rFonts w:ascii="Times New Roman" w:eastAsia="Times New Roman"/>
      <w:sz w:val="28"/>
    </w:rPr>
  </w:style>
  <w:style w:type="character" w:customStyle="1" w:styleId="CharAttribute328">
    <w:name w:val="CharAttribute328"/>
    <w:rsid w:val="00C75BC5"/>
    <w:rPr>
      <w:rFonts w:ascii="Times New Roman" w:eastAsia="Times New Roman"/>
      <w:sz w:val="28"/>
    </w:rPr>
  </w:style>
  <w:style w:type="character" w:customStyle="1" w:styleId="CharAttribute329">
    <w:name w:val="CharAttribute329"/>
    <w:rsid w:val="00C75BC5"/>
    <w:rPr>
      <w:rFonts w:ascii="Times New Roman" w:eastAsia="Times New Roman"/>
      <w:sz w:val="28"/>
    </w:rPr>
  </w:style>
  <w:style w:type="character" w:customStyle="1" w:styleId="CharAttribute330">
    <w:name w:val="CharAttribute330"/>
    <w:rsid w:val="00C75BC5"/>
    <w:rPr>
      <w:rFonts w:ascii="Times New Roman" w:eastAsia="Times New Roman"/>
      <w:sz w:val="28"/>
    </w:rPr>
  </w:style>
  <w:style w:type="character" w:customStyle="1" w:styleId="CharAttribute331">
    <w:name w:val="CharAttribute331"/>
    <w:rsid w:val="00C75BC5"/>
    <w:rPr>
      <w:rFonts w:ascii="Times New Roman" w:eastAsia="Times New Roman"/>
      <w:sz w:val="28"/>
    </w:rPr>
  </w:style>
  <w:style w:type="character" w:customStyle="1" w:styleId="CharAttribute332">
    <w:name w:val="CharAttribute332"/>
    <w:rsid w:val="00C75BC5"/>
    <w:rPr>
      <w:rFonts w:ascii="Times New Roman" w:eastAsia="Times New Roman"/>
      <w:sz w:val="28"/>
    </w:rPr>
  </w:style>
  <w:style w:type="character" w:customStyle="1" w:styleId="CharAttribute333">
    <w:name w:val="CharAttribute333"/>
    <w:rsid w:val="00C75BC5"/>
    <w:rPr>
      <w:rFonts w:ascii="Times New Roman" w:eastAsia="Times New Roman"/>
      <w:sz w:val="28"/>
    </w:rPr>
  </w:style>
  <w:style w:type="character" w:customStyle="1" w:styleId="CharAttribute334">
    <w:name w:val="CharAttribute334"/>
    <w:rsid w:val="00C75BC5"/>
    <w:rPr>
      <w:rFonts w:ascii="Times New Roman" w:eastAsia="Times New Roman"/>
      <w:sz w:val="28"/>
    </w:rPr>
  </w:style>
  <w:style w:type="character" w:customStyle="1" w:styleId="CharAttribute335">
    <w:name w:val="CharAttribute335"/>
    <w:rsid w:val="00C75BC5"/>
    <w:rPr>
      <w:rFonts w:ascii="Times New Roman" w:eastAsia="Times New Roman"/>
      <w:sz w:val="28"/>
    </w:rPr>
  </w:style>
  <w:style w:type="character" w:customStyle="1" w:styleId="CharAttribute514">
    <w:name w:val="CharAttribute514"/>
    <w:rsid w:val="00C75BC5"/>
    <w:rPr>
      <w:rFonts w:ascii="Times New Roman" w:eastAsia="Times New Roman"/>
      <w:sz w:val="28"/>
    </w:rPr>
  </w:style>
  <w:style w:type="character" w:customStyle="1" w:styleId="CharAttribute520">
    <w:name w:val="CharAttribute520"/>
    <w:rsid w:val="00C75BC5"/>
    <w:rPr>
      <w:rFonts w:ascii="Times New Roman" w:eastAsia="Times New Roman"/>
      <w:sz w:val="28"/>
    </w:rPr>
  </w:style>
  <w:style w:type="character" w:customStyle="1" w:styleId="CharAttribute521">
    <w:name w:val="CharAttribute521"/>
    <w:rsid w:val="00C75BC5"/>
    <w:rPr>
      <w:rFonts w:ascii="Times New Roman" w:eastAsia="Times New Roman"/>
      <w:i/>
      <w:sz w:val="28"/>
    </w:rPr>
  </w:style>
  <w:style w:type="character" w:customStyle="1" w:styleId="CharAttribute548">
    <w:name w:val="CharAttribute548"/>
    <w:rsid w:val="00C75BC5"/>
    <w:rPr>
      <w:rFonts w:ascii="Times New Roman" w:eastAsia="Times New Roman"/>
      <w:sz w:val="24"/>
    </w:rPr>
  </w:style>
  <w:style w:type="paragraph" w:customStyle="1" w:styleId="ParaAttribute10">
    <w:name w:val="ParaAttribute10"/>
    <w:uiPriority w:val="99"/>
    <w:rsid w:val="00C75BC5"/>
    <w:pPr>
      <w:spacing w:after="0" w:line="240" w:lineRule="auto"/>
      <w:jc w:val="both"/>
    </w:pPr>
    <w:rPr>
      <w:rFonts w:ascii="Times New Roman" w:eastAsia="№Е" w:hAnsi="Times New Roman" w:cs="Times New Roman"/>
      <w:sz w:val="20"/>
      <w:szCs w:val="20"/>
      <w:lang w:eastAsia="ru-RU"/>
    </w:rPr>
  </w:style>
  <w:style w:type="paragraph" w:customStyle="1" w:styleId="ParaAttribute16">
    <w:name w:val="ParaAttribute16"/>
    <w:uiPriority w:val="99"/>
    <w:rsid w:val="00C75BC5"/>
    <w:pPr>
      <w:spacing w:after="0" w:line="240" w:lineRule="auto"/>
      <w:ind w:left="1080"/>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C75BC5"/>
    <w:rPr>
      <w:rFonts w:ascii="Times New Roman" w:eastAsia="Times New Roman"/>
      <w:i/>
      <w:sz w:val="22"/>
    </w:rPr>
  </w:style>
  <w:style w:type="character" w:styleId="af1">
    <w:name w:val="annotation reference"/>
    <w:uiPriority w:val="99"/>
    <w:semiHidden/>
    <w:unhideWhenUsed/>
    <w:rsid w:val="00C75BC5"/>
    <w:rPr>
      <w:sz w:val="16"/>
      <w:szCs w:val="16"/>
    </w:rPr>
  </w:style>
  <w:style w:type="paragraph" w:styleId="af2">
    <w:name w:val="annotation text"/>
    <w:basedOn w:val="a"/>
    <w:link w:val="af3"/>
    <w:uiPriority w:val="99"/>
    <w:semiHidden/>
    <w:unhideWhenUsed/>
    <w:rsid w:val="00C75BC5"/>
    <w:pPr>
      <w:widowControl w:val="0"/>
      <w:wordWrap w:val="0"/>
      <w:autoSpaceDE w:val="0"/>
      <w:autoSpaceDN w:val="0"/>
      <w:spacing w:after="0" w:line="240" w:lineRule="auto"/>
      <w:jc w:val="both"/>
    </w:pPr>
    <w:rPr>
      <w:rFonts w:ascii="Times New Roman" w:eastAsia="Times New Roman" w:hAnsi="Times New Roman"/>
      <w:kern w:val="2"/>
      <w:sz w:val="20"/>
      <w:szCs w:val="20"/>
      <w:lang w:val="en-US" w:eastAsia="ko-KR"/>
    </w:rPr>
  </w:style>
  <w:style w:type="character" w:customStyle="1" w:styleId="af3">
    <w:name w:val="Текст примечания Знак"/>
    <w:basedOn w:val="a0"/>
    <w:link w:val="af2"/>
    <w:uiPriority w:val="99"/>
    <w:semiHidden/>
    <w:rsid w:val="00C75BC5"/>
    <w:rPr>
      <w:rFonts w:ascii="Times New Roman" w:eastAsia="Times New Roman" w:hAnsi="Times New Roman" w:cs="Times New Roman"/>
      <w:kern w:val="2"/>
      <w:sz w:val="20"/>
      <w:szCs w:val="20"/>
      <w:lang w:val="en-US" w:eastAsia="ko-KR"/>
    </w:rPr>
  </w:style>
  <w:style w:type="paragraph" w:styleId="af4">
    <w:name w:val="annotation subject"/>
    <w:basedOn w:val="af2"/>
    <w:next w:val="af2"/>
    <w:link w:val="af5"/>
    <w:uiPriority w:val="99"/>
    <w:semiHidden/>
    <w:unhideWhenUsed/>
    <w:rsid w:val="00C75BC5"/>
    <w:rPr>
      <w:b/>
      <w:bCs/>
    </w:rPr>
  </w:style>
  <w:style w:type="character" w:customStyle="1" w:styleId="af5">
    <w:name w:val="Тема примечания Знак"/>
    <w:basedOn w:val="af3"/>
    <w:link w:val="af4"/>
    <w:uiPriority w:val="99"/>
    <w:semiHidden/>
    <w:rsid w:val="00C75BC5"/>
    <w:rPr>
      <w:rFonts w:ascii="Times New Roman" w:eastAsia="Times New Roman" w:hAnsi="Times New Roman" w:cs="Times New Roman"/>
      <w:b/>
      <w:bCs/>
      <w:kern w:val="2"/>
      <w:sz w:val="20"/>
      <w:szCs w:val="20"/>
      <w:lang w:val="en-US" w:eastAsia="ko-KR"/>
    </w:rPr>
  </w:style>
  <w:style w:type="paragraph" w:styleId="af6">
    <w:name w:val="Balloon Text"/>
    <w:basedOn w:val="a"/>
    <w:link w:val="af7"/>
    <w:uiPriority w:val="99"/>
    <w:semiHidden/>
    <w:unhideWhenUsed/>
    <w:rsid w:val="00C75BC5"/>
    <w:pPr>
      <w:widowControl w:val="0"/>
      <w:wordWrap w:val="0"/>
      <w:autoSpaceDE w:val="0"/>
      <w:autoSpaceDN w:val="0"/>
      <w:spacing w:after="0" w:line="240" w:lineRule="auto"/>
      <w:jc w:val="both"/>
    </w:pPr>
    <w:rPr>
      <w:rFonts w:ascii="Tahoma" w:eastAsia="Times New Roman" w:hAnsi="Tahoma"/>
      <w:kern w:val="2"/>
      <w:sz w:val="16"/>
      <w:szCs w:val="16"/>
      <w:lang w:val="en-US" w:eastAsia="ko-KR"/>
    </w:rPr>
  </w:style>
  <w:style w:type="character" w:customStyle="1" w:styleId="af7">
    <w:name w:val="Текст выноски Знак"/>
    <w:basedOn w:val="a0"/>
    <w:link w:val="af6"/>
    <w:uiPriority w:val="99"/>
    <w:semiHidden/>
    <w:rsid w:val="00C75BC5"/>
    <w:rPr>
      <w:rFonts w:ascii="Tahoma" w:eastAsia="Times New Roman" w:hAnsi="Tahoma" w:cs="Times New Roman"/>
      <w:kern w:val="2"/>
      <w:sz w:val="16"/>
      <w:szCs w:val="16"/>
      <w:lang w:val="en-US" w:eastAsia="ko-KR"/>
    </w:rPr>
  </w:style>
  <w:style w:type="paragraph" w:customStyle="1" w:styleId="11">
    <w:name w:val="Без интервала1"/>
    <w:aliases w:val="основа"/>
    <w:rsid w:val="00C75BC5"/>
    <w:pPr>
      <w:spacing w:after="0" w:line="240" w:lineRule="auto"/>
    </w:pPr>
    <w:rPr>
      <w:rFonts w:ascii="Calibri" w:eastAsia="Times New Roman" w:hAnsi="Calibri" w:cs="Times New Roman"/>
      <w:szCs w:val="20"/>
      <w:lang w:val="en-US" w:bidi="en-US"/>
    </w:rPr>
  </w:style>
  <w:style w:type="character" w:customStyle="1" w:styleId="CharAttribute526">
    <w:name w:val="CharAttribute526"/>
    <w:rsid w:val="00C75BC5"/>
    <w:rPr>
      <w:rFonts w:ascii="Times New Roman" w:eastAsia="Times New Roman"/>
      <w:sz w:val="28"/>
    </w:rPr>
  </w:style>
  <w:style w:type="character" w:customStyle="1" w:styleId="CharAttribute534">
    <w:name w:val="CharAttribute534"/>
    <w:rsid w:val="00C75BC5"/>
    <w:rPr>
      <w:rFonts w:ascii="Times New Roman" w:eastAsia="Times New Roman"/>
      <w:sz w:val="24"/>
    </w:rPr>
  </w:style>
  <w:style w:type="character" w:customStyle="1" w:styleId="CharAttribute4">
    <w:name w:val="CharAttribute4"/>
    <w:uiPriority w:val="99"/>
    <w:rsid w:val="00C75BC5"/>
    <w:rPr>
      <w:rFonts w:ascii="Times New Roman" w:eastAsia="Batang" w:hAnsi="Batang"/>
      <w:i/>
      <w:sz w:val="28"/>
    </w:rPr>
  </w:style>
  <w:style w:type="character" w:customStyle="1" w:styleId="CharAttribute10">
    <w:name w:val="CharAttribute10"/>
    <w:uiPriority w:val="99"/>
    <w:rsid w:val="00C75BC5"/>
    <w:rPr>
      <w:rFonts w:ascii="Times New Roman" w:eastAsia="Times New Roman" w:hAnsi="Times New Roman"/>
      <w:b/>
      <w:sz w:val="28"/>
    </w:rPr>
  </w:style>
  <w:style w:type="character" w:customStyle="1" w:styleId="CharAttribute11">
    <w:name w:val="CharAttribute11"/>
    <w:rsid w:val="00C75BC5"/>
    <w:rPr>
      <w:rFonts w:ascii="Times New Roman" w:eastAsia="Batang" w:hAnsi="Batang"/>
      <w:i/>
      <w:color w:val="00000A"/>
      <w:sz w:val="28"/>
    </w:rPr>
  </w:style>
  <w:style w:type="paragraph" w:customStyle="1" w:styleId="af8">
    <w:basedOn w:val="a"/>
    <w:next w:val="a5"/>
    <w:uiPriority w:val="99"/>
    <w:unhideWhenUsed/>
    <w:rsid w:val="00C75BC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harAttribute498">
    <w:name w:val="CharAttribute498"/>
    <w:rsid w:val="00C75BC5"/>
    <w:rPr>
      <w:rFonts w:ascii="Times New Roman" w:eastAsia="Times New Roman"/>
      <w:sz w:val="28"/>
    </w:rPr>
  </w:style>
  <w:style w:type="character" w:customStyle="1" w:styleId="CharAttribute499">
    <w:name w:val="CharAttribute499"/>
    <w:rsid w:val="00C75BC5"/>
    <w:rPr>
      <w:rFonts w:ascii="Times New Roman" w:eastAsia="Times New Roman"/>
      <w:i/>
      <w:sz w:val="28"/>
      <w:u w:val="single"/>
    </w:rPr>
  </w:style>
  <w:style w:type="character" w:customStyle="1" w:styleId="CharAttribute500">
    <w:name w:val="CharAttribute500"/>
    <w:rsid w:val="00C75BC5"/>
    <w:rPr>
      <w:rFonts w:ascii="Times New Roman" w:eastAsia="Times New Roman"/>
      <w:sz w:val="28"/>
    </w:rPr>
  </w:style>
  <w:style w:type="paragraph" w:styleId="af9">
    <w:name w:val="header"/>
    <w:basedOn w:val="a"/>
    <w:link w:val="afa"/>
    <w:uiPriority w:val="99"/>
    <w:unhideWhenUsed/>
    <w:rsid w:val="00C75BC5"/>
    <w:pPr>
      <w:widowControl w:val="0"/>
      <w:tabs>
        <w:tab w:val="center" w:pos="4677"/>
        <w:tab w:val="right" w:pos="9355"/>
      </w:tabs>
      <w:wordWrap w:val="0"/>
      <w:autoSpaceDE w:val="0"/>
      <w:autoSpaceDN w:val="0"/>
      <w:spacing w:after="0" w:line="240" w:lineRule="auto"/>
      <w:jc w:val="both"/>
    </w:pPr>
    <w:rPr>
      <w:rFonts w:ascii="Times New Roman" w:eastAsia="Times New Roman" w:hAnsi="Times New Roman"/>
      <w:kern w:val="2"/>
      <w:sz w:val="20"/>
      <w:szCs w:val="24"/>
      <w:lang w:val="en-US" w:eastAsia="ko-KR"/>
    </w:rPr>
  </w:style>
  <w:style w:type="character" w:customStyle="1" w:styleId="afa">
    <w:name w:val="Верхний колонтитул Знак"/>
    <w:basedOn w:val="a0"/>
    <w:link w:val="af9"/>
    <w:uiPriority w:val="99"/>
    <w:rsid w:val="00C75BC5"/>
    <w:rPr>
      <w:rFonts w:ascii="Times New Roman" w:eastAsia="Times New Roman" w:hAnsi="Times New Roman" w:cs="Times New Roman"/>
      <w:kern w:val="2"/>
      <w:sz w:val="20"/>
      <w:szCs w:val="24"/>
      <w:lang w:val="en-US" w:eastAsia="ko-KR"/>
    </w:rPr>
  </w:style>
  <w:style w:type="paragraph" w:styleId="afb">
    <w:name w:val="footer"/>
    <w:basedOn w:val="a"/>
    <w:link w:val="afc"/>
    <w:uiPriority w:val="99"/>
    <w:unhideWhenUsed/>
    <w:rsid w:val="00C75BC5"/>
    <w:pPr>
      <w:widowControl w:val="0"/>
      <w:tabs>
        <w:tab w:val="center" w:pos="4677"/>
        <w:tab w:val="right" w:pos="9355"/>
      </w:tabs>
      <w:wordWrap w:val="0"/>
      <w:autoSpaceDE w:val="0"/>
      <w:autoSpaceDN w:val="0"/>
      <w:spacing w:after="0" w:line="240" w:lineRule="auto"/>
      <w:jc w:val="both"/>
    </w:pPr>
    <w:rPr>
      <w:rFonts w:ascii="Times New Roman" w:eastAsia="Times New Roman" w:hAnsi="Times New Roman"/>
      <w:kern w:val="2"/>
      <w:sz w:val="20"/>
      <w:szCs w:val="24"/>
      <w:lang w:val="en-US" w:eastAsia="ko-KR"/>
    </w:rPr>
  </w:style>
  <w:style w:type="character" w:customStyle="1" w:styleId="afc">
    <w:name w:val="Нижний колонтитул Знак"/>
    <w:basedOn w:val="a0"/>
    <w:link w:val="afb"/>
    <w:uiPriority w:val="99"/>
    <w:rsid w:val="00C75BC5"/>
    <w:rPr>
      <w:rFonts w:ascii="Times New Roman" w:eastAsia="Times New Roman" w:hAnsi="Times New Roman" w:cs="Times New Roman"/>
      <w:kern w:val="2"/>
      <w:sz w:val="20"/>
      <w:szCs w:val="24"/>
      <w:lang w:val="en-US" w:eastAsia="ko-KR"/>
    </w:rPr>
  </w:style>
  <w:style w:type="table" w:customStyle="1" w:styleId="DefaultTable">
    <w:name w:val="Default Table"/>
    <w:rsid w:val="00C75BC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C75BC5"/>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basedOn w:val="a0"/>
    <w:rsid w:val="00C75BC5"/>
  </w:style>
  <w:style w:type="table" w:styleId="afd">
    <w:name w:val="Table Grid"/>
    <w:basedOn w:val="a1"/>
    <w:uiPriority w:val="39"/>
    <w:rsid w:val="00C75BC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C75BC5"/>
    <w:pPr>
      <w:widowControl w:val="0"/>
      <w:autoSpaceDE w:val="0"/>
      <w:autoSpaceDN w:val="0"/>
      <w:spacing w:after="0" w:line="240" w:lineRule="auto"/>
    </w:pPr>
    <w:rPr>
      <w:rFonts w:ascii="Calibri" w:eastAsia="Times New Roman" w:hAnsi="Calibri" w:cs="Calibri"/>
      <w:szCs w:val="20"/>
      <w:lang w:eastAsia="ru-RU"/>
    </w:rPr>
  </w:style>
  <w:style w:type="table" w:customStyle="1" w:styleId="TableGrid">
    <w:name w:val="TableGrid"/>
    <w:rsid w:val="007F1025"/>
    <w:pPr>
      <w:spacing w:after="0" w:line="240" w:lineRule="auto"/>
    </w:pPr>
    <w:rPr>
      <w:rFonts w:eastAsiaTheme="minorEastAsia"/>
      <w:lang w:eastAsia="ru-RU"/>
    </w:rPr>
    <w:tblPr>
      <w:tblCellMar>
        <w:top w:w="0" w:type="dxa"/>
        <w:left w:w="0" w:type="dxa"/>
        <w:bottom w:w="0" w:type="dxa"/>
        <w:right w:w="0" w:type="dxa"/>
      </w:tblCellMar>
    </w:tblPr>
  </w:style>
  <w:style w:type="paragraph" w:styleId="afe">
    <w:name w:val="Title"/>
    <w:basedOn w:val="a"/>
    <w:next w:val="a"/>
    <w:link w:val="aff"/>
    <w:rsid w:val="00D44589"/>
    <w:pPr>
      <w:keepNext/>
      <w:keepLines/>
      <w:spacing w:after="60" w:line="276" w:lineRule="auto"/>
    </w:pPr>
    <w:rPr>
      <w:rFonts w:ascii="Arial" w:eastAsia="Arial" w:hAnsi="Arial" w:cs="Arial"/>
      <w:sz w:val="52"/>
      <w:szCs w:val="52"/>
      <w:lang w:val="ru" w:eastAsia="ru-RU"/>
    </w:rPr>
  </w:style>
  <w:style w:type="character" w:customStyle="1" w:styleId="aff">
    <w:name w:val="Заголовок Знак"/>
    <w:basedOn w:val="a0"/>
    <w:link w:val="afe"/>
    <w:rsid w:val="00D44589"/>
    <w:rPr>
      <w:rFonts w:ascii="Arial" w:eastAsia="Arial" w:hAnsi="Arial" w:cs="Arial"/>
      <w:sz w:val="52"/>
      <w:szCs w:val="52"/>
      <w:lang w:val="ru" w:eastAsia="ru-RU"/>
    </w:rPr>
  </w:style>
  <w:style w:type="paragraph" w:styleId="aff0">
    <w:name w:val="Subtitle"/>
    <w:basedOn w:val="a"/>
    <w:next w:val="a"/>
    <w:link w:val="aff1"/>
    <w:rsid w:val="00D44589"/>
    <w:pPr>
      <w:keepNext/>
      <w:keepLines/>
      <w:spacing w:after="320" w:line="276" w:lineRule="auto"/>
    </w:pPr>
    <w:rPr>
      <w:rFonts w:ascii="Arial" w:eastAsia="Arial" w:hAnsi="Arial" w:cs="Arial"/>
      <w:color w:val="666666"/>
      <w:sz w:val="30"/>
      <w:szCs w:val="30"/>
      <w:lang w:val="ru" w:eastAsia="ru-RU"/>
    </w:rPr>
  </w:style>
  <w:style w:type="character" w:customStyle="1" w:styleId="aff1">
    <w:name w:val="Подзаголовок Знак"/>
    <w:basedOn w:val="a0"/>
    <w:link w:val="aff0"/>
    <w:rsid w:val="00D44589"/>
    <w:rPr>
      <w:rFonts w:ascii="Arial" w:eastAsia="Arial" w:hAnsi="Arial" w:cs="Arial"/>
      <w:color w:val="666666"/>
      <w:sz w:val="30"/>
      <w:szCs w:val="30"/>
      <w:lang w:val="ru" w:eastAsia="ru-RU"/>
    </w:rPr>
  </w:style>
  <w:style w:type="paragraph" w:customStyle="1" w:styleId="Standard">
    <w:name w:val="Standard"/>
    <w:rsid w:val="00D44589"/>
    <w:pPr>
      <w:suppressAutoHyphens/>
      <w:autoSpaceDN w:val="0"/>
      <w:spacing w:after="0" w:line="276" w:lineRule="auto"/>
      <w:textAlignment w:val="baseline"/>
    </w:pPr>
    <w:rPr>
      <w:rFonts w:ascii="Arial" w:eastAsia="Arial" w:hAnsi="Arial" w:cs="Arial"/>
      <w:kern w:val="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815864">
      <w:bodyDiv w:val="1"/>
      <w:marLeft w:val="0"/>
      <w:marRight w:val="0"/>
      <w:marTop w:val="0"/>
      <w:marBottom w:val="0"/>
      <w:divBdr>
        <w:top w:val="none" w:sz="0" w:space="0" w:color="auto"/>
        <w:left w:val="none" w:sz="0" w:space="0" w:color="auto"/>
        <w:bottom w:val="none" w:sz="0" w:space="0" w:color="auto"/>
        <w:right w:val="none" w:sz="0" w:space="0" w:color="auto"/>
      </w:divBdr>
    </w:div>
    <w:div w:id="214361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chool5irk@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4197D-6F2C-4F03-8F62-3320BF49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107</Pages>
  <Words>20218</Words>
  <Characters>115246</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Петров</dc:creator>
  <cp:keywords/>
  <dc:description/>
  <cp:lastModifiedBy>Евгений Петров</cp:lastModifiedBy>
  <cp:revision>3</cp:revision>
  <dcterms:created xsi:type="dcterms:W3CDTF">2021-08-31T06:06:00Z</dcterms:created>
  <dcterms:modified xsi:type="dcterms:W3CDTF">2021-09-09T04:10:00Z</dcterms:modified>
</cp:coreProperties>
</file>